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8F" w:rsidRPr="00D42EF7" w:rsidRDefault="008A128F" w:rsidP="008A128F">
      <w:pPr>
        <w:tabs>
          <w:tab w:val="left" w:pos="142"/>
        </w:tabs>
        <w:rPr>
          <w:rFonts w:eastAsia="Times New Roman"/>
          <w:color w:val="000000" w:themeColor="text1"/>
          <w:kern w:val="0"/>
          <w:sz w:val="28"/>
          <w:lang w:eastAsia="ru-RU"/>
        </w:rPr>
      </w:pPr>
    </w:p>
    <w:tbl>
      <w:tblPr>
        <w:tblStyle w:val="afd"/>
        <w:tblW w:w="0" w:type="auto"/>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gridCol w:w="5067"/>
      </w:tblGrid>
      <w:tr w:rsidR="00977642" w:rsidRPr="00BC7D40" w:rsidTr="00977642">
        <w:tc>
          <w:tcPr>
            <w:tcW w:w="5671" w:type="dxa"/>
          </w:tcPr>
          <w:p w:rsidR="00977642" w:rsidRPr="00BC7D40" w:rsidRDefault="00977642" w:rsidP="00977642">
            <w:pPr>
              <w:jc w:val="center"/>
              <w:rPr>
                <w:rFonts w:eastAsia="Calibri"/>
                <w:kern w:val="2"/>
              </w:rPr>
            </w:pPr>
            <w:r w:rsidRPr="00BC7D40">
              <w:rPr>
                <w:rFonts w:eastAsia="Calibri"/>
                <w:kern w:val="2"/>
              </w:rPr>
              <w:t>УСТАВ ЗАРЕГИСТРИРОВАН</w:t>
            </w:r>
          </w:p>
          <w:p w:rsidR="00977642" w:rsidRPr="00BC7D40" w:rsidRDefault="00977642" w:rsidP="00977642">
            <w:pPr>
              <w:jc w:val="center"/>
              <w:rPr>
                <w:rFonts w:eastAsia="Calibri"/>
                <w:kern w:val="2"/>
              </w:rPr>
            </w:pPr>
            <w:r w:rsidRPr="00BC7D40">
              <w:rPr>
                <w:rFonts w:eastAsia="Calibri"/>
                <w:kern w:val="2"/>
              </w:rPr>
              <w:t xml:space="preserve">Управление Министерства юстиции </w:t>
            </w:r>
          </w:p>
          <w:p w:rsidR="00977642" w:rsidRPr="00BC7D40" w:rsidRDefault="00977642" w:rsidP="00977642">
            <w:pPr>
              <w:jc w:val="center"/>
              <w:rPr>
                <w:rFonts w:eastAsia="Calibri"/>
                <w:kern w:val="2"/>
              </w:rPr>
            </w:pPr>
            <w:r w:rsidRPr="00BC7D40">
              <w:rPr>
                <w:rFonts w:eastAsia="Calibri"/>
                <w:kern w:val="2"/>
              </w:rPr>
              <w:t>Российской Федерации по Краснодарскому краю</w:t>
            </w:r>
          </w:p>
          <w:p w:rsidR="00977642" w:rsidRPr="00BC7D40" w:rsidRDefault="00977642" w:rsidP="00977642">
            <w:pPr>
              <w:jc w:val="center"/>
              <w:rPr>
                <w:rFonts w:eastAsia="Calibri"/>
                <w:kern w:val="2"/>
              </w:rPr>
            </w:pPr>
            <w:r w:rsidRPr="00BC7D40">
              <w:rPr>
                <w:rFonts w:eastAsia="Calibri"/>
                <w:kern w:val="2"/>
              </w:rPr>
              <w:t>14 апреля 2016 г.</w:t>
            </w:r>
          </w:p>
          <w:p w:rsidR="00977642" w:rsidRPr="00BC7D40" w:rsidRDefault="00977642" w:rsidP="00977642">
            <w:pPr>
              <w:jc w:val="center"/>
              <w:rPr>
                <w:rFonts w:eastAsia="Calibri"/>
                <w:kern w:val="2"/>
              </w:rPr>
            </w:pPr>
            <w:r w:rsidRPr="00BC7D40">
              <w:rPr>
                <w:rFonts w:eastAsia="Calibri"/>
                <w:kern w:val="2"/>
              </w:rPr>
              <w:t xml:space="preserve">Государственный регистрационный </w:t>
            </w:r>
          </w:p>
          <w:p w:rsidR="00977642" w:rsidRPr="00BC7D40" w:rsidRDefault="00977642" w:rsidP="00977642">
            <w:pPr>
              <w:jc w:val="center"/>
              <w:rPr>
                <w:rFonts w:eastAsia="Calibri"/>
                <w:kern w:val="2"/>
              </w:rPr>
            </w:pPr>
            <w:r w:rsidRPr="00BC7D40">
              <w:rPr>
                <w:rFonts w:eastAsia="Calibri"/>
                <w:kern w:val="2"/>
              </w:rPr>
              <w:t xml:space="preserve">№ </w:t>
            </w:r>
            <w:r w:rsidRPr="00BC7D40">
              <w:rPr>
                <w:rFonts w:eastAsia="Calibri"/>
                <w:kern w:val="2"/>
                <w:lang w:val="en-US"/>
              </w:rPr>
              <w:t>RU</w:t>
            </w:r>
            <w:r w:rsidRPr="00BC7D40">
              <w:rPr>
                <w:rFonts w:eastAsia="Calibri"/>
                <w:kern w:val="2"/>
              </w:rPr>
              <w:t xml:space="preserve"> 235243042016001</w:t>
            </w:r>
          </w:p>
          <w:p w:rsidR="00977642" w:rsidRPr="00BC7D40" w:rsidRDefault="00977642" w:rsidP="008A128F">
            <w:pPr>
              <w:tabs>
                <w:tab w:val="left" w:pos="142"/>
              </w:tabs>
              <w:rPr>
                <w:rFonts w:eastAsia="Times New Roman"/>
                <w:color w:val="000000" w:themeColor="text1"/>
                <w:kern w:val="0"/>
                <w:sz w:val="28"/>
                <w:lang w:eastAsia="ru-RU"/>
              </w:rPr>
            </w:pPr>
          </w:p>
        </w:tc>
        <w:tc>
          <w:tcPr>
            <w:tcW w:w="5067" w:type="dxa"/>
          </w:tcPr>
          <w:p w:rsidR="00977642" w:rsidRPr="00BC7D40" w:rsidRDefault="00977642" w:rsidP="00977642">
            <w:pPr>
              <w:tabs>
                <w:tab w:val="left" w:pos="0"/>
              </w:tabs>
              <w:ind w:left="177" w:right="-22"/>
              <w:jc w:val="center"/>
              <w:rPr>
                <w:rFonts w:eastAsia="Times New Roman"/>
                <w:color w:val="000000" w:themeColor="text1"/>
                <w:kern w:val="0"/>
                <w:sz w:val="28"/>
                <w:lang w:eastAsia="ru-RU"/>
              </w:rPr>
            </w:pPr>
            <w:proofErr w:type="gramStart"/>
            <w:r w:rsidRPr="00BC7D40">
              <w:rPr>
                <w:rFonts w:eastAsia="Times New Roman"/>
                <w:color w:val="000000" w:themeColor="text1"/>
                <w:kern w:val="0"/>
                <w:sz w:val="28"/>
                <w:lang w:eastAsia="ru-RU"/>
              </w:rPr>
              <w:t>ПРИНЯТ</w:t>
            </w:r>
            <w:proofErr w:type="gramEnd"/>
          </w:p>
          <w:p w:rsidR="00977642" w:rsidRPr="00BC7D40" w:rsidRDefault="00977642" w:rsidP="00977642">
            <w:pPr>
              <w:tabs>
                <w:tab w:val="left" w:pos="0"/>
              </w:tabs>
              <w:ind w:left="177" w:right="-22"/>
              <w:jc w:val="center"/>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решением Совета </w:t>
            </w:r>
          </w:p>
          <w:p w:rsidR="00977642" w:rsidRPr="00BC7D40" w:rsidRDefault="00977642" w:rsidP="00977642">
            <w:pPr>
              <w:tabs>
                <w:tab w:val="left" w:pos="0"/>
              </w:tabs>
              <w:ind w:left="177" w:right="-22"/>
              <w:jc w:val="center"/>
              <w:rPr>
                <w:rFonts w:eastAsia="Lucida Sans Unicode"/>
                <w:color w:val="000000" w:themeColor="text1"/>
                <w:kern w:val="0"/>
                <w:sz w:val="28"/>
                <w:lang w:eastAsia="ru-RU"/>
              </w:rPr>
            </w:pPr>
            <w:proofErr w:type="spellStart"/>
            <w:r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w:t>
            </w:r>
          </w:p>
          <w:p w:rsidR="00977642" w:rsidRPr="00BC7D40" w:rsidRDefault="00977642" w:rsidP="00977642">
            <w:pPr>
              <w:tabs>
                <w:tab w:val="left" w:pos="0"/>
              </w:tabs>
              <w:ind w:left="177" w:right="-22"/>
              <w:jc w:val="center"/>
              <w:rPr>
                <w:rFonts w:eastAsia="Lucida Sans Unicode"/>
                <w:color w:val="000000" w:themeColor="text1"/>
                <w:kern w:val="0"/>
                <w:sz w:val="28"/>
                <w:szCs w:val="28"/>
                <w:lang w:eastAsia="ru-RU"/>
              </w:rPr>
            </w:pPr>
            <w:r w:rsidRPr="00BC7D40">
              <w:rPr>
                <w:rFonts w:eastAsia="Lucida Sans Unicode"/>
                <w:color w:val="000000" w:themeColor="text1"/>
                <w:kern w:val="0"/>
                <w:sz w:val="28"/>
                <w:lang w:eastAsia="ru-RU"/>
              </w:rPr>
              <w:t xml:space="preserve">от </w:t>
            </w:r>
            <w:r w:rsidRPr="00BC7D40">
              <w:rPr>
                <w:rFonts w:eastAsia="Lucida Sans Unicode"/>
                <w:color w:val="000000" w:themeColor="text1"/>
                <w:kern w:val="0"/>
                <w:sz w:val="28"/>
                <w:szCs w:val="28"/>
                <w:lang w:eastAsia="ru-RU"/>
              </w:rPr>
              <w:t>10 марта 2016 года № 75</w:t>
            </w:r>
          </w:p>
          <w:p w:rsidR="00977642" w:rsidRPr="00BC7D40" w:rsidRDefault="00977642" w:rsidP="008A128F">
            <w:pPr>
              <w:tabs>
                <w:tab w:val="left" w:pos="142"/>
              </w:tabs>
              <w:rPr>
                <w:rFonts w:eastAsia="Times New Roman"/>
                <w:color w:val="000000" w:themeColor="text1"/>
                <w:kern w:val="0"/>
                <w:sz w:val="28"/>
                <w:lang w:eastAsia="ru-RU"/>
              </w:rPr>
            </w:pPr>
          </w:p>
        </w:tc>
      </w:tr>
    </w:tbl>
    <w:p w:rsidR="008A128F" w:rsidRPr="00BC7D40" w:rsidRDefault="008A128F" w:rsidP="008A128F">
      <w:pPr>
        <w:tabs>
          <w:tab w:val="left" w:pos="142"/>
        </w:tabs>
        <w:rPr>
          <w:rFonts w:eastAsia="Times New Roman"/>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bookmarkStart w:id="0" w:name="_GoBack"/>
      <w:bookmarkEnd w:id="0"/>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4B5892" w:rsidRPr="00BC7D40" w:rsidRDefault="004B589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977642" w:rsidRPr="00BC7D40" w:rsidRDefault="00977642" w:rsidP="008A128F">
      <w:pPr>
        <w:keepNext/>
        <w:tabs>
          <w:tab w:val="left" w:pos="142"/>
        </w:tabs>
        <w:jc w:val="center"/>
        <w:outlineLvl w:val="5"/>
        <w:rPr>
          <w:rFonts w:eastAsia="Times New Roman"/>
          <w:b/>
          <w:color w:val="000000" w:themeColor="text1"/>
          <w:kern w:val="0"/>
          <w:sz w:val="28"/>
          <w:lang w:eastAsia="ru-RU"/>
        </w:rPr>
      </w:pPr>
    </w:p>
    <w:p w:rsidR="008A128F" w:rsidRPr="00BC7D40" w:rsidRDefault="008A128F" w:rsidP="008A128F">
      <w:pPr>
        <w:keepNext/>
        <w:tabs>
          <w:tab w:val="left" w:pos="142"/>
        </w:tabs>
        <w:jc w:val="center"/>
        <w:outlineLvl w:val="5"/>
        <w:rPr>
          <w:rFonts w:eastAsia="Times New Roman"/>
          <w:b/>
          <w:color w:val="000000" w:themeColor="text1"/>
          <w:kern w:val="0"/>
          <w:sz w:val="28"/>
          <w:lang w:eastAsia="ru-RU"/>
        </w:rPr>
      </w:pPr>
      <w:r w:rsidRPr="00BC7D40">
        <w:rPr>
          <w:rFonts w:eastAsia="Times New Roman"/>
          <w:b/>
          <w:color w:val="000000" w:themeColor="text1"/>
          <w:kern w:val="0"/>
          <w:sz w:val="28"/>
          <w:lang w:eastAsia="ru-RU"/>
        </w:rPr>
        <w:t xml:space="preserve">У С Т А В </w:t>
      </w:r>
    </w:p>
    <w:p w:rsidR="008A128F" w:rsidRPr="00BC7D40" w:rsidRDefault="008A128F" w:rsidP="008A128F">
      <w:pPr>
        <w:tabs>
          <w:tab w:val="left" w:pos="142"/>
        </w:tabs>
        <w:jc w:val="center"/>
        <w:rPr>
          <w:rFonts w:eastAsia="Times New Roman"/>
          <w:b/>
          <w:color w:val="000000" w:themeColor="text1"/>
          <w:kern w:val="0"/>
          <w:sz w:val="28"/>
          <w:lang w:eastAsia="ru-RU"/>
        </w:rPr>
      </w:pPr>
    </w:p>
    <w:p w:rsidR="008A128F" w:rsidRPr="00BC7D40" w:rsidRDefault="00F96FB8" w:rsidP="008A128F">
      <w:pPr>
        <w:tabs>
          <w:tab w:val="left" w:pos="-1276"/>
        </w:tabs>
        <w:jc w:val="center"/>
        <w:rPr>
          <w:rFonts w:eastAsia="Lucida Sans Unicode"/>
          <w:b/>
          <w:color w:val="000000" w:themeColor="text1"/>
          <w:kern w:val="0"/>
          <w:sz w:val="28"/>
          <w:lang w:eastAsia="ru-RU"/>
        </w:rPr>
      </w:pPr>
      <w:proofErr w:type="spellStart"/>
      <w:r w:rsidRPr="00BC7D40">
        <w:rPr>
          <w:rFonts w:eastAsia="Lucida Sans Unicode"/>
          <w:b/>
          <w:color w:val="000000" w:themeColor="text1"/>
          <w:kern w:val="0"/>
          <w:sz w:val="28"/>
          <w:lang w:eastAsia="ru-RU"/>
        </w:rPr>
        <w:t>Малотенгинского</w:t>
      </w:r>
      <w:proofErr w:type="spellEnd"/>
      <w:r w:rsidR="008A128F" w:rsidRPr="00BC7D40">
        <w:rPr>
          <w:rFonts w:eastAsia="Lucida Sans Unicode"/>
          <w:b/>
          <w:color w:val="000000" w:themeColor="text1"/>
          <w:kern w:val="0"/>
          <w:sz w:val="28"/>
          <w:lang w:eastAsia="ru-RU"/>
        </w:rPr>
        <w:t xml:space="preserve"> сельского поселения </w:t>
      </w:r>
    </w:p>
    <w:p w:rsidR="008A128F" w:rsidRPr="00BC7D40" w:rsidRDefault="008A128F" w:rsidP="008A128F">
      <w:pPr>
        <w:tabs>
          <w:tab w:val="left" w:pos="-1276"/>
        </w:tabs>
        <w:jc w:val="center"/>
        <w:rPr>
          <w:rFonts w:eastAsia="Lucida Sans Unicode"/>
          <w:b/>
          <w:color w:val="000000" w:themeColor="text1"/>
          <w:kern w:val="0"/>
          <w:sz w:val="28"/>
          <w:lang w:eastAsia="ru-RU"/>
        </w:rPr>
      </w:pPr>
      <w:proofErr w:type="spellStart"/>
      <w:r w:rsidRPr="00BC7D40">
        <w:rPr>
          <w:rFonts w:eastAsia="Lucida Sans Unicode"/>
          <w:b/>
          <w:color w:val="000000" w:themeColor="text1"/>
          <w:kern w:val="0"/>
          <w:sz w:val="28"/>
          <w:lang w:eastAsia="ru-RU"/>
        </w:rPr>
        <w:t>Отрадненского</w:t>
      </w:r>
      <w:proofErr w:type="spellEnd"/>
      <w:r w:rsidRPr="00BC7D40">
        <w:rPr>
          <w:rFonts w:eastAsia="Lucida Sans Unicode"/>
          <w:b/>
          <w:color w:val="000000" w:themeColor="text1"/>
          <w:kern w:val="0"/>
          <w:sz w:val="28"/>
          <w:lang w:eastAsia="ru-RU"/>
        </w:rPr>
        <w:t xml:space="preserve"> района</w:t>
      </w:r>
    </w:p>
    <w:p w:rsidR="008A128F" w:rsidRPr="00BC7D40" w:rsidRDefault="008A128F" w:rsidP="008A128F">
      <w:pPr>
        <w:tabs>
          <w:tab w:val="left" w:pos="-1276"/>
        </w:tabs>
        <w:jc w:val="center"/>
        <w:rPr>
          <w:rFonts w:eastAsia="Lucida Sans Unicode"/>
          <w:i/>
          <w:color w:val="000000" w:themeColor="text1"/>
          <w:kern w:val="0"/>
          <w:lang w:eastAsia="ru-RU"/>
        </w:rPr>
      </w:pPr>
    </w:p>
    <w:p w:rsidR="008A128F" w:rsidRPr="00BC7D40" w:rsidRDefault="008A128F" w:rsidP="008A128F">
      <w:pPr>
        <w:tabs>
          <w:tab w:val="left" w:pos="-1276"/>
        </w:tabs>
        <w:jc w:val="center"/>
        <w:rPr>
          <w:rFonts w:eastAsia="Lucida Sans Unicode"/>
          <w:i/>
          <w:color w:val="000000" w:themeColor="text1"/>
          <w:kern w:val="0"/>
          <w:sz w:val="28"/>
          <w:szCs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276"/>
        </w:tabs>
        <w:ind w:firstLine="560"/>
        <w:jc w:val="center"/>
        <w:rPr>
          <w:rFonts w:eastAsia="Lucida Sans Unicode"/>
          <w:b/>
          <w:color w:val="000000" w:themeColor="text1"/>
          <w:kern w:val="0"/>
          <w:sz w:val="28"/>
          <w:lang w:eastAsia="ru-RU"/>
        </w:rPr>
      </w:pPr>
    </w:p>
    <w:p w:rsidR="008A128F" w:rsidRPr="00BC7D40" w:rsidRDefault="008A128F" w:rsidP="008A128F">
      <w:pPr>
        <w:tabs>
          <w:tab w:val="left" w:pos="-1276"/>
        </w:tabs>
        <w:ind w:firstLine="560"/>
        <w:jc w:val="center"/>
        <w:rPr>
          <w:rFonts w:eastAsia="Lucida Sans Unicode"/>
          <w:b/>
          <w:color w:val="000000" w:themeColor="text1"/>
          <w:kern w:val="0"/>
          <w:sz w:val="28"/>
          <w:lang w:eastAsia="ru-RU"/>
        </w:rPr>
      </w:pPr>
    </w:p>
    <w:p w:rsidR="008A128F" w:rsidRPr="00BC7D40" w:rsidRDefault="008A128F" w:rsidP="008A128F">
      <w:pPr>
        <w:tabs>
          <w:tab w:val="left" w:pos="-1276"/>
        </w:tabs>
        <w:ind w:firstLine="560"/>
        <w:jc w:val="center"/>
        <w:rPr>
          <w:rFonts w:eastAsia="Lucida Sans Unicode"/>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BC450E" w:rsidRPr="00BC7D40" w:rsidRDefault="00BC450E"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8A128F" w:rsidRPr="00BC7D40" w:rsidRDefault="008A128F" w:rsidP="008A128F">
      <w:pPr>
        <w:tabs>
          <w:tab w:val="left" w:pos="142"/>
        </w:tabs>
        <w:ind w:firstLine="560"/>
        <w:jc w:val="center"/>
        <w:rPr>
          <w:rFonts w:eastAsia="Times New Roman"/>
          <w:b/>
          <w:color w:val="000000" w:themeColor="text1"/>
          <w:kern w:val="0"/>
          <w:sz w:val="28"/>
          <w:lang w:eastAsia="ru-RU"/>
        </w:rPr>
      </w:pPr>
    </w:p>
    <w:p w:rsidR="00F96FB8" w:rsidRPr="00BC7D40" w:rsidRDefault="00F96FB8" w:rsidP="00F96FB8">
      <w:pPr>
        <w:tabs>
          <w:tab w:val="left" w:pos="142"/>
        </w:tabs>
        <w:jc w:val="center"/>
        <w:rPr>
          <w:rFonts w:eastAsia="Times New Roman"/>
          <w:b/>
          <w:color w:val="000000" w:themeColor="text1"/>
          <w:kern w:val="0"/>
          <w:sz w:val="28"/>
          <w:szCs w:val="28"/>
        </w:rPr>
      </w:pPr>
      <w:r w:rsidRPr="00BC7D40">
        <w:rPr>
          <w:rFonts w:eastAsia="Times New Roman"/>
          <w:b/>
          <w:color w:val="000000" w:themeColor="text1"/>
          <w:kern w:val="0"/>
          <w:sz w:val="28"/>
          <w:szCs w:val="28"/>
        </w:rPr>
        <w:t xml:space="preserve">ст. </w:t>
      </w:r>
      <w:proofErr w:type="spellStart"/>
      <w:r w:rsidRPr="00BC7D40">
        <w:rPr>
          <w:rFonts w:eastAsia="Times New Roman"/>
          <w:b/>
          <w:color w:val="000000" w:themeColor="text1"/>
          <w:kern w:val="0"/>
          <w:sz w:val="28"/>
          <w:szCs w:val="28"/>
        </w:rPr>
        <w:t>Малотенгинская</w:t>
      </w:r>
      <w:proofErr w:type="spellEnd"/>
    </w:p>
    <w:p w:rsidR="008A128F" w:rsidRPr="00BC7D40" w:rsidRDefault="008A128F" w:rsidP="008A128F">
      <w:pPr>
        <w:tabs>
          <w:tab w:val="left" w:pos="142"/>
        </w:tabs>
        <w:jc w:val="center"/>
        <w:rPr>
          <w:rFonts w:eastAsia="Times New Roman"/>
          <w:b/>
          <w:color w:val="000000" w:themeColor="text1"/>
          <w:kern w:val="0"/>
          <w:sz w:val="28"/>
          <w:lang w:eastAsia="ru-RU"/>
        </w:rPr>
      </w:pPr>
      <w:r w:rsidRPr="00BC7D40">
        <w:rPr>
          <w:rFonts w:eastAsia="Times New Roman"/>
          <w:b/>
          <w:color w:val="000000" w:themeColor="text1"/>
          <w:kern w:val="0"/>
          <w:sz w:val="28"/>
          <w:lang w:eastAsia="ru-RU"/>
        </w:rPr>
        <w:t>2016 год</w:t>
      </w:r>
    </w:p>
    <w:p w:rsidR="00B13749" w:rsidRPr="00BC7D40" w:rsidRDefault="00B13749" w:rsidP="0081350A">
      <w:pPr>
        <w:tabs>
          <w:tab w:val="left" w:pos="142"/>
        </w:tabs>
        <w:jc w:val="center"/>
        <w:rPr>
          <w:rFonts w:eastAsia="Times New Roman"/>
          <w:b/>
          <w:color w:val="000000" w:themeColor="text1"/>
          <w:sz w:val="28"/>
        </w:rPr>
      </w:pPr>
    </w:p>
    <w:p w:rsidR="009917B8" w:rsidRPr="00BC7D40" w:rsidRDefault="009917B8" w:rsidP="0081350A">
      <w:pPr>
        <w:tabs>
          <w:tab w:val="left" w:pos="142"/>
        </w:tabs>
        <w:jc w:val="center"/>
        <w:rPr>
          <w:rFonts w:eastAsia="Times New Roman"/>
          <w:b/>
          <w:color w:val="000000" w:themeColor="text1"/>
          <w:sz w:val="28"/>
        </w:rPr>
      </w:pPr>
      <w:r w:rsidRPr="00BC7D40">
        <w:rPr>
          <w:rFonts w:eastAsia="Times New Roman"/>
          <w:b/>
          <w:color w:val="000000" w:themeColor="text1"/>
          <w:sz w:val="28"/>
        </w:rPr>
        <w:t>СОДЕРЖАНИЕ</w:t>
      </w:r>
    </w:p>
    <w:p w:rsidR="009917B8" w:rsidRPr="00BC7D40" w:rsidRDefault="009917B8" w:rsidP="0081350A">
      <w:pPr>
        <w:tabs>
          <w:tab w:val="left" w:pos="142"/>
        </w:tabs>
        <w:jc w:val="center"/>
        <w:rPr>
          <w:rFonts w:eastAsia="Times New Roman"/>
          <w:b/>
          <w:color w:val="000000" w:themeColor="text1"/>
          <w:sz w:val="28"/>
        </w:rPr>
      </w:pPr>
    </w:p>
    <w:tbl>
      <w:tblPr>
        <w:tblW w:w="9664" w:type="dxa"/>
        <w:tblLayout w:type="fixed"/>
        <w:tblCellMar>
          <w:left w:w="0" w:type="dxa"/>
          <w:right w:w="0" w:type="dxa"/>
        </w:tblCellMar>
        <w:tblLook w:val="0000" w:firstRow="0" w:lastRow="0" w:firstColumn="0" w:lastColumn="0" w:noHBand="0" w:noVBand="0"/>
      </w:tblPr>
      <w:tblGrid>
        <w:gridCol w:w="8325"/>
        <w:gridCol w:w="1309"/>
        <w:gridCol w:w="30"/>
      </w:tblGrid>
      <w:tr w:rsidR="00D42EF7" w:rsidRPr="00BC7D40" w:rsidTr="00D42EF7">
        <w:tc>
          <w:tcPr>
            <w:tcW w:w="8325" w:type="dxa"/>
          </w:tcPr>
          <w:p w:rsidR="008A128F" w:rsidRPr="00BC7D40" w:rsidRDefault="008A128F" w:rsidP="008A128F">
            <w:pPr>
              <w:tabs>
                <w:tab w:val="left" w:pos="-1276"/>
              </w:tabs>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Устав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
          <w:p w:rsidR="008A128F" w:rsidRPr="00BC7D40" w:rsidRDefault="008A128F" w:rsidP="008A128F">
            <w:pPr>
              <w:tabs>
                <w:tab w:val="left" w:pos="-1276"/>
              </w:tabs>
              <w:jc w:val="both"/>
              <w:rPr>
                <w:rFonts w:eastAsia="Lucida Sans Unicode"/>
                <w:color w:val="000000" w:themeColor="text1"/>
                <w:kern w:val="0"/>
                <w:sz w:val="28"/>
                <w:lang w:eastAsia="ru-RU"/>
              </w:rPr>
            </w:pP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(преамбула)</w:t>
            </w:r>
          </w:p>
        </w:tc>
        <w:tc>
          <w:tcPr>
            <w:tcW w:w="1309" w:type="dxa"/>
          </w:tcPr>
          <w:p w:rsidR="008A128F" w:rsidRPr="00BC7D40" w:rsidRDefault="008A128F" w:rsidP="00D42EF7">
            <w:pPr>
              <w:tabs>
                <w:tab w:val="left" w:pos="-1276"/>
              </w:tabs>
              <w:ind w:left="464"/>
              <w:rPr>
                <w:rFonts w:eastAsia="Times New Roman"/>
                <w:color w:val="000000" w:themeColor="text1"/>
                <w:sz w:val="28"/>
              </w:rPr>
            </w:pPr>
          </w:p>
          <w:p w:rsidR="008A128F" w:rsidRPr="00BC7D40" w:rsidRDefault="008A128F" w:rsidP="00D42EF7">
            <w:pPr>
              <w:tabs>
                <w:tab w:val="left" w:pos="-1276"/>
              </w:tabs>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3</w:t>
            </w:r>
          </w:p>
          <w:p w:rsidR="008A128F" w:rsidRPr="00BC7D40" w:rsidRDefault="008A128F" w:rsidP="00D42EF7">
            <w:pPr>
              <w:tabs>
                <w:tab w:val="left" w:pos="-1276"/>
              </w:tabs>
              <w:ind w:left="464"/>
              <w:rPr>
                <w:rFonts w:eastAsia="Times New Roman"/>
                <w:color w:val="000000" w:themeColor="text1"/>
                <w:sz w:val="28"/>
              </w:rPr>
            </w:pPr>
          </w:p>
        </w:tc>
        <w:tc>
          <w:tcPr>
            <w:tcW w:w="30" w:type="dxa"/>
            <w:tcBorders>
              <w:left w:val="nil"/>
            </w:tcBorders>
          </w:tcPr>
          <w:p w:rsidR="008A128F" w:rsidRPr="00BC7D40" w:rsidRDefault="008A128F" w:rsidP="00D82D3B">
            <w:pPr>
              <w:pStyle w:val="21"/>
              <w:ind w:left="150"/>
              <w:jc w:val="center"/>
              <w:rPr>
                <w:rFonts w:eastAsia="Times New Roman"/>
                <w:color w:val="000000" w:themeColor="text1"/>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1.</w:t>
            </w:r>
            <w:r w:rsidR="00C73C95" w:rsidRPr="00BC7D40">
              <w:rPr>
                <w:rFonts w:eastAsia="Times New Roman"/>
                <w:color w:val="000000" w:themeColor="text1"/>
                <w:sz w:val="28"/>
              </w:rPr>
              <w:t xml:space="preserve"> </w:t>
            </w:r>
            <w:r w:rsidRPr="00BC7D40">
              <w:rPr>
                <w:rFonts w:eastAsia="Times New Roman"/>
                <w:color w:val="000000" w:themeColor="text1"/>
                <w:sz w:val="28"/>
              </w:rPr>
              <w:t>Общие положения</w:t>
            </w:r>
          </w:p>
          <w:p w:rsidR="008A128F" w:rsidRPr="00BC7D40" w:rsidRDefault="008A128F" w:rsidP="008A128F">
            <w:pPr>
              <w:tabs>
                <w:tab w:val="left" w:pos="142"/>
              </w:tabs>
              <w:rPr>
                <w:rFonts w:eastAsia="Times New Roman"/>
                <w:color w:val="000000" w:themeColor="text1"/>
                <w:sz w:val="28"/>
              </w:rPr>
            </w:pPr>
          </w:p>
        </w:tc>
        <w:tc>
          <w:tcPr>
            <w:tcW w:w="1309" w:type="dxa"/>
          </w:tcPr>
          <w:p w:rsidR="008A128F" w:rsidRPr="00BC7D40" w:rsidRDefault="008A128F" w:rsidP="00D42EF7">
            <w:pPr>
              <w:tabs>
                <w:tab w:val="left" w:pos="142"/>
              </w:tabs>
              <w:snapToGrid w:val="0"/>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3</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DF3B21" w:rsidRPr="00BC7D40" w:rsidRDefault="008A128F" w:rsidP="0081350A">
            <w:pPr>
              <w:tabs>
                <w:tab w:val="left" w:pos="142"/>
              </w:tabs>
              <w:snapToGrid w:val="0"/>
              <w:rPr>
                <w:rFonts w:eastAsia="Times New Roman"/>
                <w:color w:val="000000" w:themeColor="text1"/>
                <w:kern w:val="0"/>
                <w:lang w:eastAsia="ru-RU"/>
              </w:rPr>
            </w:pPr>
            <w:r w:rsidRPr="00BC7D40">
              <w:rPr>
                <w:rFonts w:eastAsia="Times New Roman"/>
                <w:color w:val="000000" w:themeColor="text1"/>
                <w:sz w:val="28"/>
              </w:rPr>
              <w:t>Глава 2.</w:t>
            </w:r>
            <w:r w:rsidR="00C73C95" w:rsidRPr="00BC7D40">
              <w:rPr>
                <w:rFonts w:eastAsia="Times New Roman"/>
                <w:color w:val="000000" w:themeColor="text1"/>
                <w:sz w:val="28"/>
              </w:rPr>
              <w:t xml:space="preserve"> </w:t>
            </w:r>
            <w:r w:rsidRPr="00BC7D40">
              <w:rPr>
                <w:rFonts w:eastAsia="Times New Roman"/>
                <w:color w:val="000000" w:themeColor="text1"/>
                <w:sz w:val="28"/>
              </w:rPr>
              <w:t>Вопросы местного значения сельского поселения</w:t>
            </w:r>
            <w:r w:rsidRPr="00BC7D40">
              <w:rPr>
                <w:color w:val="000000" w:themeColor="text1"/>
                <w:sz w:val="28"/>
                <w:szCs w:val="28"/>
              </w:rPr>
              <w:t>,</w:t>
            </w:r>
            <w:r w:rsidRPr="00BC7D40">
              <w:rPr>
                <w:rFonts w:eastAsia="Times New Roman"/>
                <w:color w:val="000000" w:themeColor="text1"/>
                <w:kern w:val="0"/>
                <w:lang w:eastAsia="ru-RU"/>
              </w:rPr>
              <w:t xml:space="preserve"> </w:t>
            </w:r>
          </w:p>
          <w:p w:rsidR="008A128F" w:rsidRPr="00BC7D40" w:rsidRDefault="008A128F" w:rsidP="0081350A">
            <w:pPr>
              <w:tabs>
                <w:tab w:val="left" w:pos="142"/>
              </w:tabs>
              <w:snapToGrid w:val="0"/>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наделение органов местного самоуправления отдельными государственными полномочиями</w:t>
            </w:r>
          </w:p>
          <w:p w:rsidR="008A128F" w:rsidRPr="00BC7D40" w:rsidRDefault="008A128F" w:rsidP="008A128F">
            <w:pPr>
              <w:tabs>
                <w:tab w:val="left" w:pos="142"/>
              </w:tabs>
              <w:rPr>
                <w:rFonts w:eastAsia="Times New Roman"/>
                <w:color w:val="000000" w:themeColor="text1"/>
                <w:sz w:val="28"/>
              </w:rPr>
            </w:pPr>
          </w:p>
        </w:tc>
        <w:tc>
          <w:tcPr>
            <w:tcW w:w="1309" w:type="dxa"/>
          </w:tcPr>
          <w:p w:rsidR="008A128F" w:rsidRPr="00BC7D40" w:rsidRDefault="008A128F" w:rsidP="00D42EF7">
            <w:pPr>
              <w:widowControl/>
              <w:suppressAutoHyphens w:val="0"/>
              <w:spacing w:after="200" w:line="276" w:lineRule="auto"/>
              <w:ind w:left="464"/>
              <w:rPr>
                <w:rFonts w:eastAsia="Times New Roman"/>
                <w:color w:val="000000" w:themeColor="text1"/>
                <w:sz w:val="28"/>
              </w:rPr>
            </w:pPr>
          </w:p>
          <w:p w:rsidR="008A128F" w:rsidRPr="00BC7D40" w:rsidRDefault="008A128F" w:rsidP="00D42EF7">
            <w:pPr>
              <w:tabs>
                <w:tab w:val="left" w:pos="142"/>
              </w:tabs>
              <w:snapToGrid w:val="0"/>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5</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ind w:right="-108" w:firstLine="32"/>
              <w:rPr>
                <w:rFonts w:eastAsia="Times New Roman"/>
                <w:color w:val="000000" w:themeColor="text1"/>
                <w:sz w:val="28"/>
              </w:rPr>
            </w:pPr>
            <w:r w:rsidRPr="00BC7D40">
              <w:rPr>
                <w:rFonts w:eastAsia="Times New Roman"/>
                <w:color w:val="000000" w:themeColor="text1"/>
                <w:sz w:val="28"/>
              </w:rPr>
              <w:t>Глава 3.</w:t>
            </w:r>
            <w:r w:rsidR="00C73C95" w:rsidRPr="00BC7D40">
              <w:rPr>
                <w:rFonts w:eastAsia="Times New Roman"/>
                <w:color w:val="000000" w:themeColor="text1"/>
                <w:sz w:val="28"/>
              </w:rPr>
              <w:t xml:space="preserve"> </w:t>
            </w:r>
            <w:r w:rsidRPr="00BC7D40">
              <w:rPr>
                <w:rFonts w:eastAsia="Times New Roman"/>
                <w:color w:val="000000" w:themeColor="text1"/>
                <w:sz w:val="28"/>
              </w:rPr>
              <w:t xml:space="preserve">Формы непосредственного осуществления населением </w:t>
            </w:r>
          </w:p>
          <w:p w:rsidR="00DF3B21" w:rsidRPr="00BC7D40" w:rsidRDefault="008A128F" w:rsidP="0081350A">
            <w:pPr>
              <w:tabs>
                <w:tab w:val="left" w:pos="142"/>
              </w:tabs>
              <w:ind w:right="-108" w:firstLine="32"/>
              <w:rPr>
                <w:rFonts w:eastAsia="Times New Roman"/>
                <w:color w:val="000000" w:themeColor="text1"/>
                <w:sz w:val="28"/>
              </w:rPr>
            </w:pPr>
            <w:r w:rsidRPr="00BC7D40">
              <w:rPr>
                <w:rFonts w:eastAsia="Times New Roman"/>
                <w:color w:val="000000" w:themeColor="text1"/>
                <w:sz w:val="28"/>
              </w:rPr>
              <w:t xml:space="preserve">местного самоуправления и участия населения сельского </w:t>
            </w:r>
          </w:p>
          <w:p w:rsidR="008A128F" w:rsidRPr="00BC7D40" w:rsidRDefault="008A128F" w:rsidP="008A128F">
            <w:pPr>
              <w:tabs>
                <w:tab w:val="left" w:pos="142"/>
              </w:tabs>
              <w:ind w:right="-108" w:firstLine="32"/>
              <w:rPr>
                <w:rFonts w:eastAsia="Times New Roman"/>
                <w:color w:val="000000" w:themeColor="text1"/>
                <w:sz w:val="28"/>
              </w:rPr>
            </w:pPr>
            <w:r w:rsidRPr="00BC7D40">
              <w:rPr>
                <w:rFonts w:eastAsia="Times New Roman"/>
                <w:color w:val="000000" w:themeColor="text1"/>
                <w:sz w:val="28"/>
              </w:rPr>
              <w:t>поселения</w:t>
            </w:r>
            <w:r w:rsidR="00DF3B21" w:rsidRPr="00BC7D40">
              <w:rPr>
                <w:rFonts w:eastAsia="Times New Roman"/>
                <w:color w:val="000000" w:themeColor="text1"/>
                <w:sz w:val="28"/>
              </w:rPr>
              <w:t xml:space="preserve"> </w:t>
            </w:r>
            <w:r w:rsidRPr="00BC7D40">
              <w:rPr>
                <w:rFonts w:eastAsia="Times New Roman"/>
                <w:color w:val="000000" w:themeColor="text1"/>
                <w:sz w:val="28"/>
              </w:rPr>
              <w:t>в осуществлении местного самоуправления</w:t>
            </w:r>
          </w:p>
          <w:p w:rsidR="008A128F" w:rsidRPr="00BC7D40" w:rsidRDefault="008A128F" w:rsidP="008A128F">
            <w:pPr>
              <w:tabs>
                <w:tab w:val="left" w:pos="142"/>
              </w:tabs>
              <w:rPr>
                <w:rFonts w:eastAsia="Times New Roman"/>
                <w:color w:val="000000" w:themeColor="text1"/>
                <w:sz w:val="28"/>
              </w:rPr>
            </w:pPr>
          </w:p>
        </w:tc>
        <w:tc>
          <w:tcPr>
            <w:tcW w:w="1309" w:type="dxa"/>
          </w:tcPr>
          <w:p w:rsidR="00DF3B21" w:rsidRPr="00BC7D40" w:rsidRDefault="00DF3B21" w:rsidP="00D42EF7">
            <w:pPr>
              <w:tabs>
                <w:tab w:val="left" w:pos="142"/>
              </w:tabs>
              <w:ind w:left="464"/>
              <w:rPr>
                <w:rFonts w:eastAsia="Times New Roman"/>
                <w:color w:val="000000" w:themeColor="text1"/>
                <w:sz w:val="28"/>
              </w:rPr>
            </w:pPr>
          </w:p>
          <w:p w:rsidR="00DF3B21" w:rsidRPr="00BC7D40" w:rsidRDefault="00DF3B21" w:rsidP="00D42EF7">
            <w:pPr>
              <w:tabs>
                <w:tab w:val="left" w:pos="142"/>
              </w:tabs>
              <w:ind w:left="464"/>
              <w:rPr>
                <w:rFonts w:eastAsia="Times New Roman"/>
                <w:color w:val="000000" w:themeColor="text1"/>
                <w:sz w:val="28"/>
              </w:rPr>
            </w:pPr>
          </w:p>
          <w:p w:rsidR="008A128F" w:rsidRPr="00BC7D40" w:rsidRDefault="008A128F" w:rsidP="00D42EF7">
            <w:pPr>
              <w:tabs>
                <w:tab w:val="left" w:pos="142"/>
              </w:tabs>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11</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DF3B21"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4.</w:t>
            </w:r>
            <w:r w:rsidR="00C73C95" w:rsidRPr="00BC7D40">
              <w:rPr>
                <w:rFonts w:eastAsia="Times New Roman"/>
                <w:color w:val="000000" w:themeColor="text1"/>
                <w:sz w:val="28"/>
              </w:rPr>
              <w:t xml:space="preserve"> </w:t>
            </w:r>
            <w:r w:rsidRPr="00BC7D40">
              <w:rPr>
                <w:rFonts w:eastAsia="Times New Roman"/>
                <w:color w:val="000000" w:themeColor="text1"/>
                <w:sz w:val="28"/>
              </w:rPr>
              <w:t xml:space="preserve">Органы местного самоуправления и должностные </w:t>
            </w:r>
          </w:p>
          <w:p w:rsidR="008A128F" w:rsidRPr="00BC7D40" w:rsidRDefault="008A128F" w:rsidP="00DF3B21">
            <w:pPr>
              <w:tabs>
                <w:tab w:val="left" w:pos="142"/>
              </w:tabs>
              <w:snapToGrid w:val="0"/>
              <w:rPr>
                <w:rFonts w:eastAsia="Times New Roman"/>
                <w:color w:val="000000" w:themeColor="text1"/>
                <w:sz w:val="28"/>
              </w:rPr>
            </w:pPr>
            <w:r w:rsidRPr="00BC7D40">
              <w:rPr>
                <w:rFonts w:eastAsia="Times New Roman"/>
                <w:color w:val="000000" w:themeColor="text1"/>
                <w:sz w:val="28"/>
              </w:rPr>
              <w:t>лица местного самоуправления</w:t>
            </w:r>
          </w:p>
          <w:p w:rsidR="008A128F" w:rsidRPr="00BC7D40" w:rsidRDefault="008A128F" w:rsidP="008A128F">
            <w:pPr>
              <w:tabs>
                <w:tab w:val="left" w:pos="142"/>
              </w:tabs>
              <w:rPr>
                <w:rFonts w:eastAsia="Times New Roman"/>
                <w:color w:val="000000" w:themeColor="text1"/>
                <w:sz w:val="28"/>
              </w:rPr>
            </w:pPr>
          </w:p>
        </w:tc>
        <w:tc>
          <w:tcPr>
            <w:tcW w:w="1309" w:type="dxa"/>
          </w:tcPr>
          <w:p w:rsidR="00DF3B21" w:rsidRPr="00BC7D40" w:rsidRDefault="00DF3B21" w:rsidP="00D42EF7">
            <w:pPr>
              <w:tabs>
                <w:tab w:val="left" w:pos="142"/>
              </w:tabs>
              <w:ind w:left="464"/>
              <w:rPr>
                <w:rFonts w:eastAsia="Times New Roman"/>
                <w:color w:val="000000" w:themeColor="text1"/>
                <w:sz w:val="28"/>
              </w:rPr>
            </w:pPr>
          </w:p>
          <w:p w:rsidR="008A128F" w:rsidRPr="00BC7D40" w:rsidRDefault="008A128F" w:rsidP="00D42EF7">
            <w:pPr>
              <w:tabs>
                <w:tab w:val="left" w:pos="142"/>
              </w:tabs>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26</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5.</w:t>
            </w:r>
            <w:r w:rsidR="00C73C95" w:rsidRPr="00BC7D40">
              <w:rPr>
                <w:rFonts w:eastAsia="Times New Roman"/>
                <w:color w:val="000000" w:themeColor="text1"/>
                <w:sz w:val="28"/>
              </w:rPr>
              <w:t xml:space="preserve"> </w:t>
            </w:r>
            <w:r w:rsidRPr="00BC7D40">
              <w:rPr>
                <w:rFonts w:eastAsia="Times New Roman"/>
                <w:color w:val="000000" w:themeColor="text1"/>
                <w:sz w:val="28"/>
              </w:rPr>
              <w:t>Муниципальная служба</w:t>
            </w:r>
          </w:p>
          <w:p w:rsidR="008A128F" w:rsidRPr="00BC7D40" w:rsidRDefault="008A128F" w:rsidP="008A128F">
            <w:pPr>
              <w:tabs>
                <w:tab w:val="left" w:pos="142"/>
              </w:tabs>
              <w:rPr>
                <w:rFonts w:eastAsia="Times New Roman"/>
                <w:color w:val="000000" w:themeColor="text1"/>
                <w:sz w:val="28"/>
              </w:rPr>
            </w:pPr>
          </w:p>
        </w:tc>
        <w:tc>
          <w:tcPr>
            <w:tcW w:w="1309" w:type="dxa"/>
          </w:tcPr>
          <w:p w:rsidR="008A128F" w:rsidRPr="00BC7D40" w:rsidRDefault="008A128F" w:rsidP="00D42EF7">
            <w:pPr>
              <w:tabs>
                <w:tab w:val="left" w:pos="142"/>
              </w:tabs>
              <w:snapToGrid w:val="0"/>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4</w:t>
            </w:r>
            <w:r w:rsidR="00D82D3B" w:rsidRPr="00BC7D40">
              <w:rPr>
                <w:rFonts w:eastAsia="Times New Roman"/>
                <w:color w:val="000000" w:themeColor="text1"/>
                <w:sz w:val="28"/>
              </w:rPr>
              <w:t>7</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6.</w:t>
            </w:r>
            <w:r w:rsidR="00C73C95" w:rsidRPr="00BC7D40">
              <w:rPr>
                <w:rFonts w:eastAsia="Times New Roman"/>
                <w:color w:val="000000" w:themeColor="text1"/>
                <w:sz w:val="28"/>
              </w:rPr>
              <w:t xml:space="preserve"> </w:t>
            </w:r>
            <w:r w:rsidRPr="00BC7D40">
              <w:rPr>
                <w:rFonts w:eastAsia="Times New Roman"/>
                <w:color w:val="000000" w:themeColor="text1"/>
                <w:sz w:val="28"/>
              </w:rPr>
              <w:t>Муниципальные правовые акты</w:t>
            </w:r>
          </w:p>
          <w:p w:rsidR="008A128F" w:rsidRPr="00BC7D40" w:rsidRDefault="008A128F" w:rsidP="008A128F">
            <w:pPr>
              <w:tabs>
                <w:tab w:val="left" w:pos="142"/>
              </w:tabs>
              <w:rPr>
                <w:rFonts w:eastAsia="Times New Roman"/>
                <w:color w:val="000000" w:themeColor="text1"/>
                <w:sz w:val="28"/>
              </w:rPr>
            </w:pPr>
          </w:p>
        </w:tc>
        <w:tc>
          <w:tcPr>
            <w:tcW w:w="1309" w:type="dxa"/>
          </w:tcPr>
          <w:p w:rsidR="008A128F" w:rsidRPr="00BC7D40" w:rsidRDefault="008A128F" w:rsidP="00D42EF7">
            <w:pPr>
              <w:tabs>
                <w:tab w:val="left" w:pos="142"/>
              </w:tabs>
              <w:snapToGrid w:val="0"/>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w:t>
            </w:r>
            <w:r w:rsidR="00D82D3B" w:rsidRPr="00BC7D40">
              <w:rPr>
                <w:rFonts w:eastAsia="Times New Roman"/>
                <w:color w:val="000000" w:themeColor="text1"/>
                <w:sz w:val="28"/>
              </w:rPr>
              <w:t>50</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7.</w:t>
            </w:r>
            <w:r w:rsidR="00C73C95" w:rsidRPr="00BC7D40">
              <w:rPr>
                <w:rFonts w:eastAsia="Times New Roman"/>
                <w:color w:val="000000" w:themeColor="text1"/>
                <w:sz w:val="28"/>
              </w:rPr>
              <w:t xml:space="preserve"> </w:t>
            </w:r>
            <w:r w:rsidRPr="00BC7D40">
              <w:rPr>
                <w:rFonts w:eastAsia="Times New Roman"/>
                <w:color w:val="000000" w:themeColor="text1"/>
                <w:sz w:val="28"/>
              </w:rPr>
              <w:t>Экономическая основа местного самоуправления</w:t>
            </w:r>
          </w:p>
          <w:p w:rsidR="008A128F" w:rsidRPr="00BC7D40" w:rsidRDefault="008A128F" w:rsidP="008A128F">
            <w:pPr>
              <w:tabs>
                <w:tab w:val="left" w:pos="142"/>
              </w:tabs>
              <w:rPr>
                <w:rFonts w:eastAsia="Times New Roman"/>
                <w:color w:val="000000" w:themeColor="text1"/>
                <w:sz w:val="28"/>
              </w:rPr>
            </w:pPr>
          </w:p>
        </w:tc>
        <w:tc>
          <w:tcPr>
            <w:tcW w:w="1309" w:type="dxa"/>
          </w:tcPr>
          <w:p w:rsidR="008A128F" w:rsidRPr="00BC7D40" w:rsidRDefault="008A128F" w:rsidP="00D42EF7">
            <w:pPr>
              <w:tabs>
                <w:tab w:val="left" w:pos="142"/>
              </w:tabs>
              <w:snapToGrid w:val="0"/>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57</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8.</w:t>
            </w:r>
            <w:r w:rsidR="00C73C95" w:rsidRPr="00BC7D40">
              <w:rPr>
                <w:rFonts w:eastAsia="Times New Roman"/>
                <w:color w:val="000000" w:themeColor="text1"/>
                <w:sz w:val="28"/>
              </w:rPr>
              <w:t xml:space="preserve"> </w:t>
            </w:r>
            <w:r w:rsidRPr="00BC7D40">
              <w:rPr>
                <w:rFonts w:eastAsia="Times New Roman"/>
                <w:color w:val="000000" w:themeColor="text1"/>
                <w:sz w:val="28"/>
              </w:rPr>
              <w:t xml:space="preserve">Ответственность органов местного самоуправления и </w:t>
            </w:r>
          </w:p>
          <w:p w:rsidR="008A128F" w:rsidRPr="00BC7D40" w:rsidRDefault="008A128F" w:rsidP="0081350A">
            <w:pPr>
              <w:tabs>
                <w:tab w:val="left" w:pos="142"/>
              </w:tabs>
              <w:rPr>
                <w:rFonts w:eastAsia="Times New Roman"/>
                <w:color w:val="000000" w:themeColor="text1"/>
                <w:sz w:val="28"/>
              </w:rPr>
            </w:pPr>
            <w:r w:rsidRPr="00BC7D40">
              <w:rPr>
                <w:rFonts w:eastAsia="Times New Roman"/>
                <w:color w:val="000000" w:themeColor="text1"/>
                <w:sz w:val="28"/>
              </w:rPr>
              <w:t>должностных лиц местного самоуправления поселения</w:t>
            </w:r>
          </w:p>
          <w:p w:rsidR="008A128F" w:rsidRPr="00BC7D40" w:rsidRDefault="008A128F" w:rsidP="008A128F">
            <w:pPr>
              <w:tabs>
                <w:tab w:val="left" w:pos="142"/>
              </w:tabs>
              <w:rPr>
                <w:rFonts w:eastAsia="Times New Roman"/>
                <w:color w:val="000000" w:themeColor="text1"/>
                <w:sz w:val="28"/>
              </w:rPr>
            </w:pPr>
          </w:p>
        </w:tc>
        <w:tc>
          <w:tcPr>
            <w:tcW w:w="1309" w:type="dxa"/>
          </w:tcPr>
          <w:p w:rsidR="00DF3B21" w:rsidRPr="00BC7D40" w:rsidRDefault="00DF3B21" w:rsidP="00D42EF7">
            <w:pPr>
              <w:tabs>
                <w:tab w:val="left" w:pos="142"/>
              </w:tabs>
              <w:ind w:left="464"/>
              <w:rPr>
                <w:rFonts w:eastAsia="Times New Roman"/>
                <w:color w:val="000000" w:themeColor="text1"/>
                <w:sz w:val="28"/>
              </w:rPr>
            </w:pPr>
          </w:p>
          <w:p w:rsidR="008A128F" w:rsidRPr="00BC7D40" w:rsidRDefault="008A128F" w:rsidP="00D42EF7">
            <w:pPr>
              <w:tabs>
                <w:tab w:val="left" w:pos="142"/>
              </w:tabs>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66</w:t>
            </w:r>
          </w:p>
          <w:p w:rsidR="008A128F" w:rsidRPr="00BC7D40" w:rsidRDefault="008A128F" w:rsidP="00D42EF7">
            <w:pPr>
              <w:tabs>
                <w:tab w:val="left" w:pos="142"/>
              </w:tabs>
              <w:ind w:left="464"/>
              <w:rPr>
                <w:rFonts w:eastAsia="Times New Roman"/>
                <w:color w:val="000000" w:themeColor="text1"/>
                <w:sz w:val="28"/>
              </w:rPr>
            </w:pPr>
          </w:p>
        </w:tc>
      </w:tr>
      <w:tr w:rsidR="00D42EF7" w:rsidRPr="00BC7D40" w:rsidTr="00D42EF7">
        <w:trPr>
          <w:gridAfter w:val="1"/>
          <w:wAfter w:w="30" w:type="dxa"/>
        </w:trPr>
        <w:tc>
          <w:tcPr>
            <w:tcW w:w="8325" w:type="dxa"/>
          </w:tcPr>
          <w:p w:rsidR="008A128F" w:rsidRPr="00BC7D40" w:rsidRDefault="008A128F" w:rsidP="0081350A">
            <w:pPr>
              <w:tabs>
                <w:tab w:val="left" w:pos="142"/>
              </w:tabs>
              <w:snapToGrid w:val="0"/>
              <w:rPr>
                <w:rFonts w:eastAsia="Times New Roman"/>
                <w:color w:val="000000" w:themeColor="text1"/>
                <w:sz w:val="28"/>
              </w:rPr>
            </w:pPr>
            <w:r w:rsidRPr="00BC7D40">
              <w:rPr>
                <w:rFonts w:eastAsia="Times New Roman"/>
                <w:color w:val="000000" w:themeColor="text1"/>
                <w:sz w:val="28"/>
              </w:rPr>
              <w:t>Глава 9.</w:t>
            </w:r>
            <w:r w:rsidR="00C73C95" w:rsidRPr="00BC7D40">
              <w:rPr>
                <w:rFonts w:eastAsia="Times New Roman"/>
                <w:color w:val="000000" w:themeColor="text1"/>
                <w:sz w:val="28"/>
              </w:rPr>
              <w:t xml:space="preserve"> </w:t>
            </w:r>
            <w:r w:rsidRPr="00BC7D40">
              <w:rPr>
                <w:rFonts w:eastAsia="Times New Roman"/>
                <w:color w:val="000000" w:themeColor="text1"/>
                <w:sz w:val="28"/>
              </w:rPr>
              <w:t>Заключительные положения</w:t>
            </w:r>
          </w:p>
          <w:p w:rsidR="008A128F" w:rsidRPr="00BC7D40" w:rsidRDefault="008A128F" w:rsidP="008A128F">
            <w:pPr>
              <w:tabs>
                <w:tab w:val="left" w:pos="142"/>
              </w:tabs>
              <w:rPr>
                <w:rFonts w:eastAsia="Times New Roman"/>
                <w:color w:val="000000" w:themeColor="text1"/>
                <w:sz w:val="28"/>
              </w:rPr>
            </w:pPr>
          </w:p>
        </w:tc>
        <w:tc>
          <w:tcPr>
            <w:tcW w:w="1309" w:type="dxa"/>
          </w:tcPr>
          <w:p w:rsidR="008A128F" w:rsidRPr="00BC7D40" w:rsidRDefault="008A128F" w:rsidP="00D42EF7">
            <w:pPr>
              <w:tabs>
                <w:tab w:val="left" w:pos="142"/>
              </w:tabs>
              <w:snapToGrid w:val="0"/>
              <w:ind w:left="464"/>
              <w:rPr>
                <w:rFonts w:eastAsia="Times New Roman"/>
                <w:color w:val="000000" w:themeColor="text1"/>
                <w:sz w:val="28"/>
              </w:rPr>
            </w:pPr>
            <w:r w:rsidRPr="00BC7D40">
              <w:rPr>
                <w:rFonts w:eastAsia="Times New Roman"/>
                <w:color w:val="000000" w:themeColor="text1"/>
                <w:sz w:val="28"/>
              </w:rPr>
              <w:t>стр.</w:t>
            </w:r>
            <w:r w:rsidR="00C73C95" w:rsidRPr="00BC7D40">
              <w:rPr>
                <w:rFonts w:eastAsia="Times New Roman"/>
                <w:color w:val="000000" w:themeColor="text1"/>
                <w:sz w:val="28"/>
              </w:rPr>
              <w:t xml:space="preserve"> 69</w:t>
            </w:r>
          </w:p>
          <w:p w:rsidR="008A128F" w:rsidRPr="00BC7D40" w:rsidRDefault="008A128F" w:rsidP="00D42EF7">
            <w:pPr>
              <w:tabs>
                <w:tab w:val="left" w:pos="142"/>
              </w:tabs>
              <w:ind w:left="464"/>
              <w:rPr>
                <w:rFonts w:eastAsia="Times New Roman"/>
                <w:color w:val="000000" w:themeColor="text1"/>
                <w:sz w:val="28"/>
              </w:rPr>
            </w:pPr>
          </w:p>
        </w:tc>
      </w:tr>
    </w:tbl>
    <w:p w:rsidR="009917B8" w:rsidRPr="00BC7D40" w:rsidRDefault="009917B8" w:rsidP="0081350A">
      <w:pPr>
        <w:rPr>
          <w:color w:val="000000" w:themeColor="text1"/>
        </w:rPr>
      </w:pPr>
    </w:p>
    <w:p w:rsidR="009917B8" w:rsidRPr="00BC7D40" w:rsidRDefault="009917B8" w:rsidP="0081350A">
      <w:pPr>
        <w:rPr>
          <w:color w:val="000000" w:themeColor="text1"/>
        </w:rPr>
      </w:pPr>
    </w:p>
    <w:p w:rsidR="00DF3B21" w:rsidRPr="00BC7D40" w:rsidRDefault="00DF3B21"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81350A">
      <w:pPr>
        <w:pStyle w:val="5"/>
        <w:keepNext w:val="0"/>
        <w:rPr>
          <w:color w:val="000000" w:themeColor="text1"/>
        </w:rPr>
      </w:pPr>
    </w:p>
    <w:p w:rsidR="009917B8" w:rsidRPr="00BC7D40" w:rsidRDefault="009917B8" w:rsidP="0081350A">
      <w:pPr>
        <w:rPr>
          <w:color w:val="000000" w:themeColor="text1"/>
        </w:rPr>
      </w:pPr>
    </w:p>
    <w:p w:rsidR="009917B8" w:rsidRPr="00BC7D40" w:rsidRDefault="009917B8" w:rsidP="0081350A">
      <w:pPr>
        <w:pStyle w:val="5"/>
        <w:keepNext w:val="0"/>
        <w:rPr>
          <w:color w:val="000000" w:themeColor="text1"/>
        </w:rPr>
      </w:pPr>
    </w:p>
    <w:p w:rsidR="009917B8" w:rsidRPr="00BC7D40" w:rsidRDefault="009917B8" w:rsidP="0081350A">
      <w:pPr>
        <w:rPr>
          <w:color w:val="000000" w:themeColor="text1"/>
        </w:rPr>
      </w:pPr>
    </w:p>
    <w:p w:rsidR="009917B8" w:rsidRPr="00BC7D40" w:rsidRDefault="009917B8" w:rsidP="0081350A">
      <w:pPr>
        <w:rPr>
          <w:color w:val="000000" w:themeColor="text1"/>
        </w:rPr>
      </w:pPr>
    </w:p>
    <w:p w:rsidR="009917B8" w:rsidRPr="00BC7D40" w:rsidRDefault="009917B8" w:rsidP="00DF3B21">
      <w:pPr>
        <w:pStyle w:val="5"/>
        <w:keepNext w:val="0"/>
        <w:ind w:firstLine="0"/>
        <w:rPr>
          <w:color w:val="000000" w:themeColor="text1"/>
        </w:rPr>
      </w:pPr>
      <w:r w:rsidRPr="00BC7D40">
        <w:rPr>
          <w:color w:val="000000" w:themeColor="text1"/>
        </w:rPr>
        <w:lastRenderedPageBreak/>
        <w:t>УСТАВ ПОСЕЛЕНИЯ</w:t>
      </w:r>
    </w:p>
    <w:p w:rsidR="009917B8" w:rsidRPr="00BC7D40" w:rsidRDefault="009917B8" w:rsidP="0081350A">
      <w:pPr>
        <w:tabs>
          <w:tab w:val="left" w:pos="142"/>
        </w:tabs>
        <w:ind w:firstLine="851"/>
        <w:jc w:val="center"/>
        <w:rPr>
          <w:rFonts w:eastAsia="Times New Roman"/>
          <w:color w:val="000000" w:themeColor="text1"/>
          <w:sz w:val="28"/>
        </w:rPr>
      </w:pPr>
    </w:p>
    <w:p w:rsidR="00242520" w:rsidRPr="00BC7D40" w:rsidRDefault="00242520" w:rsidP="00242520">
      <w:pPr>
        <w:tabs>
          <w:tab w:val="left" w:pos="-1276"/>
        </w:tabs>
        <w:ind w:firstLine="851"/>
        <w:jc w:val="both"/>
        <w:rPr>
          <w:rFonts w:eastAsia="Lucida Sans Unicode"/>
          <w:color w:val="000000" w:themeColor="text1"/>
          <w:kern w:val="0"/>
          <w:sz w:val="28"/>
          <w:lang w:eastAsia="ru-RU"/>
        </w:rPr>
      </w:pPr>
      <w:proofErr w:type="gramStart"/>
      <w:r w:rsidRPr="00BC7D40">
        <w:rPr>
          <w:rFonts w:eastAsia="Lucida Sans Unicode"/>
          <w:color w:val="000000" w:themeColor="text1"/>
          <w:kern w:val="0"/>
          <w:sz w:val="28"/>
          <w:lang w:eastAsia="ru-RU"/>
        </w:rPr>
        <w:t xml:space="preserve">Настоящий устав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формы реализации жителями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Pr="00BC7D40">
        <w:rPr>
          <w:rFonts w:eastAsia="Lucida Sans Unicode"/>
          <w:color w:val="000000" w:themeColor="text1"/>
          <w:kern w:val="0"/>
          <w:sz w:val="28"/>
          <w:lang w:eastAsia="ru-RU"/>
        </w:rPr>
        <w:t xml:space="preserve"> самоуправления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w:t>
      </w:r>
    </w:p>
    <w:p w:rsidR="00242520" w:rsidRPr="00BC7D40" w:rsidRDefault="00242520" w:rsidP="00242520">
      <w:pPr>
        <w:tabs>
          <w:tab w:val="left" w:pos="-1276"/>
        </w:tabs>
        <w:ind w:firstLine="851"/>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Устав является основным нормативным правовым актом</w:t>
      </w:r>
      <w:r w:rsidRPr="00BC7D40">
        <w:rPr>
          <w:rFonts w:eastAsia="Lucida Sans Unicode"/>
          <w:b/>
          <w:color w:val="000000" w:themeColor="text1"/>
          <w:kern w:val="0"/>
          <w:sz w:val="28"/>
          <w:lang w:eastAsia="ru-RU"/>
        </w:rPr>
        <w:t xml:space="preserve">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которому должны соответствовать все иные нормативные правовые акты органов и должностных лиц местного самоуправления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w:t>
      </w:r>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B406E2">
      <w:pPr>
        <w:pStyle w:val="4"/>
        <w:keepNext w:val="0"/>
        <w:tabs>
          <w:tab w:val="clear" w:pos="864"/>
          <w:tab w:val="left" w:pos="0"/>
        </w:tabs>
        <w:ind w:left="0"/>
        <w:rPr>
          <w:rFonts w:eastAsia="Times New Roman"/>
          <w:color w:val="000000" w:themeColor="text1"/>
        </w:rPr>
      </w:pPr>
      <w:r w:rsidRPr="00BC7D40">
        <w:rPr>
          <w:rFonts w:eastAsia="Times New Roman"/>
          <w:color w:val="000000" w:themeColor="text1"/>
        </w:rPr>
        <w:t xml:space="preserve">ГЛАВА </w:t>
      </w:r>
      <w:r w:rsidR="00B01C7E" w:rsidRPr="00BC7D40">
        <w:rPr>
          <w:rFonts w:eastAsia="Times New Roman"/>
          <w:color w:val="000000" w:themeColor="text1"/>
        </w:rPr>
        <w:t>1</w:t>
      </w:r>
      <w:r w:rsidRPr="00BC7D40">
        <w:rPr>
          <w:rFonts w:eastAsia="Times New Roman"/>
          <w:color w:val="000000" w:themeColor="text1"/>
        </w:rPr>
        <w:t>. ОБЩИЕ ПОЛОЖЕНИЯ</w:t>
      </w:r>
    </w:p>
    <w:p w:rsidR="009917B8" w:rsidRPr="00BC7D40" w:rsidRDefault="009917B8" w:rsidP="0081350A">
      <w:pPr>
        <w:tabs>
          <w:tab w:val="left" w:pos="142"/>
        </w:tabs>
        <w:ind w:firstLine="851"/>
        <w:rPr>
          <w:rFonts w:eastAsia="Times New Roman"/>
          <w:color w:val="000000" w:themeColor="text1"/>
          <w:sz w:val="28"/>
        </w:rPr>
      </w:pPr>
    </w:p>
    <w:p w:rsidR="009917B8" w:rsidRPr="00BC7D40" w:rsidRDefault="009917B8" w:rsidP="0081350A">
      <w:pPr>
        <w:tabs>
          <w:tab w:val="left" w:pos="142"/>
        </w:tabs>
        <w:ind w:firstLine="851"/>
        <w:rPr>
          <w:rFonts w:eastAsia="Times New Roman"/>
          <w:b/>
          <w:color w:val="000000" w:themeColor="text1"/>
          <w:sz w:val="28"/>
        </w:rPr>
      </w:pPr>
      <w:r w:rsidRPr="00BC7D40">
        <w:rPr>
          <w:rFonts w:eastAsia="Times New Roman"/>
          <w:b/>
          <w:color w:val="000000" w:themeColor="text1"/>
          <w:sz w:val="28"/>
        </w:rPr>
        <w:t>Статья 1. Основные термины и понятия</w:t>
      </w:r>
    </w:p>
    <w:p w:rsidR="000B71C7" w:rsidRPr="00BC7D40" w:rsidRDefault="000B71C7" w:rsidP="000B71C7">
      <w:pPr>
        <w:tabs>
          <w:tab w:val="left" w:pos="-1276"/>
        </w:tabs>
        <w:ind w:firstLine="851"/>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Наименования «муниципальное образование </w:t>
      </w:r>
      <w:proofErr w:type="spellStart"/>
      <w:r w:rsidR="00F96FB8" w:rsidRPr="00BC7D40">
        <w:rPr>
          <w:rFonts w:eastAsia="Lucida Sans Unicode"/>
          <w:color w:val="000000" w:themeColor="text1"/>
          <w:kern w:val="0"/>
          <w:sz w:val="28"/>
          <w:lang w:eastAsia="ru-RU"/>
        </w:rPr>
        <w:t>Малотенгинское</w:t>
      </w:r>
      <w:proofErr w:type="spellEnd"/>
      <w:r w:rsidRPr="00BC7D40">
        <w:rPr>
          <w:rFonts w:eastAsia="Lucida Sans Unicode"/>
          <w:color w:val="000000" w:themeColor="text1"/>
          <w:kern w:val="0"/>
          <w:sz w:val="28"/>
          <w:lang w:eastAsia="ru-RU"/>
        </w:rPr>
        <w:t xml:space="preserve"> сельское поселение в составе муниципального образования </w:t>
      </w:r>
      <w:proofErr w:type="spellStart"/>
      <w:r w:rsidRPr="00BC7D40">
        <w:rPr>
          <w:rFonts w:eastAsia="Lucida Sans Unicode"/>
          <w:color w:val="000000" w:themeColor="text1"/>
          <w:kern w:val="0"/>
          <w:sz w:val="28"/>
          <w:lang w:eastAsia="ru-RU"/>
        </w:rPr>
        <w:t>Отрадненский</w:t>
      </w:r>
      <w:proofErr w:type="spellEnd"/>
      <w:r w:rsidRPr="00BC7D40">
        <w:rPr>
          <w:rFonts w:eastAsia="Lucida Sans Unicode"/>
          <w:color w:val="000000" w:themeColor="text1"/>
          <w:kern w:val="0"/>
          <w:sz w:val="28"/>
          <w:lang w:eastAsia="ru-RU"/>
        </w:rPr>
        <w:t xml:space="preserve"> район» и «</w:t>
      </w:r>
      <w:proofErr w:type="spellStart"/>
      <w:r w:rsidR="00F96FB8" w:rsidRPr="00BC7D40">
        <w:rPr>
          <w:rFonts w:eastAsia="Lucida Sans Unicode"/>
          <w:color w:val="000000" w:themeColor="text1"/>
          <w:kern w:val="0"/>
          <w:sz w:val="28"/>
          <w:lang w:eastAsia="ru-RU"/>
        </w:rPr>
        <w:t>Малотенгинское</w:t>
      </w:r>
      <w:proofErr w:type="spellEnd"/>
      <w:r w:rsidRPr="00BC7D40">
        <w:rPr>
          <w:rFonts w:eastAsia="Lucida Sans Unicode"/>
          <w:color w:val="000000" w:themeColor="text1"/>
          <w:kern w:val="0"/>
          <w:sz w:val="28"/>
          <w:lang w:eastAsia="ru-RU"/>
        </w:rPr>
        <w:t xml:space="preserve"> сельское поселение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равнозначны (далее по тексту - поселение).</w:t>
      </w:r>
    </w:p>
    <w:p w:rsidR="000B71C7" w:rsidRPr="00BC7D40" w:rsidRDefault="000B71C7" w:rsidP="000B71C7">
      <w:pPr>
        <w:tabs>
          <w:tab w:val="left" w:pos="-1276"/>
        </w:tabs>
        <w:ind w:firstLine="851"/>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Представительный орган муниципального образования - Совет </w:t>
      </w:r>
      <w:proofErr w:type="spellStart"/>
      <w:r w:rsidR="00F96FB8" w:rsidRPr="00BC7D40">
        <w:rPr>
          <w:rFonts w:eastAsia="Times New Roman"/>
          <w:color w:val="000000" w:themeColor="text1"/>
          <w:kern w:val="0"/>
          <w:sz w:val="28"/>
          <w:lang w:eastAsia="ru-RU"/>
        </w:rPr>
        <w:t>Малотенгинского</w:t>
      </w:r>
      <w:proofErr w:type="spellEnd"/>
      <w:r w:rsidRPr="00BC7D40">
        <w:rPr>
          <w:rFonts w:eastAsia="Times New Roman"/>
          <w:color w:val="000000" w:themeColor="text1"/>
          <w:kern w:val="0"/>
          <w:sz w:val="28"/>
          <w:lang w:eastAsia="ru-RU"/>
        </w:rPr>
        <w:t xml:space="preserve"> сельского поселения </w:t>
      </w:r>
      <w:proofErr w:type="spellStart"/>
      <w:r w:rsidRPr="00BC7D40">
        <w:rPr>
          <w:rFonts w:eastAsia="Times New Roman"/>
          <w:color w:val="000000" w:themeColor="text1"/>
          <w:kern w:val="0"/>
          <w:sz w:val="28"/>
          <w:lang w:eastAsia="ru-RU"/>
        </w:rPr>
        <w:t>Отрадненского</w:t>
      </w:r>
      <w:proofErr w:type="spellEnd"/>
      <w:r w:rsidRPr="00BC7D40">
        <w:rPr>
          <w:rFonts w:eastAsia="Times New Roman"/>
          <w:color w:val="000000" w:themeColor="text1"/>
          <w:kern w:val="0"/>
          <w:sz w:val="28"/>
          <w:lang w:eastAsia="ru-RU"/>
        </w:rPr>
        <w:t xml:space="preserve"> </w:t>
      </w:r>
      <w:r w:rsidRPr="00BC7D40">
        <w:rPr>
          <w:rFonts w:eastAsia="Lucida Sans Unicode"/>
          <w:color w:val="000000" w:themeColor="text1"/>
          <w:kern w:val="0"/>
          <w:sz w:val="28"/>
          <w:lang w:eastAsia="ru-RU"/>
        </w:rPr>
        <w:t xml:space="preserve">района (далее по тексту – Совет). </w:t>
      </w:r>
    </w:p>
    <w:p w:rsidR="000B71C7" w:rsidRPr="00BC7D40" w:rsidRDefault="000B71C7" w:rsidP="000B71C7">
      <w:pPr>
        <w:tabs>
          <w:tab w:val="left" w:pos="-1276"/>
        </w:tabs>
        <w:ind w:firstLine="851"/>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Глава муниципального образования - глава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(далее по тексту - глава поселения).</w:t>
      </w:r>
    </w:p>
    <w:p w:rsidR="000B71C7" w:rsidRPr="00BC7D40" w:rsidRDefault="000B71C7" w:rsidP="000B71C7">
      <w:pPr>
        <w:tabs>
          <w:tab w:val="left" w:pos="-1276"/>
        </w:tabs>
        <w:ind w:firstLine="851"/>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Исполнительно-распорядительный орган муниципального образования - администрация </w:t>
      </w:r>
      <w:proofErr w:type="spellStart"/>
      <w:r w:rsidR="00F96FB8" w:rsidRPr="00BC7D40">
        <w:rPr>
          <w:rFonts w:eastAsia="Lucida Sans Unicode"/>
          <w:color w:val="000000" w:themeColor="text1"/>
          <w:kern w:val="0"/>
          <w:sz w:val="28"/>
          <w:lang w:eastAsia="ru-RU"/>
        </w:rPr>
        <w:t>Малотенгинского</w:t>
      </w:r>
      <w:proofErr w:type="spellEnd"/>
      <w:r w:rsidRPr="00BC7D40">
        <w:rPr>
          <w:rFonts w:eastAsia="Lucida Sans Unicode"/>
          <w:color w:val="000000" w:themeColor="text1"/>
          <w:kern w:val="0"/>
          <w:sz w:val="28"/>
          <w:lang w:eastAsia="ru-RU"/>
        </w:rPr>
        <w:t xml:space="preserve"> сельского поселения </w:t>
      </w:r>
      <w:proofErr w:type="spellStart"/>
      <w:r w:rsidRPr="00BC7D40">
        <w:rPr>
          <w:rFonts w:eastAsia="Lucida Sans Unicode"/>
          <w:color w:val="000000" w:themeColor="text1"/>
          <w:kern w:val="0"/>
          <w:sz w:val="28"/>
          <w:lang w:eastAsia="ru-RU"/>
        </w:rPr>
        <w:t>Отрадненского</w:t>
      </w:r>
      <w:proofErr w:type="spellEnd"/>
      <w:r w:rsidRPr="00BC7D40">
        <w:rPr>
          <w:rFonts w:eastAsia="Lucida Sans Unicode"/>
          <w:color w:val="000000" w:themeColor="text1"/>
          <w:kern w:val="0"/>
          <w:sz w:val="28"/>
          <w:lang w:eastAsia="ru-RU"/>
        </w:rPr>
        <w:t xml:space="preserve"> района (далее по тексту - администрация).</w:t>
      </w:r>
    </w:p>
    <w:p w:rsidR="000B71C7" w:rsidRPr="00BC7D40" w:rsidRDefault="000B71C7" w:rsidP="000B71C7">
      <w:pPr>
        <w:tabs>
          <w:tab w:val="left" w:pos="-1276"/>
        </w:tabs>
        <w:ind w:firstLine="851"/>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Иные термины и понятия, использованные в настоящем уставе, соответствуют терминам и понятиям, употребляемым в Федеральном законе от  6 октября 2003 года № 131-ФЗ «Об общих принципах организации местного самоуправления в Российской Федерации».</w:t>
      </w:r>
    </w:p>
    <w:p w:rsidR="009917B8" w:rsidRPr="00BC7D40" w:rsidRDefault="009917B8" w:rsidP="0081350A">
      <w:pPr>
        <w:pStyle w:val="2"/>
        <w:keepNext w:val="0"/>
        <w:tabs>
          <w:tab w:val="left" w:pos="851"/>
        </w:tabs>
        <w:spacing w:before="0" w:after="0"/>
        <w:ind w:firstLine="851"/>
        <w:rPr>
          <w:rFonts w:ascii="Times New Roman" w:eastAsia="Times New Roman" w:hAnsi="Times New Roman"/>
          <w:i w:val="0"/>
          <w:color w:val="000000" w:themeColor="text1"/>
        </w:rPr>
      </w:pPr>
    </w:p>
    <w:p w:rsidR="009917B8" w:rsidRPr="00BC7D40" w:rsidRDefault="009917B8" w:rsidP="0081350A">
      <w:pPr>
        <w:pStyle w:val="2"/>
        <w:keepNext w:val="0"/>
        <w:tabs>
          <w:tab w:val="left" w:pos="851"/>
          <w:tab w:val="left" w:pos="4305"/>
        </w:tabs>
        <w:spacing w:before="0" w:after="0"/>
        <w:ind w:firstLine="851"/>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Статья 2. Статус  поселения</w:t>
      </w:r>
    </w:p>
    <w:p w:rsidR="009917B8" w:rsidRPr="00BC7D40" w:rsidRDefault="00F96FB8" w:rsidP="0081350A">
      <w:pPr>
        <w:ind w:firstLine="900"/>
        <w:jc w:val="both"/>
        <w:rPr>
          <w:b/>
          <w:color w:val="000000" w:themeColor="text1"/>
          <w:sz w:val="28"/>
        </w:rPr>
      </w:pPr>
      <w:proofErr w:type="spellStart"/>
      <w:r w:rsidRPr="00BC7D40">
        <w:rPr>
          <w:rFonts w:eastAsia="Times New Roman"/>
          <w:color w:val="000000" w:themeColor="text1"/>
          <w:kern w:val="2"/>
          <w:sz w:val="28"/>
          <w:szCs w:val="28"/>
        </w:rPr>
        <w:t>Малотенгинское</w:t>
      </w:r>
      <w:proofErr w:type="spellEnd"/>
      <w:r w:rsidR="000B71C7" w:rsidRPr="00BC7D40">
        <w:rPr>
          <w:rFonts w:eastAsia="Times New Roman"/>
          <w:color w:val="000000" w:themeColor="text1"/>
          <w:kern w:val="2"/>
          <w:sz w:val="28"/>
          <w:szCs w:val="28"/>
        </w:rPr>
        <w:t xml:space="preserve"> сельское поселение наделено З</w:t>
      </w:r>
      <w:r w:rsidR="000B71C7" w:rsidRPr="00BC7D40">
        <w:rPr>
          <w:color w:val="000000" w:themeColor="text1"/>
          <w:kern w:val="2"/>
          <w:sz w:val="28"/>
          <w:szCs w:val="28"/>
        </w:rPr>
        <w:t xml:space="preserve">аконом Краснодарского края от 2 июля 2004 года № 749 - </w:t>
      </w:r>
      <w:proofErr w:type="gramStart"/>
      <w:r w:rsidR="000B71C7" w:rsidRPr="00BC7D40">
        <w:rPr>
          <w:color w:val="000000" w:themeColor="text1"/>
          <w:kern w:val="2"/>
          <w:sz w:val="28"/>
          <w:szCs w:val="28"/>
        </w:rPr>
        <w:t>КЗ</w:t>
      </w:r>
      <w:proofErr w:type="gramEnd"/>
      <w:r w:rsidR="000B71C7" w:rsidRPr="00BC7D40">
        <w:rPr>
          <w:color w:val="000000" w:themeColor="text1"/>
          <w:kern w:val="2"/>
          <w:sz w:val="28"/>
          <w:szCs w:val="28"/>
        </w:rPr>
        <w:t xml:space="preserve"> «Об установлении границ муниципального образования </w:t>
      </w:r>
      <w:proofErr w:type="spellStart"/>
      <w:r w:rsidR="000B71C7" w:rsidRPr="00BC7D40">
        <w:rPr>
          <w:color w:val="000000" w:themeColor="text1"/>
          <w:kern w:val="2"/>
          <w:sz w:val="28"/>
          <w:szCs w:val="28"/>
        </w:rPr>
        <w:t>Отрадненский</w:t>
      </w:r>
      <w:proofErr w:type="spellEnd"/>
      <w:r w:rsidR="000B71C7" w:rsidRPr="00BC7D40">
        <w:rPr>
          <w:color w:val="000000" w:themeColor="text1"/>
          <w:kern w:val="2"/>
          <w:sz w:val="28"/>
          <w:szCs w:val="28"/>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000B71C7" w:rsidRPr="00BC7D40">
        <w:rPr>
          <w:rFonts w:eastAsia="Times New Roman"/>
          <w:color w:val="000000" w:themeColor="text1"/>
          <w:kern w:val="2"/>
          <w:sz w:val="28"/>
          <w:szCs w:val="28"/>
        </w:rPr>
        <w:t xml:space="preserve"> статусом сельского поселения, </w:t>
      </w:r>
      <w:r w:rsidR="000B71C7" w:rsidRPr="00BC7D40">
        <w:rPr>
          <w:rFonts w:eastAsia="Times New Roman"/>
          <w:color w:val="000000" w:themeColor="text1"/>
          <w:sz w:val="28"/>
        </w:rPr>
        <w:t>входящего</w:t>
      </w:r>
      <w:r w:rsidR="000B71C7" w:rsidRPr="00BC7D40">
        <w:rPr>
          <w:rFonts w:eastAsia="Times New Roman"/>
          <w:color w:val="000000" w:themeColor="text1"/>
          <w:kern w:val="2"/>
          <w:sz w:val="28"/>
          <w:szCs w:val="28"/>
        </w:rPr>
        <w:t xml:space="preserve"> в состав территории </w:t>
      </w:r>
      <w:proofErr w:type="spellStart"/>
      <w:r w:rsidR="000B71C7" w:rsidRPr="00BC7D40">
        <w:rPr>
          <w:rFonts w:eastAsia="Times New Roman"/>
          <w:color w:val="000000" w:themeColor="text1"/>
          <w:kern w:val="2"/>
          <w:sz w:val="28"/>
          <w:szCs w:val="28"/>
        </w:rPr>
        <w:t>Отрадненского</w:t>
      </w:r>
      <w:proofErr w:type="spellEnd"/>
      <w:r w:rsidR="000B71C7" w:rsidRPr="00BC7D40">
        <w:rPr>
          <w:rFonts w:eastAsia="Times New Roman"/>
          <w:color w:val="000000" w:themeColor="text1"/>
          <w:kern w:val="2"/>
          <w:sz w:val="28"/>
          <w:szCs w:val="28"/>
        </w:rPr>
        <w:t xml:space="preserve"> района.</w:t>
      </w: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color w:val="000000" w:themeColor="text1"/>
          <w:sz w:val="28"/>
        </w:rPr>
        <w:lastRenderedPageBreak/>
        <w:t xml:space="preserve"> </w:t>
      </w:r>
      <w:r w:rsidRPr="00BC7D40">
        <w:rPr>
          <w:rFonts w:ascii="Times New Roman" w:hAnsi="Times New Roman"/>
          <w:b/>
          <w:color w:val="000000" w:themeColor="text1"/>
          <w:sz w:val="28"/>
        </w:rPr>
        <w:t>Статья 3. Границы поселения</w:t>
      </w:r>
    </w:p>
    <w:p w:rsidR="000B71C7" w:rsidRPr="00BC7D40" w:rsidRDefault="000B71C7" w:rsidP="000B71C7">
      <w:pPr>
        <w:tabs>
          <w:tab w:val="left" w:pos="142"/>
        </w:tabs>
        <w:ind w:firstLine="851"/>
        <w:jc w:val="both"/>
        <w:rPr>
          <w:rFonts w:eastAsia="Times New Roman"/>
          <w:color w:val="000000" w:themeColor="text1"/>
          <w:kern w:val="2"/>
          <w:sz w:val="28"/>
          <w:szCs w:val="28"/>
          <w:lang w:eastAsia="ru-RU"/>
        </w:rPr>
      </w:pPr>
      <w:r w:rsidRPr="00BC7D40">
        <w:rPr>
          <w:rFonts w:eastAsia="Times New Roman"/>
          <w:color w:val="000000" w:themeColor="text1"/>
          <w:kern w:val="0"/>
          <w:sz w:val="28"/>
          <w:szCs w:val="28"/>
          <w:lang w:eastAsia="ru-RU"/>
        </w:rPr>
        <w:t xml:space="preserve">1. Местное самоуправление в </w:t>
      </w:r>
      <w:r w:rsidRPr="00BC7D40">
        <w:rPr>
          <w:rFonts w:eastAsia="Times New Roman"/>
          <w:color w:val="000000" w:themeColor="text1"/>
          <w:kern w:val="2"/>
          <w:sz w:val="28"/>
          <w:szCs w:val="28"/>
          <w:lang w:eastAsia="ru-RU"/>
        </w:rPr>
        <w:t xml:space="preserve">поселении </w:t>
      </w:r>
      <w:r w:rsidRPr="00BC7D40">
        <w:rPr>
          <w:rFonts w:eastAsia="Times New Roman"/>
          <w:color w:val="000000" w:themeColor="text1"/>
          <w:kern w:val="0"/>
          <w:sz w:val="28"/>
          <w:szCs w:val="28"/>
          <w:lang w:eastAsia="ru-RU"/>
        </w:rPr>
        <w:t xml:space="preserve">осуществляется в границах </w:t>
      </w:r>
      <w:r w:rsidRPr="00BC7D40">
        <w:rPr>
          <w:rFonts w:eastAsia="Times New Roman"/>
          <w:color w:val="000000" w:themeColor="text1"/>
          <w:kern w:val="2"/>
          <w:sz w:val="28"/>
          <w:szCs w:val="28"/>
          <w:lang w:eastAsia="ru-RU"/>
        </w:rPr>
        <w:t>поселения</w:t>
      </w:r>
      <w:r w:rsidRPr="00BC7D40">
        <w:rPr>
          <w:rFonts w:eastAsia="Times New Roman"/>
          <w:color w:val="000000" w:themeColor="text1"/>
          <w:kern w:val="0"/>
          <w:sz w:val="28"/>
          <w:szCs w:val="28"/>
          <w:lang w:eastAsia="ru-RU"/>
        </w:rPr>
        <w:t>, установленных З</w:t>
      </w:r>
      <w:r w:rsidRPr="00BC7D40">
        <w:rPr>
          <w:rFonts w:eastAsia="Lucida Sans Unicode"/>
          <w:color w:val="000000" w:themeColor="text1"/>
          <w:kern w:val="2"/>
          <w:sz w:val="28"/>
          <w:szCs w:val="28"/>
          <w:lang w:eastAsia="ru-RU"/>
        </w:rPr>
        <w:t xml:space="preserve">аконом Краснодарского края от 2 июля 2004 года  № 749 - </w:t>
      </w:r>
      <w:proofErr w:type="gramStart"/>
      <w:r w:rsidRPr="00BC7D40">
        <w:rPr>
          <w:rFonts w:eastAsia="Lucida Sans Unicode"/>
          <w:color w:val="000000" w:themeColor="text1"/>
          <w:kern w:val="2"/>
          <w:sz w:val="28"/>
          <w:szCs w:val="28"/>
          <w:lang w:eastAsia="ru-RU"/>
        </w:rPr>
        <w:t>КЗ</w:t>
      </w:r>
      <w:proofErr w:type="gramEnd"/>
      <w:r w:rsidRPr="00BC7D40">
        <w:rPr>
          <w:rFonts w:eastAsia="Lucida Sans Unicode"/>
          <w:color w:val="000000" w:themeColor="text1"/>
          <w:kern w:val="2"/>
          <w:sz w:val="28"/>
          <w:szCs w:val="28"/>
          <w:lang w:eastAsia="ru-RU"/>
        </w:rPr>
        <w:t xml:space="preserve"> «Об установлении границ муниципального образования </w:t>
      </w:r>
      <w:proofErr w:type="spellStart"/>
      <w:r w:rsidRPr="00BC7D40">
        <w:rPr>
          <w:rFonts w:eastAsia="Lucida Sans Unicode"/>
          <w:color w:val="000000" w:themeColor="text1"/>
          <w:kern w:val="2"/>
          <w:sz w:val="28"/>
          <w:szCs w:val="28"/>
          <w:lang w:eastAsia="ru-RU"/>
        </w:rPr>
        <w:t>Отрадненский</w:t>
      </w:r>
      <w:proofErr w:type="spellEnd"/>
      <w:r w:rsidRPr="00BC7D40">
        <w:rPr>
          <w:rFonts w:eastAsia="Lucida Sans Unicode"/>
          <w:color w:val="000000" w:themeColor="text1"/>
          <w:kern w:val="2"/>
          <w:sz w:val="28"/>
          <w:szCs w:val="28"/>
          <w:lang w:eastAsia="ru-RU"/>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w:t>
      </w:r>
      <w:r w:rsidRPr="00BC7D40">
        <w:rPr>
          <w:rFonts w:eastAsia="Times New Roman"/>
          <w:color w:val="000000" w:themeColor="text1"/>
          <w:kern w:val="2"/>
          <w:sz w:val="28"/>
          <w:szCs w:val="28"/>
          <w:lang w:eastAsia="ru-RU"/>
        </w:rPr>
        <w:t>.</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Изменение границ не допускается без учета мнения населения  поселения.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Изменение границ поселения осуществляется законом Краснодарского края.</w:t>
      </w: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p>
    <w:p w:rsidR="009917B8" w:rsidRPr="00BC7D40" w:rsidRDefault="009917B8" w:rsidP="0081350A">
      <w:pPr>
        <w:tabs>
          <w:tab w:val="left" w:pos="142"/>
        </w:tabs>
        <w:ind w:firstLine="851"/>
        <w:rPr>
          <w:rFonts w:eastAsia="Times New Roman"/>
          <w:b/>
          <w:color w:val="000000" w:themeColor="text1"/>
          <w:sz w:val="28"/>
        </w:rPr>
      </w:pPr>
      <w:r w:rsidRPr="00BC7D40">
        <w:rPr>
          <w:rFonts w:eastAsia="Times New Roman"/>
          <w:b/>
          <w:color w:val="000000" w:themeColor="text1"/>
          <w:sz w:val="28"/>
        </w:rPr>
        <w:t xml:space="preserve">Статья 4. Официальные символы  поселения </w:t>
      </w:r>
    </w:p>
    <w:p w:rsidR="009917B8" w:rsidRPr="00BC7D40" w:rsidRDefault="009917B8" w:rsidP="000F1F52">
      <w:pPr>
        <w:widowControl/>
        <w:suppressAutoHyphens w:val="0"/>
        <w:autoSpaceDE w:val="0"/>
        <w:autoSpaceDN w:val="0"/>
        <w:adjustRightInd w:val="0"/>
        <w:ind w:firstLine="851"/>
        <w:jc w:val="both"/>
        <w:outlineLvl w:val="1"/>
        <w:rPr>
          <w:rFonts w:eastAsia="Times New Roman"/>
          <w:color w:val="000000" w:themeColor="text1"/>
          <w:sz w:val="28"/>
        </w:rPr>
      </w:pPr>
      <w:r w:rsidRPr="00BC7D40">
        <w:rPr>
          <w:rFonts w:eastAsia="Times New Roman"/>
          <w:color w:val="000000" w:themeColor="text1"/>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BC7D40">
        <w:rPr>
          <w:rFonts w:eastAsiaTheme="minorHAnsi"/>
          <w:color w:val="000000" w:themeColor="text1"/>
          <w:kern w:val="0"/>
          <w:sz w:val="28"/>
          <w:szCs w:val="28"/>
        </w:rPr>
        <w:t xml:space="preserve"> и особенности</w:t>
      </w:r>
      <w:r w:rsidRPr="00BC7D40">
        <w:rPr>
          <w:rFonts w:eastAsia="Times New Roman"/>
          <w:color w:val="000000" w:themeColor="text1"/>
          <w:sz w:val="28"/>
        </w:rPr>
        <w:t>.</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pStyle w:val="af"/>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5. Местное самоуправление поселения</w:t>
      </w:r>
    </w:p>
    <w:p w:rsidR="009917B8" w:rsidRPr="00BC7D40" w:rsidRDefault="009917B8" w:rsidP="0081350A">
      <w:pPr>
        <w:pStyle w:val="22"/>
        <w:tabs>
          <w:tab w:val="left" w:pos="142"/>
        </w:tabs>
        <w:spacing w:before="0" w:after="0"/>
        <w:ind w:firstLine="851"/>
        <w:rPr>
          <w:rFonts w:eastAsia="Times New Roman"/>
          <w:color w:val="000000" w:themeColor="text1"/>
        </w:rPr>
      </w:pPr>
      <w:proofErr w:type="gramStart"/>
      <w:r w:rsidRPr="00BC7D40">
        <w:rPr>
          <w:rFonts w:eastAsia="Times New Roman"/>
          <w:color w:val="000000" w:themeColor="text1"/>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sidRPr="00BC7D40">
        <w:rPr>
          <w:rFonts w:eastAsia="Times New Roman"/>
          <w:b/>
          <w:color w:val="000000" w:themeColor="text1"/>
        </w:rPr>
        <w:t xml:space="preserve"> </w:t>
      </w:r>
      <w:r w:rsidRPr="00BC7D40">
        <w:rPr>
          <w:rFonts w:eastAsia="Times New Roman"/>
          <w:color w:val="000000" w:themeColor="text1"/>
        </w:rPr>
        <w:t xml:space="preserve">Краснодарского края, самостоятельное и под свою ответственность решение населением непосредственно и </w:t>
      </w:r>
      <w:r w:rsidR="00704B3D" w:rsidRPr="00BC7D40">
        <w:rPr>
          <w:rFonts w:eastAsia="Times New Roman"/>
          <w:color w:val="000000" w:themeColor="text1"/>
          <w:kern w:val="0"/>
          <w:szCs w:val="28"/>
          <w:lang w:eastAsia="ru-RU"/>
        </w:rPr>
        <w:t>(или)</w:t>
      </w:r>
      <w:r w:rsidR="00704B3D" w:rsidRPr="00BC7D40">
        <w:rPr>
          <w:rFonts w:eastAsia="Times New Roman"/>
          <w:b/>
          <w:color w:val="000000" w:themeColor="text1"/>
          <w:kern w:val="0"/>
          <w:szCs w:val="28"/>
          <w:lang w:eastAsia="ru-RU"/>
        </w:rPr>
        <w:t xml:space="preserve"> </w:t>
      </w:r>
      <w:r w:rsidRPr="00BC7D40">
        <w:rPr>
          <w:rFonts w:eastAsia="Times New Roman"/>
          <w:color w:val="000000" w:themeColor="text1"/>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Pr="00BC7D40" w:rsidRDefault="009917B8" w:rsidP="0081350A">
      <w:pPr>
        <w:pStyle w:val="af"/>
        <w:tabs>
          <w:tab w:val="left" w:pos="142"/>
        </w:tabs>
        <w:ind w:firstLine="851"/>
        <w:jc w:val="left"/>
        <w:rPr>
          <w:rFonts w:eastAsia="Times New Roman"/>
          <w:color w:val="000000" w:themeColor="text1"/>
          <w:sz w:val="28"/>
        </w:rPr>
      </w:pPr>
    </w:p>
    <w:p w:rsidR="009917B8" w:rsidRPr="00BC7D40" w:rsidRDefault="009917B8" w:rsidP="0081350A">
      <w:pPr>
        <w:pStyle w:val="af"/>
        <w:tabs>
          <w:tab w:val="left" w:pos="142"/>
        </w:tabs>
        <w:ind w:firstLine="851"/>
        <w:jc w:val="left"/>
        <w:rPr>
          <w:rFonts w:eastAsia="Times New Roman"/>
          <w:b/>
          <w:color w:val="000000" w:themeColor="text1"/>
          <w:sz w:val="28"/>
        </w:rPr>
      </w:pPr>
      <w:r w:rsidRPr="00BC7D40">
        <w:rPr>
          <w:rFonts w:eastAsia="Times New Roman"/>
          <w:b/>
          <w:color w:val="000000" w:themeColor="text1"/>
          <w:sz w:val="28"/>
        </w:rPr>
        <w:t>Статья 6. Правовая основа местного самоуправления поселения</w:t>
      </w:r>
    </w:p>
    <w:p w:rsidR="009917B8" w:rsidRPr="00BC7D40" w:rsidRDefault="009917B8" w:rsidP="0081350A">
      <w:pPr>
        <w:tabs>
          <w:tab w:val="left" w:pos="142"/>
        </w:tabs>
        <w:ind w:firstLine="851"/>
        <w:jc w:val="both"/>
        <w:rPr>
          <w:rFonts w:eastAsia="Times New Roman"/>
          <w:color w:val="000000" w:themeColor="text1"/>
          <w:sz w:val="28"/>
        </w:rPr>
      </w:pPr>
      <w:proofErr w:type="gramStart"/>
      <w:r w:rsidRPr="00BC7D40">
        <w:rPr>
          <w:rFonts w:eastAsia="Times New Roman"/>
          <w:color w:val="000000" w:themeColor="text1"/>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sidRPr="00BC7D40">
        <w:rPr>
          <w:color w:val="000000" w:themeColor="text1"/>
          <w:sz w:val="28"/>
        </w:rPr>
        <w:t xml:space="preserve">от 06.10.2003 </w:t>
      </w:r>
      <w:r w:rsidR="0098691C" w:rsidRPr="00BC7D40">
        <w:rPr>
          <w:color w:val="000000" w:themeColor="text1"/>
          <w:sz w:val="28"/>
        </w:rPr>
        <w:t xml:space="preserve">        </w:t>
      </w:r>
      <w:r w:rsidRPr="00BC7D40">
        <w:rPr>
          <w:color w:val="000000" w:themeColor="text1"/>
          <w:sz w:val="28"/>
        </w:rPr>
        <w:t xml:space="preserve">№ 131-ФЗ </w:t>
      </w:r>
      <w:r w:rsidRPr="00BC7D40">
        <w:rPr>
          <w:rFonts w:eastAsia="Times New Roman"/>
          <w:color w:val="000000" w:themeColor="text1"/>
          <w:sz w:val="28"/>
        </w:rPr>
        <w:t>«Об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w:t>
      </w:r>
      <w:proofErr w:type="gramEnd"/>
      <w:r w:rsidRPr="00BC7D40">
        <w:rPr>
          <w:rFonts w:eastAsia="Times New Roman"/>
          <w:color w:val="000000" w:themeColor="text1"/>
          <w:sz w:val="28"/>
        </w:rPr>
        <w:t xml:space="preserve"> </w:t>
      </w:r>
      <w:proofErr w:type="gramStart"/>
      <w:r w:rsidRPr="00BC7D40">
        <w:rPr>
          <w:rFonts w:eastAsia="Times New Roman"/>
          <w:color w:val="000000" w:themeColor="text1"/>
          <w:sz w:val="28"/>
        </w:rPr>
        <w:t xml:space="preserve">Федерации, иные нормативные правовые акты федеральных органов исполнительной власти), Устав </w:t>
      </w:r>
      <w:r w:rsidRPr="00BC7D40">
        <w:rPr>
          <w:rFonts w:eastAsia="Times New Roman"/>
          <w:color w:val="000000" w:themeColor="text1"/>
          <w:sz w:val="28"/>
        </w:rPr>
        <w:lastRenderedPageBreak/>
        <w:t>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 иные муниципальные правовые акты.</w:t>
      </w:r>
      <w:proofErr w:type="gramEnd"/>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7.</w:t>
      </w:r>
      <w:r w:rsidRPr="00BC7D40">
        <w:rPr>
          <w:rFonts w:eastAsia="Times New Roman"/>
          <w:color w:val="000000" w:themeColor="text1"/>
          <w:sz w:val="28"/>
        </w:rPr>
        <w:t xml:space="preserve"> </w:t>
      </w:r>
      <w:r w:rsidRPr="00BC7D40">
        <w:rPr>
          <w:rFonts w:eastAsia="Times New Roman"/>
          <w:b/>
          <w:color w:val="000000" w:themeColor="text1"/>
          <w:sz w:val="28"/>
        </w:rPr>
        <w:t>Права граждан на осуществление местного самоуправления</w:t>
      </w:r>
    </w:p>
    <w:p w:rsidR="009917B8" w:rsidRPr="00BC7D40" w:rsidRDefault="009917B8" w:rsidP="0081350A">
      <w:pPr>
        <w:numPr>
          <w:ilvl w:val="0"/>
          <w:numId w:val="2"/>
        </w:numPr>
        <w:tabs>
          <w:tab w:val="left" w:pos="-615"/>
          <w:tab w:val="left" w:pos="-585"/>
        </w:tabs>
        <w:ind w:left="0" w:firstLine="851"/>
        <w:jc w:val="both"/>
        <w:textAlignment w:val="baseline"/>
        <w:rPr>
          <w:rFonts w:eastAsia="Times New Roman"/>
          <w:color w:val="000000" w:themeColor="text1"/>
          <w:sz w:val="28"/>
        </w:rPr>
      </w:pPr>
      <w:r w:rsidRPr="00BC7D40">
        <w:rPr>
          <w:rFonts w:eastAsia="Times New Roman"/>
          <w:color w:val="000000" w:themeColor="text1"/>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Pr="00BC7D40" w:rsidRDefault="009917B8" w:rsidP="0081350A">
      <w:pPr>
        <w:numPr>
          <w:ilvl w:val="0"/>
          <w:numId w:val="2"/>
        </w:numPr>
        <w:tabs>
          <w:tab w:val="left" w:pos="-615"/>
          <w:tab w:val="left" w:pos="-585"/>
        </w:tabs>
        <w:ind w:left="0" w:firstLine="851"/>
        <w:jc w:val="both"/>
        <w:textAlignment w:val="baseline"/>
        <w:rPr>
          <w:rFonts w:eastAsia="Times New Roman"/>
          <w:color w:val="000000" w:themeColor="text1"/>
          <w:sz w:val="28"/>
        </w:rPr>
      </w:pPr>
      <w:r w:rsidRPr="00BC7D40">
        <w:rPr>
          <w:rFonts w:eastAsia="Times New Roman"/>
          <w:color w:val="000000" w:themeColor="text1"/>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Pr="00BC7D40" w:rsidRDefault="009917B8" w:rsidP="0081350A">
      <w:pPr>
        <w:numPr>
          <w:ilvl w:val="0"/>
          <w:numId w:val="2"/>
        </w:numPr>
        <w:tabs>
          <w:tab w:val="left" w:pos="-615"/>
          <w:tab w:val="left" w:pos="-585"/>
        </w:tabs>
        <w:ind w:left="0" w:firstLine="851"/>
        <w:jc w:val="both"/>
        <w:textAlignment w:val="baseline"/>
        <w:rPr>
          <w:rFonts w:eastAsia="Times New Roman"/>
          <w:color w:val="000000" w:themeColor="text1"/>
          <w:sz w:val="28"/>
        </w:rPr>
      </w:pPr>
      <w:r w:rsidRPr="00BC7D40">
        <w:rPr>
          <w:rFonts w:eastAsia="Times New Roman"/>
          <w:color w:val="000000" w:themeColor="text1"/>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Pr="00BC7D40" w:rsidRDefault="009917B8" w:rsidP="0081350A">
      <w:pPr>
        <w:tabs>
          <w:tab w:val="left" w:pos="-473"/>
        </w:tabs>
        <w:ind w:firstLine="851"/>
        <w:jc w:val="both"/>
        <w:rPr>
          <w:rFonts w:eastAsia="Times New Roman"/>
          <w:color w:val="000000" w:themeColor="text1"/>
          <w:sz w:val="28"/>
        </w:rPr>
      </w:pPr>
    </w:p>
    <w:p w:rsidR="002F696C" w:rsidRPr="00BC7D40" w:rsidRDefault="009917B8" w:rsidP="002F696C">
      <w:pPr>
        <w:tabs>
          <w:tab w:val="left" w:pos="-1276"/>
        </w:tabs>
        <w:suppressAutoHyphens w:val="0"/>
        <w:jc w:val="center"/>
        <w:rPr>
          <w:b/>
          <w:caps/>
          <w:color w:val="000000" w:themeColor="text1"/>
          <w:sz w:val="28"/>
          <w:szCs w:val="28"/>
        </w:rPr>
      </w:pPr>
      <w:r w:rsidRPr="00BC7D40">
        <w:rPr>
          <w:rFonts w:eastAsia="Times New Roman"/>
          <w:b/>
          <w:caps/>
          <w:color w:val="000000" w:themeColor="text1"/>
          <w:sz w:val="28"/>
        </w:rPr>
        <w:t xml:space="preserve">ГЛАВА </w:t>
      </w:r>
      <w:r w:rsidR="00B01C7E" w:rsidRPr="00BC7D40">
        <w:rPr>
          <w:rFonts w:eastAsia="Times New Roman"/>
          <w:b/>
          <w:caps/>
          <w:color w:val="000000" w:themeColor="text1"/>
          <w:sz w:val="28"/>
        </w:rPr>
        <w:t>2</w:t>
      </w:r>
      <w:r w:rsidRPr="00BC7D40">
        <w:rPr>
          <w:rFonts w:eastAsia="Times New Roman"/>
          <w:b/>
          <w:caps/>
          <w:color w:val="000000" w:themeColor="text1"/>
          <w:sz w:val="28"/>
        </w:rPr>
        <w:t>. ВОПРОСЫ местного ЗНАЧЕНИЯ поселения</w:t>
      </w:r>
      <w:r w:rsidR="002F696C" w:rsidRPr="00BC7D40">
        <w:rPr>
          <w:b/>
          <w:caps/>
          <w:color w:val="000000" w:themeColor="text1"/>
          <w:sz w:val="28"/>
          <w:szCs w:val="28"/>
        </w:rPr>
        <w:t xml:space="preserve">, </w:t>
      </w:r>
      <w:r w:rsidR="002F696C" w:rsidRPr="00BC7D40">
        <w:rPr>
          <w:rFonts w:eastAsia="Times New Roman"/>
          <w:b/>
          <w:color w:val="000000" w:themeColor="text1"/>
          <w:kern w:val="0"/>
          <w:sz w:val="28"/>
          <w:szCs w:val="28"/>
          <w:lang w:eastAsia="ru-RU"/>
        </w:rPr>
        <w:t>НАДЕЛЕНИЕ ОРГАНОВ МЕСТНОГО САМОУПРАВЛЕНИЯ ПОСЕЛЕНИЯ ОТДЕЛЬНЫМИ ГОСУДАРСТВЕННЫМИ ПОЛНОМОЧИЯМИ</w:t>
      </w:r>
    </w:p>
    <w:p w:rsidR="009917B8" w:rsidRPr="00BC7D40" w:rsidRDefault="009917B8" w:rsidP="0081350A">
      <w:pPr>
        <w:tabs>
          <w:tab w:val="left" w:pos="142"/>
        </w:tabs>
        <w:ind w:firstLine="851"/>
        <w:jc w:val="center"/>
        <w:rPr>
          <w:rFonts w:eastAsia="Times New Roman"/>
          <w:color w:val="000000" w:themeColor="text1"/>
          <w:sz w:val="28"/>
        </w:rPr>
      </w:pPr>
    </w:p>
    <w:p w:rsidR="009917B8" w:rsidRPr="00BC7D40" w:rsidRDefault="009917B8" w:rsidP="0081350A">
      <w:pPr>
        <w:pStyle w:val="aaanao"/>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8. Вопросы местного значения поселения</w:t>
      </w:r>
    </w:p>
    <w:p w:rsidR="009917B8" w:rsidRPr="00BC7D40" w:rsidRDefault="009917B8" w:rsidP="0081350A">
      <w:pPr>
        <w:pStyle w:val="22"/>
        <w:tabs>
          <w:tab w:val="left" w:pos="-1276"/>
        </w:tabs>
        <w:spacing w:before="0" w:after="0"/>
        <w:ind w:firstLine="851"/>
        <w:rPr>
          <w:color w:val="000000" w:themeColor="text1"/>
        </w:rPr>
      </w:pPr>
      <w:r w:rsidRPr="00BC7D40">
        <w:rPr>
          <w:color w:val="000000" w:themeColor="text1"/>
        </w:rPr>
        <w:t>К вопросам местного значения поселения относятся:</w:t>
      </w:r>
    </w:p>
    <w:p w:rsidR="003647B0" w:rsidRPr="00BC7D40" w:rsidRDefault="003647B0" w:rsidP="003647B0">
      <w:pPr>
        <w:widowControl/>
        <w:suppressAutoHyphens w:val="0"/>
        <w:autoSpaceDE w:val="0"/>
        <w:autoSpaceDN w:val="0"/>
        <w:adjustRightInd w:val="0"/>
        <w:ind w:firstLine="851"/>
        <w:jc w:val="both"/>
        <w:rPr>
          <w:color w:val="000000" w:themeColor="text1"/>
          <w:sz w:val="28"/>
          <w:szCs w:val="28"/>
        </w:rPr>
      </w:pPr>
      <w:r w:rsidRPr="00BC7D40">
        <w:rPr>
          <w:rFonts w:eastAsia="Times New Roman"/>
          <w:color w:val="000000" w:themeColor="text1"/>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BC7D40">
        <w:rPr>
          <w:rFonts w:eastAsia="Times New Roman"/>
          <w:color w:val="000000" w:themeColor="text1"/>
          <w:kern w:val="0"/>
          <w:sz w:val="28"/>
          <w:szCs w:val="28"/>
          <w:lang w:eastAsia="ru-RU"/>
        </w:rPr>
        <w:t>контроля за</w:t>
      </w:r>
      <w:proofErr w:type="gramEnd"/>
      <w:r w:rsidRPr="00BC7D40">
        <w:rPr>
          <w:rFonts w:eastAsia="Times New Roman"/>
          <w:color w:val="000000" w:themeColor="text1"/>
          <w:kern w:val="0"/>
          <w:sz w:val="28"/>
          <w:szCs w:val="28"/>
          <w:lang w:eastAsia="ru-RU"/>
        </w:rPr>
        <w:t xml:space="preserve"> его исполнением, составление и утверждение отчета об исполнении бюджета поселения;</w:t>
      </w:r>
    </w:p>
    <w:p w:rsidR="009917B8" w:rsidRPr="00BC7D40" w:rsidRDefault="009917B8" w:rsidP="0081350A">
      <w:pPr>
        <w:tabs>
          <w:tab w:val="left" w:pos="-1276"/>
          <w:tab w:val="left" w:pos="1134"/>
        </w:tabs>
        <w:ind w:firstLine="851"/>
        <w:jc w:val="both"/>
        <w:rPr>
          <w:color w:val="000000" w:themeColor="text1"/>
          <w:sz w:val="28"/>
        </w:rPr>
      </w:pPr>
      <w:r w:rsidRPr="00BC7D40">
        <w:rPr>
          <w:color w:val="000000" w:themeColor="text1"/>
          <w:sz w:val="28"/>
        </w:rPr>
        <w:t>2) установление, изменение и отмена местных налогов и сборов поселения;</w:t>
      </w:r>
    </w:p>
    <w:p w:rsidR="009917B8" w:rsidRPr="00BC7D40" w:rsidRDefault="009917B8" w:rsidP="0081350A">
      <w:pPr>
        <w:tabs>
          <w:tab w:val="left" w:pos="-1276"/>
          <w:tab w:val="left" w:pos="1134"/>
        </w:tabs>
        <w:ind w:firstLine="851"/>
        <w:jc w:val="both"/>
        <w:rPr>
          <w:color w:val="000000" w:themeColor="text1"/>
          <w:sz w:val="28"/>
        </w:rPr>
      </w:pPr>
      <w:r w:rsidRPr="00BC7D40">
        <w:rPr>
          <w:color w:val="000000" w:themeColor="text1"/>
          <w:sz w:val="28"/>
        </w:rPr>
        <w:t>3) владение, пользование и распоряжение имуществом, находящимся в муниципальной собственности поселения;</w:t>
      </w:r>
    </w:p>
    <w:p w:rsidR="009917B8" w:rsidRPr="00BC7D40" w:rsidRDefault="009917B8" w:rsidP="0081350A">
      <w:pPr>
        <w:tabs>
          <w:tab w:val="left" w:pos="-1276"/>
          <w:tab w:val="left" w:pos="1134"/>
        </w:tabs>
        <w:ind w:firstLine="851"/>
        <w:jc w:val="both"/>
        <w:rPr>
          <w:color w:val="000000" w:themeColor="text1"/>
          <w:sz w:val="28"/>
        </w:rPr>
      </w:pPr>
      <w:r w:rsidRPr="00BC7D40">
        <w:rPr>
          <w:color w:val="000000" w:themeColor="text1"/>
          <w:sz w:val="28"/>
        </w:rPr>
        <w:t>4) организация в границах поселения электро-, тепл</w:t>
      </w:r>
      <w:proofErr w:type="gramStart"/>
      <w:r w:rsidRPr="00BC7D40">
        <w:rPr>
          <w:color w:val="000000" w:themeColor="text1"/>
          <w:sz w:val="28"/>
        </w:rPr>
        <w:t>о-</w:t>
      </w:r>
      <w:proofErr w:type="gramEnd"/>
      <w:r w:rsidRPr="00BC7D40">
        <w:rPr>
          <w:color w:val="000000" w:themeColor="text1"/>
          <w:sz w:val="28"/>
        </w:rPr>
        <w:t>, газо- и водоснабжения населения, водоотведения, снабжения населения топливом</w:t>
      </w:r>
      <w:r w:rsidR="00A4327C" w:rsidRPr="00BC7D40">
        <w:rPr>
          <w:color w:val="000000" w:themeColor="text1"/>
          <w:sz w:val="28"/>
          <w:szCs w:val="28"/>
        </w:rPr>
        <w:t>, в пределах полномочий, установленных законодательством Российской Федерации</w:t>
      </w:r>
      <w:r w:rsidRPr="00BC7D40">
        <w:rPr>
          <w:color w:val="000000" w:themeColor="text1"/>
          <w:sz w:val="28"/>
        </w:rPr>
        <w:t>;</w:t>
      </w:r>
    </w:p>
    <w:p w:rsidR="009917B8" w:rsidRPr="00BC7D40" w:rsidRDefault="009917B8" w:rsidP="0081350A">
      <w:pPr>
        <w:tabs>
          <w:tab w:val="left" w:pos="-1276"/>
          <w:tab w:val="left" w:pos="1134"/>
        </w:tabs>
        <w:ind w:firstLine="851"/>
        <w:jc w:val="both"/>
        <w:rPr>
          <w:color w:val="000000" w:themeColor="text1"/>
          <w:sz w:val="28"/>
        </w:rPr>
      </w:pPr>
      <w:proofErr w:type="gramStart"/>
      <w:r w:rsidRPr="00BC7D40">
        <w:rPr>
          <w:color w:val="000000" w:themeColor="text1"/>
          <w:sz w:val="28"/>
        </w:rPr>
        <w:t xml:space="preserve">5) дорожная деятельность в отношении </w:t>
      </w:r>
      <w:r w:rsidR="00091353" w:rsidRPr="00BC7D40">
        <w:rPr>
          <w:rFonts w:eastAsiaTheme="minorHAnsi"/>
          <w:color w:val="000000" w:themeColor="text1"/>
          <w:kern w:val="0"/>
          <w:sz w:val="28"/>
          <w:szCs w:val="28"/>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w:t>
      </w:r>
      <w:r w:rsidR="00091353" w:rsidRPr="00BC7D40">
        <w:rPr>
          <w:rFonts w:eastAsiaTheme="minorHAnsi"/>
          <w:color w:val="000000" w:themeColor="text1"/>
          <w:kern w:val="0"/>
          <w:sz w:val="28"/>
          <w:szCs w:val="28"/>
        </w:rPr>
        <w:lastRenderedPageBreak/>
        <w:t>муниципального контроля за сохранностью</w:t>
      </w:r>
      <w:r w:rsidR="00091353" w:rsidRPr="00BC7D40">
        <w:rPr>
          <w:rFonts w:eastAsiaTheme="minorHAnsi"/>
          <w:b/>
          <w:color w:val="000000" w:themeColor="text1"/>
          <w:kern w:val="0"/>
          <w:sz w:val="28"/>
          <w:szCs w:val="28"/>
        </w:rPr>
        <w:t xml:space="preserve"> </w:t>
      </w:r>
      <w:r w:rsidRPr="00BC7D40">
        <w:rPr>
          <w:color w:val="000000" w:themeColor="text1"/>
          <w:sz w:val="28"/>
        </w:rPr>
        <w:t>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sidRPr="00BC7D40">
        <w:rPr>
          <w:color w:val="000000" w:themeColor="text1"/>
          <w:sz w:val="28"/>
        </w:rPr>
        <w:t xml:space="preserve"> законодательством Российской Федерации;</w:t>
      </w:r>
    </w:p>
    <w:p w:rsidR="00906D30" w:rsidRPr="00BC7D40" w:rsidRDefault="00610AD2" w:rsidP="006C1C40">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6</w:t>
      </w:r>
      <w:r w:rsidR="006C1C40" w:rsidRPr="00BC7D40">
        <w:rPr>
          <w:rFonts w:eastAsiaTheme="minorHAnsi"/>
          <w:color w:val="000000" w:themeColor="text1"/>
          <w:kern w:val="0"/>
          <w:sz w:val="28"/>
          <w:szCs w:val="28"/>
        </w:rPr>
        <w:t xml:space="preserve">) </w:t>
      </w:r>
      <w:r w:rsidR="00906D30" w:rsidRPr="00BC7D40">
        <w:rPr>
          <w:rFonts w:eastAsiaTheme="minorHAnsi"/>
          <w:color w:val="000000" w:themeColor="text1"/>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BC7D40" w:rsidRDefault="00610AD2" w:rsidP="0081350A">
      <w:pPr>
        <w:shd w:val="clear" w:color="auto" w:fill="FFFFFF"/>
        <w:tabs>
          <w:tab w:val="left" w:pos="-1276"/>
        </w:tabs>
        <w:ind w:firstLine="851"/>
        <w:jc w:val="both"/>
        <w:rPr>
          <w:strike/>
          <w:color w:val="000000" w:themeColor="text1"/>
          <w:sz w:val="28"/>
        </w:rPr>
      </w:pPr>
      <w:r w:rsidRPr="00BC7D40">
        <w:rPr>
          <w:color w:val="000000" w:themeColor="text1"/>
          <w:sz w:val="28"/>
        </w:rPr>
        <w:t>7</w:t>
      </w:r>
      <w:r w:rsidR="009917B8" w:rsidRPr="00BC7D40">
        <w:rPr>
          <w:color w:val="000000" w:themeColor="text1"/>
          <w:sz w:val="28"/>
        </w:rPr>
        <w:t>) участие в предупреждении и ликвидации последствий чрезвычайных ситуаций в границах поселения;</w:t>
      </w:r>
    </w:p>
    <w:p w:rsidR="009917B8" w:rsidRPr="00BC7D40" w:rsidRDefault="00610AD2" w:rsidP="0081350A">
      <w:pPr>
        <w:tabs>
          <w:tab w:val="left" w:pos="-1276"/>
          <w:tab w:val="left" w:pos="1134"/>
        </w:tabs>
        <w:ind w:firstLine="851"/>
        <w:jc w:val="both"/>
        <w:rPr>
          <w:color w:val="000000" w:themeColor="text1"/>
          <w:sz w:val="28"/>
        </w:rPr>
      </w:pPr>
      <w:r w:rsidRPr="00BC7D40">
        <w:rPr>
          <w:color w:val="000000" w:themeColor="text1"/>
          <w:sz w:val="28"/>
        </w:rPr>
        <w:t>8</w:t>
      </w:r>
      <w:r w:rsidR="009917B8" w:rsidRPr="00BC7D40">
        <w:rPr>
          <w:color w:val="000000" w:themeColor="text1"/>
          <w:sz w:val="28"/>
        </w:rPr>
        <w:t>) обеспечение первичных мер пожарной безопасности в границах населенных пунктов поселения;</w:t>
      </w:r>
    </w:p>
    <w:p w:rsidR="009917B8" w:rsidRPr="00BC7D40" w:rsidRDefault="00610AD2" w:rsidP="0081350A">
      <w:pPr>
        <w:tabs>
          <w:tab w:val="left" w:pos="-1276"/>
          <w:tab w:val="left" w:pos="1134"/>
        </w:tabs>
        <w:ind w:firstLine="851"/>
        <w:jc w:val="both"/>
        <w:rPr>
          <w:color w:val="000000" w:themeColor="text1"/>
          <w:sz w:val="28"/>
        </w:rPr>
      </w:pPr>
      <w:r w:rsidRPr="00BC7D40">
        <w:rPr>
          <w:color w:val="000000" w:themeColor="text1"/>
          <w:sz w:val="28"/>
        </w:rPr>
        <w:t>9</w:t>
      </w:r>
      <w:r w:rsidR="009917B8" w:rsidRPr="00BC7D40">
        <w:rPr>
          <w:color w:val="000000" w:themeColor="text1"/>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610AD2" w:rsidRPr="00BC7D40">
        <w:rPr>
          <w:rFonts w:ascii="Times New Roman" w:hAnsi="Times New Roman"/>
          <w:color w:val="000000" w:themeColor="text1"/>
          <w:sz w:val="28"/>
        </w:rPr>
        <w:t>0</w:t>
      </w:r>
      <w:r w:rsidRPr="00BC7D40">
        <w:rPr>
          <w:rFonts w:ascii="Times New Roman" w:hAnsi="Times New Roman"/>
          <w:color w:val="000000" w:themeColor="text1"/>
          <w:sz w:val="28"/>
        </w:rPr>
        <w:t>) организация библиотечного обслуживания населения, комплектование</w:t>
      </w:r>
      <w:r w:rsidRPr="00BC7D40">
        <w:rPr>
          <w:color w:val="000000" w:themeColor="text1"/>
          <w:sz w:val="28"/>
        </w:rPr>
        <w:t xml:space="preserve"> </w:t>
      </w:r>
      <w:r w:rsidRPr="00BC7D40">
        <w:rPr>
          <w:rFonts w:ascii="Times New Roman" w:hAnsi="Times New Roman"/>
          <w:color w:val="000000" w:themeColor="text1"/>
          <w:sz w:val="28"/>
        </w:rPr>
        <w:t>и обеспечение сохранности библиотечных фондов библиотек поселения;</w:t>
      </w:r>
    </w:p>
    <w:p w:rsidR="009917B8" w:rsidRPr="00BC7D40" w:rsidRDefault="009917B8" w:rsidP="0081350A">
      <w:pPr>
        <w:tabs>
          <w:tab w:val="left" w:pos="-1276"/>
        </w:tabs>
        <w:ind w:firstLine="851"/>
        <w:jc w:val="both"/>
        <w:rPr>
          <w:color w:val="000000" w:themeColor="text1"/>
          <w:sz w:val="28"/>
        </w:rPr>
      </w:pPr>
      <w:r w:rsidRPr="00BC7D40">
        <w:rPr>
          <w:color w:val="000000" w:themeColor="text1"/>
          <w:sz w:val="28"/>
        </w:rPr>
        <w:t>1</w:t>
      </w:r>
      <w:r w:rsidR="00610AD2" w:rsidRPr="00BC7D40">
        <w:rPr>
          <w:color w:val="000000" w:themeColor="text1"/>
          <w:sz w:val="28"/>
        </w:rPr>
        <w:t>1</w:t>
      </w:r>
      <w:r w:rsidRPr="00BC7D40">
        <w:rPr>
          <w:color w:val="000000" w:themeColor="text1"/>
          <w:sz w:val="28"/>
        </w:rPr>
        <w:t>) создание условий для организации досуга и обеспечения жителей поселения услугами организаций культуры;</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610AD2" w:rsidRPr="00BC7D40">
        <w:rPr>
          <w:rFonts w:ascii="Times New Roman" w:hAnsi="Times New Roman"/>
          <w:color w:val="000000" w:themeColor="text1"/>
          <w:sz w:val="28"/>
        </w:rPr>
        <w:t>2</w:t>
      </w:r>
      <w:r w:rsidRPr="00BC7D40">
        <w:rPr>
          <w:rFonts w:ascii="Times New Roman" w:hAnsi="Times New Roman"/>
          <w:color w:val="000000" w:themeColor="text1"/>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BC7D40" w:rsidRDefault="009917B8" w:rsidP="0081350A">
      <w:pPr>
        <w:pStyle w:val="ConsNormal"/>
        <w:ind w:firstLine="851"/>
        <w:jc w:val="both"/>
        <w:rPr>
          <w:rFonts w:ascii="Times New Roman" w:hAnsi="Times New Roman"/>
          <w:strike/>
          <w:color w:val="000000" w:themeColor="text1"/>
          <w:sz w:val="28"/>
        </w:rPr>
      </w:pPr>
      <w:r w:rsidRPr="00BC7D40">
        <w:rPr>
          <w:rFonts w:ascii="Times New Roman" w:hAnsi="Times New Roman"/>
          <w:color w:val="000000" w:themeColor="text1"/>
          <w:sz w:val="28"/>
        </w:rPr>
        <w:t>1</w:t>
      </w:r>
      <w:r w:rsidR="00610AD2" w:rsidRPr="00BC7D40">
        <w:rPr>
          <w:rFonts w:ascii="Times New Roman" w:hAnsi="Times New Roman"/>
          <w:color w:val="000000" w:themeColor="text1"/>
          <w:sz w:val="28"/>
        </w:rPr>
        <w:t>3</w:t>
      </w:r>
      <w:r w:rsidRPr="00BC7D40">
        <w:rPr>
          <w:rFonts w:ascii="Times New Roman" w:hAnsi="Times New Roman"/>
          <w:color w:val="000000" w:themeColor="text1"/>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610AD2" w:rsidRPr="00BC7D40">
        <w:rPr>
          <w:rFonts w:ascii="Times New Roman" w:hAnsi="Times New Roman"/>
          <w:color w:val="000000" w:themeColor="text1"/>
          <w:sz w:val="28"/>
        </w:rPr>
        <w:t>4</w:t>
      </w:r>
      <w:r w:rsidRPr="00BC7D40">
        <w:rPr>
          <w:rFonts w:ascii="Times New Roman" w:hAnsi="Times New Roman"/>
          <w:color w:val="000000" w:themeColor="text1"/>
          <w:sz w:val="28"/>
        </w:rPr>
        <w:t>) обеспечение условий для развития на территории поселения физической культуры</w:t>
      </w:r>
      <w:r w:rsidR="007F64D5" w:rsidRPr="00BC7D40">
        <w:rPr>
          <w:rFonts w:ascii="Times New Roman" w:hAnsi="Times New Roman"/>
          <w:color w:val="000000" w:themeColor="text1"/>
          <w:sz w:val="28"/>
          <w:szCs w:val="28"/>
        </w:rPr>
        <w:t>, школьного спорта</w:t>
      </w:r>
      <w:r w:rsidRPr="00BC7D40">
        <w:rPr>
          <w:rFonts w:ascii="Times New Roman" w:hAnsi="Times New Roman"/>
          <w:color w:val="000000" w:themeColor="text1"/>
          <w:sz w:val="28"/>
        </w:rPr>
        <w:t xml:space="preserve"> и массового спорта, организация проведения официальных физкультурно-оздоровительных и спортивных мероприятий поселения;</w:t>
      </w:r>
    </w:p>
    <w:p w:rsidR="009917B8" w:rsidRPr="00BC7D40" w:rsidRDefault="009917B8" w:rsidP="0081350A">
      <w:pPr>
        <w:autoSpaceDE w:val="0"/>
        <w:autoSpaceDN w:val="0"/>
        <w:adjustRightInd w:val="0"/>
        <w:ind w:firstLine="851"/>
        <w:jc w:val="both"/>
        <w:outlineLvl w:val="1"/>
        <w:rPr>
          <w:rFonts w:eastAsiaTheme="minorHAnsi"/>
          <w:bCs/>
          <w:color w:val="000000" w:themeColor="text1"/>
          <w:kern w:val="0"/>
          <w:sz w:val="28"/>
          <w:szCs w:val="28"/>
        </w:rPr>
      </w:pPr>
      <w:r w:rsidRPr="00BC7D40">
        <w:rPr>
          <w:color w:val="000000" w:themeColor="text1"/>
          <w:sz w:val="28"/>
        </w:rPr>
        <w:t>1</w:t>
      </w:r>
      <w:r w:rsidR="00610AD2" w:rsidRPr="00BC7D40">
        <w:rPr>
          <w:color w:val="000000" w:themeColor="text1"/>
          <w:sz w:val="28"/>
        </w:rPr>
        <w:t>5</w:t>
      </w:r>
      <w:r w:rsidRPr="00BC7D40">
        <w:rPr>
          <w:color w:val="000000" w:themeColor="text1"/>
          <w:sz w:val="28"/>
        </w:rPr>
        <w:t>) создание условий для массового отдыха жителей поселения и организация обустройства мест массового отдыха населения</w:t>
      </w:r>
      <w:r w:rsidR="00091353" w:rsidRPr="00BC7D40">
        <w:rPr>
          <w:rFonts w:eastAsiaTheme="minorHAnsi"/>
          <w:bCs/>
          <w:color w:val="000000" w:themeColor="text1"/>
          <w:kern w:val="0"/>
          <w:sz w:val="28"/>
          <w:szCs w:val="28"/>
        </w:rPr>
        <w:t>, включая обеспечение свободного доступа граждан к водным объектам общего пользования и их береговым полосам</w:t>
      </w:r>
      <w:r w:rsidRPr="00BC7D40">
        <w:rPr>
          <w:color w:val="000000" w:themeColor="text1"/>
          <w:sz w:val="28"/>
        </w:rPr>
        <w:t>;</w:t>
      </w:r>
    </w:p>
    <w:p w:rsidR="009917B8" w:rsidRPr="00BC7D40" w:rsidRDefault="009917B8" w:rsidP="0081350A">
      <w:pPr>
        <w:tabs>
          <w:tab w:val="left" w:pos="-1276"/>
          <w:tab w:val="left" w:pos="1134"/>
        </w:tabs>
        <w:ind w:firstLine="851"/>
        <w:jc w:val="both"/>
        <w:rPr>
          <w:color w:val="000000" w:themeColor="text1"/>
          <w:sz w:val="28"/>
        </w:rPr>
      </w:pPr>
      <w:r w:rsidRPr="00BC7D40">
        <w:rPr>
          <w:color w:val="000000" w:themeColor="text1"/>
          <w:sz w:val="28"/>
        </w:rPr>
        <w:t>1</w:t>
      </w:r>
      <w:r w:rsidR="00610AD2" w:rsidRPr="00BC7D40">
        <w:rPr>
          <w:color w:val="000000" w:themeColor="text1"/>
          <w:sz w:val="28"/>
        </w:rPr>
        <w:t>6</w:t>
      </w:r>
      <w:r w:rsidRPr="00BC7D40">
        <w:rPr>
          <w:color w:val="000000" w:themeColor="text1"/>
          <w:sz w:val="28"/>
        </w:rPr>
        <w:t>) формирование архивных фондов поселения;</w:t>
      </w:r>
    </w:p>
    <w:p w:rsidR="009917B8" w:rsidRPr="00BC7D40" w:rsidRDefault="00610AD2" w:rsidP="0081350A">
      <w:pPr>
        <w:tabs>
          <w:tab w:val="left" w:pos="-1276"/>
          <w:tab w:val="left" w:pos="1134"/>
        </w:tabs>
        <w:ind w:firstLine="851"/>
        <w:jc w:val="both"/>
        <w:rPr>
          <w:color w:val="000000" w:themeColor="text1"/>
          <w:sz w:val="28"/>
        </w:rPr>
      </w:pPr>
      <w:r w:rsidRPr="00BC7D40">
        <w:rPr>
          <w:color w:val="000000" w:themeColor="text1"/>
          <w:sz w:val="28"/>
        </w:rPr>
        <w:t>17</w:t>
      </w:r>
      <w:r w:rsidR="009917B8" w:rsidRPr="00BC7D40">
        <w:rPr>
          <w:color w:val="000000" w:themeColor="text1"/>
          <w:sz w:val="28"/>
        </w:rPr>
        <w:t xml:space="preserve">) </w:t>
      </w:r>
      <w:r w:rsidR="001C7C7C" w:rsidRPr="00BC7D40">
        <w:rPr>
          <w:rFonts w:eastAsia="Times New Roman"/>
          <w:color w:val="000000" w:themeColor="text1"/>
          <w:kern w:val="0"/>
          <w:sz w:val="28"/>
          <w:szCs w:val="28"/>
          <w:lang w:eastAsia="ru-RU"/>
        </w:rPr>
        <w:t>участие в организации деятельности по сбору (в том числе раздельному сбору) и транспортированию твердых коммунальных отходов;</w:t>
      </w:r>
    </w:p>
    <w:p w:rsidR="00D15528" w:rsidRPr="00BC7D40" w:rsidRDefault="00610AD2" w:rsidP="00865269">
      <w:pPr>
        <w:pStyle w:val="ConsPlusNonformat"/>
        <w:ind w:firstLine="851"/>
        <w:jc w:val="both"/>
        <w:rPr>
          <w:rFonts w:ascii="Times New Roman" w:eastAsiaTheme="minorHAnsi" w:hAnsi="Times New Roman" w:cs="Times New Roman"/>
          <w:color w:val="000000" w:themeColor="text1"/>
          <w:kern w:val="0"/>
          <w:sz w:val="28"/>
          <w:szCs w:val="28"/>
        </w:rPr>
      </w:pPr>
      <w:r w:rsidRPr="00BC7D40">
        <w:rPr>
          <w:rFonts w:ascii="Times New Roman" w:hAnsi="Times New Roman" w:cs="Times New Roman"/>
          <w:color w:val="000000" w:themeColor="text1"/>
          <w:sz w:val="28"/>
        </w:rPr>
        <w:t>18</w:t>
      </w:r>
      <w:r w:rsidR="009917B8" w:rsidRPr="00BC7D40">
        <w:rPr>
          <w:rFonts w:ascii="Times New Roman" w:hAnsi="Times New Roman" w:cs="Times New Roman"/>
          <w:color w:val="000000" w:themeColor="text1"/>
          <w:sz w:val="28"/>
        </w:rPr>
        <w:t xml:space="preserve">) </w:t>
      </w:r>
      <w:r w:rsidR="00D15528" w:rsidRPr="00BC7D40">
        <w:rPr>
          <w:rFonts w:ascii="Times New Roman" w:eastAsiaTheme="minorHAnsi" w:hAnsi="Times New Roman" w:cs="Times New Roman"/>
          <w:color w:val="000000" w:themeColor="text1"/>
          <w:kern w:val="0"/>
          <w:sz w:val="28"/>
          <w:szCs w:val="28"/>
          <w:lang w:eastAsia="en-US" w:bidi="ar-SA"/>
        </w:rPr>
        <w:t xml:space="preserve">утверждение правил </w:t>
      </w:r>
      <w:r w:rsidR="00D15528" w:rsidRPr="00BC7D40">
        <w:rPr>
          <w:rFonts w:ascii="Times New Roman" w:eastAsiaTheme="minorHAnsi" w:hAnsi="Times New Roman" w:cs="Times New Roman"/>
          <w:color w:val="000000" w:themeColor="text1"/>
          <w:kern w:val="0"/>
          <w:sz w:val="28"/>
          <w:szCs w:val="28"/>
        </w:rPr>
        <w:t xml:space="preserve">благоустройства территории поселения, </w:t>
      </w:r>
      <w:proofErr w:type="gramStart"/>
      <w:r w:rsidR="00D15528" w:rsidRPr="00BC7D40">
        <w:rPr>
          <w:rFonts w:ascii="Times New Roman" w:eastAsiaTheme="minorHAnsi" w:hAnsi="Times New Roman" w:cs="Times New Roman"/>
          <w:color w:val="000000" w:themeColor="text1"/>
          <w:kern w:val="0"/>
          <w:sz w:val="28"/>
          <w:szCs w:val="28"/>
        </w:rPr>
        <w:t>устанавливающих</w:t>
      </w:r>
      <w:proofErr w:type="gramEnd"/>
      <w:r w:rsidR="00D15528" w:rsidRPr="00BC7D40">
        <w:rPr>
          <w:rFonts w:ascii="Times New Roman" w:eastAsiaTheme="minorHAnsi" w:hAnsi="Times New Roman" w:cs="Times New Roman"/>
          <w:color w:val="000000" w:themeColor="text1"/>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w:t>
      </w:r>
      <w:r w:rsidR="00D15528" w:rsidRPr="00BC7D40">
        <w:rPr>
          <w:rFonts w:ascii="Times New Roman" w:eastAsiaTheme="minorHAnsi" w:hAnsi="Times New Roman" w:cs="Times New Roman"/>
          <w:color w:val="000000" w:themeColor="text1"/>
          <w:kern w:val="0"/>
          <w:sz w:val="28"/>
          <w:szCs w:val="28"/>
        </w:rPr>
        <w:lastRenderedPageBreak/>
        <w:t>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BC7D40">
        <w:rPr>
          <w:rFonts w:ascii="Times New Roman" w:eastAsiaTheme="minorHAnsi" w:hAnsi="Times New Roman" w:cs="Times New Roman"/>
          <w:color w:val="000000" w:themeColor="text1"/>
          <w:kern w:val="0"/>
          <w:sz w:val="28"/>
          <w:szCs w:val="28"/>
        </w:rPr>
        <w:t xml:space="preserve"> </w:t>
      </w:r>
      <w:r w:rsidR="00D15528" w:rsidRPr="00BC7D40">
        <w:rPr>
          <w:rFonts w:ascii="Times New Roman" w:eastAsiaTheme="minorHAnsi" w:hAnsi="Times New Roman" w:cs="Times New Roman"/>
          <w:color w:val="000000" w:themeColor="text1"/>
          <w:kern w:val="0"/>
          <w:sz w:val="28"/>
          <w:szCs w:val="28"/>
        </w:rPr>
        <w:t>домов, размещение и содержание малых архитектурных форм), а</w:t>
      </w:r>
      <w:r w:rsidR="00865269" w:rsidRPr="00BC7D40">
        <w:rPr>
          <w:rFonts w:ascii="Times New Roman" w:eastAsiaTheme="minorHAnsi" w:hAnsi="Times New Roman" w:cs="Times New Roman"/>
          <w:color w:val="000000" w:themeColor="text1"/>
          <w:kern w:val="0"/>
          <w:sz w:val="28"/>
          <w:szCs w:val="28"/>
        </w:rPr>
        <w:t xml:space="preserve"> </w:t>
      </w:r>
      <w:r w:rsidR="00D15528" w:rsidRPr="00BC7D40">
        <w:rPr>
          <w:rFonts w:ascii="Times New Roman" w:eastAsiaTheme="minorHAnsi" w:hAnsi="Times New Roman" w:cs="Times New Roman"/>
          <w:color w:val="000000" w:themeColor="text1"/>
          <w:kern w:val="0"/>
          <w:sz w:val="28"/>
          <w:szCs w:val="28"/>
        </w:rPr>
        <w:t>также использования, охраны, защиты, воспроизводства городских</w:t>
      </w:r>
      <w:r w:rsidR="00865269" w:rsidRPr="00BC7D40">
        <w:rPr>
          <w:rFonts w:ascii="Times New Roman" w:eastAsiaTheme="minorHAnsi" w:hAnsi="Times New Roman" w:cs="Times New Roman"/>
          <w:color w:val="000000" w:themeColor="text1"/>
          <w:kern w:val="0"/>
          <w:sz w:val="28"/>
          <w:szCs w:val="28"/>
        </w:rPr>
        <w:t xml:space="preserve"> </w:t>
      </w:r>
      <w:r w:rsidR="00D15528" w:rsidRPr="00BC7D40">
        <w:rPr>
          <w:rFonts w:ascii="Times New Roman" w:eastAsiaTheme="minorHAnsi" w:hAnsi="Times New Roman" w:cs="Times New Roman"/>
          <w:color w:val="000000" w:themeColor="text1"/>
          <w:kern w:val="0"/>
          <w:sz w:val="28"/>
          <w:szCs w:val="28"/>
        </w:rPr>
        <w:t>лесов, лесов особо охраняемых природных территорий, расположенных в границах</w:t>
      </w:r>
      <w:r w:rsidR="00865269" w:rsidRPr="00BC7D40">
        <w:rPr>
          <w:rFonts w:ascii="Times New Roman" w:eastAsiaTheme="minorHAnsi" w:hAnsi="Times New Roman" w:cs="Times New Roman"/>
          <w:color w:val="000000" w:themeColor="text1"/>
          <w:kern w:val="0"/>
          <w:sz w:val="28"/>
          <w:szCs w:val="28"/>
        </w:rPr>
        <w:t xml:space="preserve"> </w:t>
      </w:r>
      <w:r w:rsidR="00D15528" w:rsidRPr="00BC7D40">
        <w:rPr>
          <w:rFonts w:ascii="Times New Roman" w:eastAsiaTheme="minorHAnsi" w:hAnsi="Times New Roman" w:cs="Times New Roman"/>
          <w:color w:val="000000" w:themeColor="text1"/>
          <w:kern w:val="0"/>
          <w:sz w:val="28"/>
          <w:szCs w:val="28"/>
        </w:rPr>
        <w:t>населенных пунктов поселения;</w:t>
      </w:r>
    </w:p>
    <w:p w:rsidR="009917B8" w:rsidRPr="00BC7D40" w:rsidRDefault="00610AD2" w:rsidP="006C6A0B">
      <w:pPr>
        <w:autoSpaceDE w:val="0"/>
        <w:autoSpaceDN w:val="0"/>
        <w:adjustRightInd w:val="0"/>
        <w:ind w:firstLine="851"/>
        <w:jc w:val="both"/>
        <w:outlineLvl w:val="1"/>
        <w:rPr>
          <w:color w:val="000000" w:themeColor="text1"/>
          <w:sz w:val="28"/>
        </w:rPr>
      </w:pPr>
      <w:r w:rsidRPr="00BC7D40">
        <w:rPr>
          <w:color w:val="000000" w:themeColor="text1"/>
          <w:sz w:val="28"/>
        </w:rPr>
        <w:t>19</w:t>
      </w:r>
      <w:r w:rsidR="009917B8" w:rsidRPr="00BC7D40">
        <w:rPr>
          <w:color w:val="000000" w:themeColor="text1"/>
          <w:sz w:val="28"/>
        </w:rPr>
        <w:t xml:space="preserve">) осуществление </w:t>
      </w:r>
      <w:r w:rsidR="00D31311" w:rsidRPr="00BC7D40">
        <w:rPr>
          <w:color w:val="000000" w:themeColor="text1"/>
          <w:sz w:val="28"/>
          <w:szCs w:val="28"/>
        </w:rPr>
        <w:t xml:space="preserve">муниципального </w:t>
      </w:r>
      <w:r w:rsidR="009917B8" w:rsidRPr="00BC7D40">
        <w:rPr>
          <w:color w:val="000000" w:themeColor="text1"/>
          <w:sz w:val="28"/>
        </w:rPr>
        <w:t xml:space="preserve">земельного контроля </w:t>
      </w:r>
      <w:r w:rsidR="000848B8" w:rsidRPr="00BC7D40">
        <w:rPr>
          <w:color w:val="000000" w:themeColor="text1"/>
          <w:sz w:val="28"/>
          <w:szCs w:val="28"/>
        </w:rPr>
        <w:t>в границах</w:t>
      </w:r>
      <w:r w:rsidR="000848B8" w:rsidRPr="00BC7D40">
        <w:rPr>
          <w:b/>
          <w:color w:val="000000" w:themeColor="text1"/>
          <w:sz w:val="28"/>
          <w:szCs w:val="28"/>
        </w:rPr>
        <w:t xml:space="preserve"> </w:t>
      </w:r>
      <w:r w:rsidR="00236F85" w:rsidRPr="00BC7D40">
        <w:rPr>
          <w:color w:val="000000" w:themeColor="text1"/>
          <w:sz w:val="28"/>
          <w:szCs w:val="28"/>
        </w:rPr>
        <w:t>поселения</w:t>
      </w:r>
      <w:r w:rsidR="009917B8" w:rsidRPr="00BC7D40">
        <w:rPr>
          <w:color w:val="000000" w:themeColor="text1"/>
          <w:sz w:val="28"/>
        </w:rPr>
        <w:t>;</w:t>
      </w:r>
    </w:p>
    <w:p w:rsidR="009917B8" w:rsidRPr="00BC7D40" w:rsidRDefault="009917B8" w:rsidP="0081350A">
      <w:pPr>
        <w:tabs>
          <w:tab w:val="left" w:pos="-1276"/>
          <w:tab w:val="left" w:pos="1134"/>
        </w:tabs>
        <w:ind w:firstLine="851"/>
        <w:jc w:val="both"/>
        <w:rPr>
          <w:color w:val="000000" w:themeColor="text1"/>
          <w:sz w:val="28"/>
        </w:rPr>
      </w:pPr>
      <w:r w:rsidRPr="00BC7D40">
        <w:rPr>
          <w:color w:val="000000" w:themeColor="text1"/>
          <w:sz w:val="28"/>
        </w:rPr>
        <w:t>2</w:t>
      </w:r>
      <w:r w:rsidR="00610AD2" w:rsidRPr="00BC7D40">
        <w:rPr>
          <w:color w:val="000000" w:themeColor="text1"/>
          <w:sz w:val="28"/>
        </w:rPr>
        <w:t>0</w:t>
      </w:r>
      <w:r w:rsidRPr="00BC7D40">
        <w:rPr>
          <w:color w:val="000000" w:themeColor="text1"/>
          <w:sz w:val="28"/>
        </w:rPr>
        <w:t>) организация ритуальных услуг и содержание мест захоронения;</w:t>
      </w:r>
    </w:p>
    <w:p w:rsidR="009917B8" w:rsidRPr="00BC7D40" w:rsidRDefault="009917B8" w:rsidP="0081350A">
      <w:pPr>
        <w:pStyle w:val="ConsNormal"/>
        <w:tabs>
          <w:tab w:val="left" w:pos="-1276"/>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w:t>
      </w:r>
      <w:r w:rsidR="00610AD2" w:rsidRPr="00BC7D40">
        <w:rPr>
          <w:rFonts w:ascii="Times New Roman" w:hAnsi="Times New Roman"/>
          <w:color w:val="000000" w:themeColor="text1"/>
          <w:sz w:val="28"/>
        </w:rPr>
        <w:t>1</w:t>
      </w:r>
      <w:r w:rsidRPr="00BC7D40">
        <w:rPr>
          <w:rFonts w:ascii="Times New Roman" w:hAnsi="Times New Roman"/>
          <w:color w:val="000000" w:themeColor="text1"/>
          <w:sz w:val="28"/>
        </w:rPr>
        <w:t>) осуществление мероприятий по обеспечению безопасности людей на водных объектах, охране их жизни и здоровья;</w:t>
      </w:r>
    </w:p>
    <w:p w:rsidR="009917B8" w:rsidRPr="00BC7D40" w:rsidRDefault="00E94535"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2</w:t>
      </w:r>
      <w:r w:rsidR="00610AD2" w:rsidRPr="00BC7D40">
        <w:rPr>
          <w:rFonts w:ascii="Times New Roman" w:hAnsi="Times New Roman"/>
          <w:color w:val="000000" w:themeColor="text1"/>
          <w:sz w:val="28"/>
        </w:rPr>
        <w:t>2</w:t>
      </w:r>
      <w:r w:rsidR="009917B8" w:rsidRPr="00BC7D40">
        <w:rPr>
          <w:rFonts w:ascii="Times New Roman" w:hAnsi="Times New Roman"/>
          <w:color w:val="000000" w:themeColor="text1"/>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BC7D40" w:rsidRDefault="00B4752E"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2</w:t>
      </w:r>
      <w:r w:rsidR="00610AD2" w:rsidRPr="00BC7D40">
        <w:rPr>
          <w:rFonts w:ascii="Times New Roman" w:hAnsi="Times New Roman"/>
          <w:color w:val="000000" w:themeColor="text1"/>
          <w:sz w:val="28"/>
        </w:rPr>
        <w:t>3</w:t>
      </w:r>
      <w:r w:rsidR="009917B8" w:rsidRPr="00BC7D40">
        <w:rPr>
          <w:rFonts w:ascii="Times New Roman" w:hAnsi="Times New Roman"/>
          <w:color w:val="000000" w:themeColor="text1"/>
          <w:sz w:val="28"/>
        </w:rPr>
        <w:t>) организация и осуществление мероприятий по работе с детьми и молодежью в поселении;</w:t>
      </w:r>
    </w:p>
    <w:p w:rsidR="00367CBB" w:rsidRPr="00BC7D40" w:rsidRDefault="00610AD2" w:rsidP="0081350A">
      <w:pPr>
        <w:tabs>
          <w:tab w:val="left" w:pos="0"/>
        </w:tabs>
        <w:ind w:firstLine="870"/>
        <w:jc w:val="both"/>
        <w:rPr>
          <w:rFonts w:eastAsia="Arial" w:cs="Arial"/>
          <w:bCs/>
          <w:color w:val="000000" w:themeColor="text1"/>
          <w:sz w:val="28"/>
          <w:szCs w:val="28"/>
        </w:rPr>
      </w:pPr>
      <w:r w:rsidRPr="00BC7D40">
        <w:rPr>
          <w:rFonts w:eastAsia="Times New Roman"/>
          <w:color w:val="000000" w:themeColor="text1"/>
          <w:kern w:val="0"/>
          <w:sz w:val="28"/>
          <w:szCs w:val="28"/>
          <w:lang w:eastAsia="ru-RU"/>
        </w:rPr>
        <w:t>24</w:t>
      </w:r>
      <w:r w:rsidR="00B4752E" w:rsidRPr="00BC7D40">
        <w:rPr>
          <w:rFonts w:eastAsia="Times New Roman"/>
          <w:color w:val="000000" w:themeColor="text1"/>
          <w:kern w:val="0"/>
          <w:sz w:val="28"/>
          <w:szCs w:val="28"/>
          <w:lang w:eastAsia="ru-RU"/>
        </w:rPr>
        <w:t xml:space="preserve">) </w:t>
      </w:r>
      <w:r w:rsidR="00367CBB" w:rsidRPr="00BC7D40">
        <w:rPr>
          <w:rFonts w:eastAsia="Times New Roman"/>
          <w:color w:val="000000" w:themeColor="text1"/>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BC7D40" w:rsidRDefault="00610AD2" w:rsidP="0081350A">
      <w:pPr>
        <w:tabs>
          <w:tab w:val="left" w:pos="0"/>
        </w:tabs>
        <w:ind w:firstLine="870"/>
        <w:jc w:val="both"/>
        <w:rPr>
          <w:rStyle w:val="80"/>
          <w:color w:val="000000" w:themeColor="text1"/>
        </w:rPr>
      </w:pPr>
      <w:r w:rsidRPr="00BC7D40">
        <w:rPr>
          <w:rFonts w:eastAsia="Arial" w:cs="Arial"/>
          <w:bCs/>
          <w:color w:val="000000" w:themeColor="text1"/>
          <w:sz w:val="28"/>
          <w:szCs w:val="28"/>
        </w:rPr>
        <w:t>25</w:t>
      </w:r>
      <w:r w:rsidR="009917B8" w:rsidRPr="00BC7D40">
        <w:rPr>
          <w:rStyle w:val="80"/>
          <w:color w:val="000000" w:themeColor="text1"/>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3D6917" w:rsidRPr="00BC7D40" w:rsidRDefault="00610AD2" w:rsidP="003D6917">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26</w:t>
      </w:r>
      <w:r w:rsidR="003D6917" w:rsidRPr="00BC7D40">
        <w:rPr>
          <w:color w:val="000000" w:themeColor="text1"/>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A43105" w:rsidRPr="00BC7D40" w:rsidRDefault="00610AD2" w:rsidP="00A43105">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C7D40">
        <w:rPr>
          <w:rFonts w:ascii="Times New Roman" w:hAnsi="Times New Roman" w:cs="Times New Roman"/>
          <w:color w:val="000000" w:themeColor="text1"/>
          <w:sz w:val="28"/>
          <w:szCs w:val="28"/>
        </w:rPr>
        <w:t>2</w:t>
      </w:r>
      <w:r w:rsidR="00DF6330" w:rsidRPr="00BC7D40">
        <w:rPr>
          <w:rFonts w:ascii="Times New Roman" w:hAnsi="Times New Roman" w:cs="Times New Roman"/>
          <w:color w:val="000000" w:themeColor="text1"/>
          <w:sz w:val="28"/>
          <w:szCs w:val="28"/>
        </w:rPr>
        <w:t>7</w:t>
      </w:r>
      <w:r w:rsidR="00A43105" w:rsidRPr="00BC7D40">
        <w:rPr>
          <w:rFonts w:ascii="Times New Roman" w:hAnsi="Times New Roman" w:cs="Times New Roman"/>
          <w:color w:val="000000" w:themeColor="text1"/>
          <w:sz w:val="28"/>
          <w:szCs w:val="28"/>
        </w:rPr>
        <w:t xml:space="preserve">) </w:t>
      </w:r>
      <w:r w:rsidR="00A43105" w:rsidRPr="00BC7D40">
        <w:rPr>
          <w:rFonts w:ascii="Times New Roman" w:eastAsiaTheme="minorHAnsi" w:hAnsi="Times New Roman" w:cs="Times New Roman"/>
          <w:color w:val="000000" w:themeColor="text1"/>
          <w:kern w:val="0"/>
          <w:sz w:val="28"/>
          <w:szCs w:val="28"/>
          <w:lang w:eastAsia="en-US" w:bidi="ar-SA"/>
        </w:rPr>
        <w:t>осуществление мер по противодействию коррупции в границах поселения;</w:t>
      </w:r>
    </w:p>
    <w:p w:rsidR="00475C04" w:rsidRPr="00BC7D40" w:rsidRDefault="00610AD2" w:rsidP="0081350A">
      <w:pPr>
        <w:pStyle w:val="ConsNormal"/>
        <w:ind w:firstLine="851"/>
        <w:jc w:val="both"/>
        <w:rPr>
          <w:rFonts w:ascii="Times New Roman" w:hAnsi="Times New Roman"/>
          <w:color w:val="000000" w:themeColor="text1"/>
          <w:kern w:val="0"/>
          <w:sz w:val="28"/>
          <w:szCs w:val="28"/>
          <w:lang w:eastAsia="ru-RU"/>
        </w:rPr>
      </w:pPr>
      <w:r w:rsidRPr="00BC7D40">
        <w:rPr>
          <w:rFonts w:ascii="Times New Roman" w:hAnsi="Times New Roman"/>
          <w:color w:val="000000" w:themeColor="text1"/>
          <w:kern w:val="0"/>
          <w:sz w:val="28"/>
          <w:szCs w:val="28"/>
          <w:lang w:eastAsia="ru-RU"/>
        </w:rPr>
        <w:t>2</w:t>
      </w:r>
      <w:r w:rsidR="00DF6330" w:rsidRPr="00BC7D40">
        <w:rPr>
          <w:rFonts w:ascii="Times New Roman" w:hAnsi="Times New Roman"/>
          <w:color w:val="000000" w:themeColor="text1"/>
          <w:kern w:val="0"/>
          <w:sz w:val="28"/>
          <w:szCs w:val="28"/>
          <w:lang w:eastAsia="ru-RU"/>
        </w:rPr>
        <w:t>8</w:t>
      </w:r>
      <w:r w:rsidR="00E94535" w:rsidRPr="00BC7D40">
        <w:rPr>
          <w:rFonts w:ascii="Times New Roman" w:hAnsi="Times New Roman"/>
          <w:color w:val="000000" w:themeColor="text1"/>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r w:rsidR="001C7C7C" w:rsidRPr="00BC7D40">
        <w:rPr>
          <w:rFonts w:ascii="Times New Roman" w:hAnsi="Times New Roman"/>
          <w:color w:val="000000" w:themeColor="text1"/>
          <w:kern w:val="0"/>
          <w:sz w:val="28"/>
          <w:szCs w:val="28"/>
          <w:lang w:eastAsia="ru-RU"/>
        </w:rPr>
        <w:t>.</w:t>
      </w:r>
    </w:p>
    <w:p w:rsidR="009917B8" w:rsidRPr="00BC7D40" w:rsidRDefault="009917B8" w:rsidP="0081350A">
      <w:pPr>
        <w:pStyle w:val="ConsNormal"/>
        <w:ind w:firstLine="851"/>
        <w:jc w:val="both"/>
        <w:rPr>
          <w:color w:val="000000" w:themeColor="text1"/>
        </w:rPr>
      </w:pPr>
    </w:p>
    <w:p w:rsidR="009917B8" w:rsidRPr="00BC7D40" w:rsidRDefault="009917B8" w:rsidP="0081350A">
      <w:pPr>
        <w:ind w:firstLine="540"/>
        <w:jc w:val="both"/>
        <w:rPr>
          <w:b/>
          <w:color w:val="000000" w:themeColor="text1"/>
          <w:sz w:val="28"/>
        </w:rPr>
      </w:pPr>
      <w:r w:rsidRPr="00BC7D40">
        <w:rPr>
          <w:b/>
          <w:color w:val="000000" w:themeColor="text1"/>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Pr="00BC7D40" w:rsidRDefault="009917B8" w:rsidP="0081350A">
      <w:pPr>
        <w:ind w:firstLine="851"/>
        <w:jc w:val="both"/>
        <w:rPr>
          <w:color w:val="000000" w:themeColor="text1"/>
          <w:sz w:val="28"/>
        </w:rPr>
      </w:pPr>
      <w:r w:rsidRPr="00BC7D40">
        <w:rPr>
          <w:color w:val="000000" w:themeColor="text1"/>
          <w:sz w:val="28"/>
        </w:rPr>
        <w:t xml:space="preserve">1. Органы местного самоуправления поселения имеют право </w:t>
      </w:r>
      <w:proofErr w:type="gramStart"/>
      <w:r w:rsidRPr="00BC7D40">
        <w:rPr>
          <w:color w:val="000000" w:themeColor="text1"/>
          <w:sz w:val="28"/>
        </w:rPr>
        <w:t>на</w:t>
      </w:r>
      <w:proofErr w:type="gramEnd"/>
      <w:r w:rsidRPr="00BC7D40">
        <w:rPr>
          <w:color w:val="000000" w:themeColor="text1"/>
          <w:sz w:val="28"/>
        </w:rPr>
        <w:t>:</w:t>
      </w:r>
    </w:p>
    <w:p w:rsidR="009917B8" w:rsidRPr="00BC7D40" w:rsidRDefault="009917B8" w:rsidP="0081350A">
      <w:pPr>
        <w:ind w:firstLine="851"/>
        <w:jc w:val="both"/>
        <w:rPr>
          <w:color w:val="000000" w:themeColor="text1"/>
          <w:sz w:val="28"/>
        </w:rPr>
      </w:pPr>
      <w:r w:rsidRPr="00BC7D40">
        <w:rPr>
          <w:color w:val="000000" w:themeColor="text1"/>
          <w:sz w:val="28"/>
        </w:rPr>
        <w:t>1) создание музеев поселения;</w:t>
      </w:r>
    </w:p>
    <w:p w:rsidR="009917B8" w:rsidRPr="00BC7D40" w:rsidRDefault="009917B8" w:rsidP="0081350A">
      <w:pPr>
        <w:ind w:firstLine="851"/>
        <w:jc w:val="both"/>
        <w:rPr>
          <w:color w:val="000000" w:themeColor="text1"/>
          <w:sz w:val="28"/>
        </w:rPr>
      </w:pPr>
      <w:r w:rsidRPr="00BC7D40">
        <w:rPr>
          <w:color w:val="000000" w:themeColor="text1"/>
          <w:sz w:val="28"/>
        </w:rPr>
        <w:t>2) совершение нотариальных действий, предусмотренных законодательством, в случае отсутствия в поселении нотариуса;</w:t>
      </w:r>
    </w:p>
    <w:p w:rsidR="009917B8" w:rsidRPr="00BC7D40" w:rsidRDefault="009917B8" w:rsidP="0081350A">
      <w:pPr>
        <w:ind w:firstLine="851"/>
        <w:jc w:val="both"/>
        <w:rPr>
          <w:color w:val="000000" w:themeColor="text1"/>
          <w:sz w:val="28"/>
        </w:rPr>
      </w:pPr>
      <w:r w:rsidRPr="00BC7D40">
        <w:rPr>
          <w:color w:val="000000" w:themeColor="text1"/>
          <w:sz w:val="28"/>
        </w:rPr>
        <w:lastRenderedPageBreak/>
        <w:t>3) участие в осуществлении деятельности по опеке и попечительству;</w:t>
      </w:r>
    </w:p>
    <w:p w:rsidR="009917B8" w:rsidRPr="00BC7D40" w:rsidRDefault="00B213F2" w:rsidP="0081350A">
      <w:pPr>
        <w:ind w:firstLine="851"/>
        <w:jc w:val="both"/>
        <w:rPr>
          <w:color w:val="000000" w:themeColor="text1"/>
          <w:sz w:val="28"/>
        </w:rPr>
      </w:pPr>
      <w:r w:rsidRPr="00BC7D40">
        <w:rPr>
          <w:color w:val="000000" w:themeColor="text1"/>
          <w:sz w:val="28"/>
        </w:rPr>
        <w:t>4</w:t>
      </w:r>
      <w:r w:rsidR="009917B8" w:rsidRPr="00BC7D40">
        <w:rPr>
          <w:color w:val="000000" w:themeColor="text1"/>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BC7D40" w:rsidRDefault="00B213F2" w:rsidP="0081350A">
      <w:pPr>
        <w:ind w:firstLine="851"/>
        <w:jc w:val="both"/>
        <w:rPr>
          <w:color w:val="000000" w:themeColor="text1"/>
          <w:sz w:val="28"/>
        </w:rPr>
      </w:pPr>
      <w:r w:rsidRPr="00BC7D40">
        <w:rPr>
          <w:color w:val="000000" w:themeColor="text1"/>
          <w:sz w:val="28"/>
        </w:rPr>
        <w:t>5</w:t>
      </w:r>
      <w:r w:rsidR="009917B8" w:rsidRPr="00BC7D40">
        <w:rPr>
          <w:color w:val="000000" w:themeColor="text1"/>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BC7D40" w:rsidRDefault="00B213F2" w:rsidP="0081350A">
      <w:pPr>
        <w:ind w:firstLine="851"/>
        <w:jc w:val="both"/>
        <w:rPr>
          <w:color w:val="000000" w:themeColor="text1"/>
          <w:sz w:val="28"/>
        </w:rPr>
      </w:pPr>
      <w:r w:rsidRPr="00BC7D40">
        <w:rPr>
          <w:color w:val="000000" w:themeColor="text1"/>
          <w:sz w:val="28"/>
        </w:rPr>
        <w:t>6</w:t>
      </w:r>
      <w:r w:rsidR="009917B8" w:rsidRPr="00BC7D40">
        <w:rPr>
          <w:color w:val="000000" w:themeColor="text1"/>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BC7D40" w:rsidRDefault="00B213F2" w:rsidP="0081350A">
      <w:pPr>
        <w:ind w:firstLine="851"/>
        <w:jc w:val="both"/>
        <w:rPr>
          <w:color w:val="000000" w:themeColor="text1"/>
          <w:sz w:val="28"/>
          <w:szCs w:val="28"/>
        </w:rPr>
      </w:pPr>
      <w:r w:rsidRPr="00BC7D40">
        <w:rPr>
          <w:color w:val="000000" w:themeColor="text1"/>
          <w:sz w:val="28"/>
          <w:szCs w:val="28"/>
        </w:rPr>
        <w:t>7</w:t>
      </w:r>
      <w:r w:rsidR="009917B8" w:rsidRPr="00BC7D40">
        <w:rPr>
          <w:color w:val="000000" w:themeColor="text1"/>
          <w:sz w:val="28"/>
          <w:szCs w:val="28"/>
        </w:rPr>
        <w:t>) создание муниципальной пожарной охраны;</w:t>
      </w:r>
    </w:p>
    <w:p w:rsidR="009917B8" w:rsidRPr="00BC7D40" w:rsidRDefault="00B213F2" w:rsidP="0081350A">
      <w:pPr>
        <w:ind w:firstLine="851"/>
        <w:jc w:val="both"/>
        <w:rPr>
          <w:color w:val="000000" w:themeColor="text1"/>
          <w:sz w:val="28"/>
        </w:rPr>
      </w:pPr>
      <w:r w:rsidRPr="00BC7D40">
        <w:rPr>
          <w:color w:val="000000" w:themeColor="text1"/>
          <w:sz w:val="28"/>
        </w:rPr>
        <w:t>8</w:t>
      </w:r>
      <w:r w:rsidR="009917B8" w:rsidRPr="00BC7D40">
        <w:rPr>
          <w:color w:val="000000" w:themeColor="text1"/>
          <w:sz w:val="28"/>
        </w:rPr>
        <w:t>) создание условий для развития туризма</w:t>
      </w:r>
      <w:r w:rsidR="00352ED7" w:rsidRPr="00BC7D40">
        <w:rPr>
          <w:color w:val="000000" w:themeColor="text1"/>
          <w:sz w:val="28"/>
        </w:rPr>
        <w:t>;</w:t>
      </w:r>
    </w:p>
    <w:p w:rsidR="00352ED7" w:rsidRPr="00BC7D40" w:rsidRDefault="00B213F2" w:rsidP="00352ED7">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C7D40">
        <w:rPr>
          <w:rFonts w:ascii="Times New Roman" w:hAnsi="Times New Roman" w:cs="Times New Roman"/>
          <w:color w:val="000000" w:themeColor="text1"/>
          <w:sz w:val="28"/>
          <w:szCs w:val="28"/>
        </w:rPr>
        <w:t>9</w:t>
      </w:r>
      <w:r w:rsidR="00352ED7" w:rsidRPr="00BC7D40">
        <w:rPr>
          <w:rFonts w:ascii="Times New Roman" w:hAnsi="Times New Roman" w:cs="Times New Roman"/>
          <w:color w:val="000000" w:themeColor="text1"/>
          <w:sz w:val="28"/>
          <w:szCs w:val="28"/>
        </w:rPr>
        <w:t xml:space="preserve">) </w:t>
      </w:r>
      <w:r w:rsidR="00352ED7" w:rsidRPr="00BC7D40">
        <w:rPr>
          <w:rFonts w:ascii="Times New Roman" w:eastAsiaTheme="minorHAnsi" w:hAnsi="Times New Roman" w:cs="Times New Roman"/>
          <w:color w:val="000000" w:themeColor="text1"/>
          <w:kern w:val="0"/>
          <w:sz w:val="28"/>
          <w:szCs w:val="28"/>
          <w:lang w:eastAsia="en-US" w:bidi="ar-SA"/>
        </w:rPr>
        <w:t xml:space="preserve">оказание поддержки общественным наблюдательным комиссиям, осуществляющим общественный </w:t>
      </w:r>
      <w:proofErr w:type="gramStart"/>
      <w:r w:rsidR="00352ED7" w:rsidRPr="00BC7D40">
        <w:rPr>
          <w:rFonts w:ascii="Times New Roman" w:eastAsiaTheme="minorHAnsi" w:hAnsi="Times New Roman" w:cs="Times New Roman"/>
          <w:color w:val="000000" w:themeColor="text1"/>
          <w:kern w:val="0"/>
          <w:sz w:val="28"/>
          <w:szCs w:val="28"/>
          <w:lang w:eastAsia="en-US" w:bidi="ar-SA"/>
        </w:rPr>
        <w:t>контроль за</w:t>
      </w:r>
      <w:proofErr w:type="gramEnd"/>
      <w:r w:rsidR="00352ED7" w:rsidRPr="00BC7D40">
        <w:rPr>
          <w:rFonts w:ascii="Times New Roman" w:eastAsiaTheme="minorHAnsi" w:hAnsi="Times New Roman" w:cs="Times New Roman"/>
          <w:color w:val="000000" w:themeColor="text1"/>
          <w:kern w:val="0"/>
          <w:sz w:val="28"/>
          <w:szCs w:val="28"/>
          <w:lang w:eastAsia="en-US" w:bidi="ar-SA"/>
        </w:rPr>
        <w:t xml:space="preserve"> обеспечением прав человека и содействие лицам, находящимся в ме</w:t>
      </w:r>
      <w:r w:rsidRPr="00BC7D40">
        <w:rPr>
          <w:rFonts w:ascii="Times New Roman" w:eastAsiaTheme="minorHAnsi" w:hAnsi="Times New Roman" w:cs="Times New Roman"/>
          <w:color w:val="000000" w:themeColor="text1"/>
          <w:kern w:val="0"/>
          <w:sz w:val="28"/>
          <w:szCs w:val="28"/>
          <w:lang w:eastAsia="en-US" w:bidi="ar-SA"/>
        </w:rPr>
        <w:t>стах принудительного содержания;</w:t>
      </w:r>
    </w:p>
    <w:p w:rsidR="00B213F2" w:rsidRPr="00BC7D40" w:rsidRDefault="00B213F2" w:rsidP="00B213F2">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BC7D40">
        <w:rPr>
          <w:rFonts w:eastAsia="Times New Roman"/>
          <w:color w:val="000000" w:themeColor="text1"/>
          <w:kern w:val="0"/>
          <w:sz w:val="28"/>
          <w:szCs w:val="28"/>
          <w:lang w:eastAsia="ru-RU"/>
        </w:rPr>
        <w:t>;</w:t>
      </w:r>
    </w:p>
    <w:p w:rsidR="00423FE8" w:rsidRPr="00BC7D40" w:rsidRDefault="00130074" w:rsidP="00423FE8">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 xml:space="preserve">11) </w:t>
      </w:r>
      <w:r w:rsidR="00423FE8" w:rsidRPr="00BC7D40">
        <w:rPr>
          <w:rFonts w:eastAsia="Times New Roman"/>
          <w:color w:val="000000" w:themeColor="text1"/>
          <w:kern w:val="0"/>
          <w:sz w:val="28"/>
          <w:szCs w:val="28"/>
          <w:lang w:eastAsia="ru-RU"/>
        </w:rPr>
        <w:t xml:space="preserve">создание условий для организации </w:t>
      </w:r>
      <w:proofErr w:type="gramStart"/>
      <w:r w:rsidR="00423FE8" w:rsidRPr="00BC7D40">
        <w:rPr>
          <w:rFonts w:eastAsia="Times New Roman"/>
          <w:color w:val="000000" w:themeColor="text1"/>
          <w:kern w:val="0"/>
          <w:sz w:val="28"/>
          <w:szCs w:val="28"/>
          <w:lang w:eastAsia="ru-RU"/>
        </w:rPr>
        <w:t>проведения независимой оценки качества оказания услуг</w:t>
      </w:r>
      <w:proofErr w:type="gramEnd"/>
      <w:r w:rsidR="00423FE8" w:rsidRPr="00BC7D40">
        <w:rPr>
          <w:rFonts w:eastAsia="Times New Roman"/>
          <w:color w:val="000000" w:themeColor="text1"/>
          <w:kern w:val="0"/>
          <w:sz w:val="28"/>
          <w:szCs w:val="28"/>
          <w:lang w:eastAsia="ru-RU"/>
        </w:rPr>
        <w:t xml:space="preserve"> организациями в порядке и на условиях, которые установлены федеральными законами</w:t>
      </w:r>
      <w:r w:rsidRPr="00BC7D40">
        <w:rPr>
          <w:rFonts w:eastAsia="Times New Roman"/>
          <w:color w:val="000000" w:themeColor="text1"/>
          <w:kern w:val="0"/>
          <w:sz w:val="28"/>
          <w:szCs w:val="28"/>
          <w:lang w:eastAsia="ru-RU"/>
        </w:rPr>
        <w:t>;</w:t>
      </w:r>
    </w:p>
    <w:p w:rsidR="00423FE8" w:rsidRPr="00BC7D40" w:rsidRDefault="00130074" w:rsidP="00130074">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 xml:space="preserve">12) </w:t>
      </w:r>
      <w:r w:rsidR="004A0836" w:rsidRPr="00BC7D40">
        <w:rPr>
          <w:rFonts w:eastAsia="Times New Roman"/>
          <w:color w:val="000000" w:themeColor="text1"/>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BC7D40">
        <w:rPr>
          <w:rFonts w:eastAsia="Times New Roman"/>
          <w:color w:val="000000" w:themeColor="text1"/>
          <w:kern w:val="0"/>
          <w:sz w:val="28"/>
          <w:szCs w:val="28"/>
          <w:lang w:eastAsia="ru-RU"/>
        </w:rPr>
        <w:t>;</w:t>
      </w:r>
    </w:p>
    <w:p w:rsidR="007C0F95" w:rsidRPr="00BC7D40" w:rsidRDefault="007C0F95" w:rsidP="007C0F95">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bCs/>
          <w:color w:val="000000" w:themeColor="text1"/>
          <w:sz w:val="28"/>
          <w:szCs w:val="28"/>
        </w:rPr>
        <w:t>13) осуществление мероприятий по отлову и содержанию безнадзорных животных, обитающих на территории поселения.</w:t>
      </w:r>
    </w:p>
    <w:p w:rsidR="009917B8" w:rsidRPr="00BC7D40" w:rsidRDefault="009917B8" w:rsidP="00352ED7">
      <w:pPr>
        <w:ind w:firstLine="851"/>
        <w:jc w:val="both"/>
        <w:rPr>
          <w:color w:val="000000" w:themeColor="text1"/>
          <w:sz w:val="28"/>
          <w:szCs w:val="28"/>
        </w:rPr>
      </w:pPr>
      <w:r w:rsidRPr="00BC7D40">
        <w:rPr>
          <w:color w:val="000000" w:themeColor="text1"/>
          <w:sz w:val="28"/>
        </w:rPr>
        <w:t xml:space="preserve">2. </w:t>
      </w:r>
      <w:proofErr w:type="gramStart"/>
      <w:r w:rsidRPr="00BC7D40">
        <w:rPr>
          <w:color w:val="000000" w:themeColor="text1"/>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sidRPr="00BC7D40">
        <w:rPr>
          <w:color w:val="000000" w:themeColor="text1"/>
          <w:sz w:val="28"/>
        </w:rPr>
        <w:t>«</w:t>
      </w:r>
      <w:r w:rsidRPr="00BC7D40">
        <w:rPr>
          <w:color w:val="000000" w:themeColor="text1"/>
          <w:sz w:val="28"/>
        </w:rPr>
        <w:t>Об общих принципах организации местного самоуправления в Российской Федерации</w:t>
      </w:r>
      <w:r w:rsidR="00A03B53" w:rsidRPr="00BC7D40">
        <w:rPr>
          <w:color w:val="000000" w:themeColor="text1"/>
          <w:sz w:val="28"/>
        </w:rPr>
        <w:t>»</w:t>
      </w:r>
      <w:r w:rsidRPr="00BC7D40">
        <w:rPr>
          <w:color w:val="000000" w:themeColor="text1"/>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sidRPr="00BC7D40">
        <w:rPr>
          <w:color w:val="000000" w:themeColor="text1"/>
          <w:sz w:val="28"/>
        </w:rPr>
        <w:t xml:space="preserve"> </w:t>
      </w:r>
      <w:proofErr w:type="gramStart"/>
      <w:r w:rsidRPr="00BC7D40">
        <w:rPr>
          <w:color w:val="000000" w:themeColor="text1"/>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sidRPr="00BC7D40">
        <w:rPr>
          <w:color w:val="000000" w:themeColor="text1"/>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Pr="00BC7D40" w:rsidRDefault="009917B8" w:rsidP="0081350A">
      <w:pPr>
        <w:pStyle w:val="22"/>
        <w:tabs>
          <w:tab w:val="left" w:pos="-142"/>
          <w:tab w:val="left" w:pos="142"/>
        </w:tabs>
        <w:spacing w:before="0" w:after="0"/>
        <w:ind w:firstLine="851"/>
        <w:rPr>
          <w:rFonts w:eastAsia="Times New Roman"/>
          <w:color w:val="000000" w:themeColor="text1"/>
        </w:rPr>
      </w:pPr>
    </w:p>
    <w:p w:rsidR="009917B8" w:rsidRPr="00BC7D40" w:rsidRDefault="009917B8" w:rsidP="0081350A">
      <w:pPr>
        <w:pStyle w:val="22"/>
        <w:tabs>
          <w:tab w:val="left" w:pos="142"/>
        </w:tabs>
        <w:spacing w:before="0" w:after="0"/>
        <w:ind w:firstLine="851"/>
        <w:rPr>
          <w:rFonts w:eastAsia="Times New Roman"/>
          <w:b/>
          <w:color w:val="000000" w:themeColor="text1"/>
        </w:rPr>
      </w:pPr>
      <w:r w:rsidRPr="00BC7D40">
        <w:rPr>
          <w:rFonts w:eastAsia="Times New Roman"/>
          <w:b/>
          <w:color w:val="000000" w:themeColor="text1"/>
        </w:rPr>
        <w:t>Статья 10. Полномочия органов местного самоуправления по решению вопросов местного значения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1. В целях решения вопросов местного значения органы местного </w:t>
      </w:r>
      <w:r w:rsidRPr="00BC7D40">
        <w:rPr>
          <w:rFonts w:eastAsia="Times New Roman"/>
          <w:color w:val="000000" w:themeColor="text1"/>
          <w:sz w:val="28"/>
        </w:rPr>
        <w:lastRenderedPageBreak/>
        <w:t>самоуправления поселения обладают следующими полномочиями:</w:t>
      </w:r>
    </w:p>
    <w:p w:rsidR="009917B8" w:rsidRPr="00BC7D40" w:rsidRDefault="00A33F58" w:rsidP="009C5A79">
      <w:pPr>
        <w:tabs>
          <w:tab w:val="left" w:pos="1211"/>
        </w:tabs>
        <w:ind w:firstLine="851"/>
        <w:jc w:val="both"/>
        <w:rPr>
          <w:rFonts w:eastAsia="Times New Roman"/>
          <w:color w:val="000000" w:themeColor="text1"/>
          <w:sz w:val="28"/>
        </w:rPr>
      </w:pPr>
      <w:r w:rsidRPr="00BC7D40">
        <w:rPr>
          <w:rFonts w:eastAsia="Times New Roman"/>
          <w:color w:val="000000" w:themeColor="text1"/>
          <w:sz w:val="28"/>
        </w:rPr>
        <w:t xml:space="preserve">1) </w:t>
      </w:r>
      <w:r w:rsidR="009917B8" w:rsidRPr="00BC7D40">
        <w:rPr>
          <w:rFonts w:eastAsia="Times New Roman"/>
          <w:color w:val="000000" w:themeColor="text1"/>
          <w:sz w:val="28"/>
        </w:rPr>
        <w:t>принятие устава поселения</w:t>
      </w:r>
      <w:r w:rsidR="009917B8" w:rsidRPr="00BC7D40">
        <w:rPr>
          <w:rFonts w:eastAsia="Times New Roman"/>
          <w:b/>
          <w:color w:val="000000" w:themeColor="text1"/>
          <w:sz w:val="28"/>
        </w:rPr>
        <w:t xml:space="preserve"> </w:t>
      </w:r>
      <w:r w:rsidR="009917B8" w:rsidRPr="00BC7D40">
        <w:rPr>
          <w:rFonts w:eastAsia="Times New Roman"/>
          <w:color w:val="000000" w:themeColor="text1"/>
          <w:sz w:val="28"/>
        </w:rPr>
        <w:t>и внесение в него</w:t>
      </w:r>
      <w:r w:rsidR="009917B8" w:rsidRPr="00BC7D40">
        <w:rPr>
          <w:rFonts w:eastAsia="Times New Roman"/>
          <w:b/>
          <w:color w:val="000000" w:themeColor="text1"/>
          <w:sz w:val="28"/>
        </w:rPr>
        <w:t xml:space="preserve"> </w:t>
      </w:r>
      <w:r w:rsidR="009917B8" w:rsidRPr="00BC7D40">
        <w:rPr>
          <w:rFonts w:eastAsia="Times New Roman"/>
          <w:color w:val="000000" w:themeColor="text1"/>
          <w:sz w:val="28"/>
        </w:rPr>
        <w:t>изменений и дополнений, издание муниципальных правовых актов;</w:t>
      </w:r>
    </w:p>
    <w:p w:rsidR="009917B8" w:rsidRPr="00BC7D40" w:rsidRDefault="009C5A79" w:rsidP="009C5A79">
      <w:pPr>
        <w:tabs>
          <w:tab w:val="left" w:pos="1211"/>
        </w:tabs>
        <w:ind w:firstLine="851"/>
        <w:jc w:val="both"/>
        <w:rPr>
          <w:rFonts w:eastAsia="Times New Roman"/>
          <w:color w:val="000000" w:themeColor="text1"/>
          <w:sz w:val="28"/>
        </w:rPr>
      </w:pPr>
      <w:r w:rsidRPr="00BC7D40">
        <w:rPr>
          <w:rFonts w:eastAsia="Times New Roman"/>
          <w:color w:val="000000" w:themeColor="text1"/>
          <w:sz w:val="28"/>
        </w:rPr>
        <w:t xml:space="preserve">2) </w:t>
      </w:r>
      <w:r w:rsidR="009917B8" w:rsidRPr="00BC7D40">
        <w:rPr>
          <w:rFonts w:eastAsia="Times New Roman"/>
          <w:color w:val="000000" w:themeColor="text1"/>
          <w:sz w:val="28"/>
        </w:rPr>
        <w:t>установление официальных символов поселения;</w:t>
      </w:r>
    </w:p>
    <w:p w:rsidR="00A33F58" w:rsidRPr="00BC7D40" w:rsidRDefault="009C5A79" w:rsidP="009C5A7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imes New Roman"/>
          <w:color w:val="000000" w:themeColor="text1"/>
          <w:sz w:val="28"/>
        </w:rPr>
        <w:t xml:space="preserve">3) </w:t>
      </w:r>
      <w:r w:rsidR="009917B8" w:rsidRPr="00BC7D40">
        <w:rPr>
          <w:rFonts w:eastAsia="Times New Roman"/>
          <w:color w:val="000000" w:themeColor="text1"/>
          <w:sz w:val="28"/>
        </w:rPr>
        <w:t>создание муниципальных предприятий и учреждений</w:t>
      </w:r>
      <w:r w:rsidR="009917B8" w:rsidRPr="00BC7D40">
        <w:rPr>
          <w:rStyle w:val="80"/>
          <w:color w:val="000000" w:themeColor="text1"/>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BC7D40">
        <w:rPr>
          <w:rFonts w:eastAsiaTheme="minorHAnsi"/>
          <w:color w:val="000000" w:themeColor="text1"/>
          <w:kern w:val="0"/>
          <w:sz w:val="28"/>
          <w:szCs w:val="28"/>
        </w:rPr>
        <w:t>осуществление закупок товаров, работ, услуг для обеспечения муниципальных нужд;</w:t>
      </w:r>
    </w:p>
    <w:p w:rsidR="009917B8" w:rsidRPr="00BC7D40" w:rsidRDefault="009C5A79" w:rsidP="009C5A79">
      <w:pPr>
        <w:tabs>
          <w:tab w:val="left" w:pos="1211"/>
        </w:tabs>
        <w:ind w:firstLine="851"/>
        <w:jc w:val="both"/>
        <w:rPr>
          <w:rFonts w:eastAsia="Times New Roman"/>
          <w:color w:val="000000" w:themeColor="text1"/>
          <w:sz w:val="28"/>
        </w:rPr>
      </w:pPr>
      <w:r w:rsidRPr="00BC7D40">
        <w:rPr>
          <w:rFonts w:eastAsia="Times New Roman"/>
          <w:color w:val="000000" w:themeColor="text1"/>
          <w:sz w:val="28"/>
        </w:rPr>
        <w:t xml:space="preserve">4) </w:t>
      </w:r>
      <w:r w:rsidR="009917B8" w:rsidRPr="00BC7D40">
        <w:rPr>
          <w:rFonts w:eastAsia="Times New Roman"/>
          <w:color w:val="000000" w:themeColor="text1"/>
          <w:sz w:val="28"/>
        </w:rPr>
        <w:t xml:space="preserve">установление тарифов на услуги, предоставляемые муниципальными предприятиями и учреждениями, </w:t>
      </w:r>
      <w:r w:rsidR="00127C60" w:rsidRPr="00BC7D40">
        <w:rPr>
          <w:rFonts w:eastAsia="Times New Roman"/>
          <w:color w:val="000000" w:themeColor="text1"/>
          <w:sz w:val="28"/>
        </w:rPr>
        <w:t>и работы, выполняемые муниципальными предприятиями и учреждениями,</w:t>
      </w:r>
      <w:r w:rsidR="00127C60" w:rsidRPr="00BC7D40">
        <w:rPr>
          <w:rFonts w:eastAsia="Times New Roman"/>
          <w:b/>
          <w:color w:val="000000" w:themeColor="text1"/>
          <w:sz w:val="28"/>
        </w:rPr>
        <w:t xml:space="preserve"> </w:t>
      </w:r>
      <w:r w:rsidR="009917B8" w:rsidRPr="00BC7D40">
        <w:rPr>
          <w:rFonts w:eastAsia="Times New Roman"/>
          <w:color w:val="000000" w:themeColor="text1"/>
          <w:sz w:val="28"/>
        </w:rPr>
        <w:t>если иное не предусмотрено федеральными законами;</w:t>
      </w:r>
    </w:p>
    <w:p w:rsidR="009917B8" w:rsidRPr="00BC7D40" w:rsidRDefault="009917B8" w:rsidP="009C5A79">
      <w:pPr>
        <w:pStyle w:val="8"/>
        <w:keepNext w:val="0"/>
        <w:ind w:firstLine="851"/>
        <w:jc w:val="both"/>
        <w:rPr>
          <w:color w:val="000000" w:themeColor="text1"/>
        </w:rPr>
      </w:pPr>
      <w:r w:rsidRPr="00BC7D40">
        <w:rPr>
          <w:color w:val="000000" w:themeColor="text1"/>
        </w:rPr>
        <w:t xml:space="preserve">5) по организации теплоснабжения, </w:t>
      </w:r>
      <w:proofErr w:type="gramStart"/>
      <w:r w:rsidRPr="00BC7D40">
        <w:rPr>
          <w:color w:val="000000" w:themeColor="text1"/>
        </w:rPr>
        <w:t>предусмотренными</w:t>
      </w:r>
      <w:proofErr w:type="gramEnd"/>
      <w:r w:rsidRPr="00BC7D40">
        <w:rPr>
          <w:color w:val="000000" w:themeColor="text1"/>
        </w:rPr>
        <w:t xml:space="preserve"> Федеральным законом </w:t>
      </w:r>
      <w:r w:rsidR="00253859" w:rsidRPr="00BC7D40">
        <w:rPr>
          <w:rFonts w:eastAsia="Calibri"/>
          <w:color w:val="000000" w:themeColor="text1"/>
          <w:kern w:val="0"/>
          <w:szCs w:val="28"/>
        </w:rPr>
        <w:t>от 27.07.2010 № 190-ФЗ</w:t>
      </w:r>
      <w:r w:rsidR="00253859" w:rsidRPr="00BC7D40">
        <w:rPr>
          <w:color w:val="000000" w:themeColor="text1"/>
          <w:szCs w:val="28"/>
        </w:rPr>
        <w:t xml:space="preserve"> </w:t>
      </w:r>
      <w:r w:rsidR="00A03B53" w:rsidRPr="00BC7D40">
        <w:rPr>
          <w:color w:val="000000" w:themeColor="text1"/>
        </w:rPr>
        <w:t>«</w:t>
      </w:r>
      <w:r w:rsidRPr="00BC7D40">
        <w:rPr>
          <w:color w:val="000000" w:themeColor="text1"/>
        </w:rPr>
        <w:t>О теплоснабжении</w:t>
      </w:r>
      <w:r w:rsidR="00A03B53" w:rsidRPr="00BC7D40">
        <w:rPr>
          <w:color w:val="000000" w:themeColor="text1"/>
        </w:rPr>
        <w:t>»</w:t>
      </w:r>
      <w:r w:rsidRPr="00BC7D40">
        <w:rPr>
          <w:color w:val="000000" w:themeColor="text1"/>
        </w:rPr>
        <w:t>;</w:t>
      </w:r>
    </w:p>
    <w:p w:rsidR="009917B8" w:rsidRPr="00BC7D40" w:rsidRDefault="009917B8" w:rsidP="0081350A">
      <w:pPr>
        <w:tabs>
          <w:tab w:val="left" w:pos="1211"/>
        </w:tabs>
        <w:ind w:firstLine="840"/>
        <w:jc w:val="both"/>
        <w:rPr>
          <w:rFonts w:eastAsia="Times New Roman"/>
          <w:color w:val="000000" w:themeColor="text1"/>
          <w:sz w:val="28"/>
        </w:rPr>
      </w:pPr>
      <w:r w:rsidRPr="00BC7D40">
        <w:rPr>
          <w:rFonts w:eastAsia="Times New Roman"/>
          <w:color w:val="000000" w:themeColor="text1"/>
          <w:sz w:val="28"/>
        </w:rPr>
        <w:t>6)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BC7D40" w:rsidRDefault="009917B8" w:rsidP="000B71C7">
      <w:pPr>
        <w:pStyle w:val="ConsNormal"/>
        <w:ind w:firstLine="851"/>
        <w:jc w:val="both"/>
        <w:rPr>
          <w:rStyle w:val="afb"/>
          <w:rFonts w:ascii="Times New Roman" w:hAnsi="Times New Roman"/>
          <w:i w:val="0"/>
          <w:color w:val="000000" w:themeColor="text1"/>
          <w:sz w:val="28"/>
          <w:szCs w:val="28"/>
        </w:rPr>
      </w:pPr>
      <w:proofErr w:type="gramStart"/>
      <w:r w:rsidRPr="00BC7D40">
        <w:rPr>
          <w:rFonts w:ascii="Times New Roman" w:hAnsi="Times New Roman"/>
          <w:color w:val="000000" w:themeColor="text1"/>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BC7D40">
        <w:rPr>
          <w:rFonts w:ascii="Times New Roman" w:hAnsi="Times New Roman"/>
          <w:color w:val="000000" w:themeColor="text1"/>
          <w:sz w:val="28"/>
          <w:szCs w:val="28"/>
        </w:rPr>
        <w:t xml:space="preserve">соглашений между органами местного самоуправления поселения и органами </w:t>
      </w:r>
      <w:r w:rsidRPr="00BC7D40">
        <w:rPr>
          <w:rStyle w:val="afb"/>
          <w:rFonts w:ascii="Times New Roman" w:hAnsi="Times New Roman"/>
          <w:i w:val="0"/>
          <w:color w:val="000000" w:themeColor="text1"/>
          <w:sz w:val="28"/>
          <w:szCs w:val="28"/>
        </w:rPr>
        <w:t xml:space="preserve">местного самоуправления </w:t>
      </w:r>
      <w:proofErr w:type="spellStart"/>
      <w:r w:rsidR="000B71C7" w:rsidRPr="00BC7D40">
        <w:rPr>
          <w:rStyle w:val="afb"/>
          <w:rFonts w:ascii="Times New Roman" w:hAnsi="Times New Roman"/>
          <w:i w:val="0"/>
          <w:color w:val="000000" w:themeColor="text1"/>
          <w:sz w:val="28"/>
          <w:szCs w:val="28"/>
        </w:rPr>
        <w:t>Отрадненский</w:t>
      </w:r>
      <w:proofErr w:type="spellEnd"/>
      <w:r w:rsidR="000B71C7" w:rsidRPr="00BC7D40">
        <w:rPr>
          <w:rStyle w:val="afb"/>
          <w:rFonts w:ascii="Times New Roman" w:hAnsi="Times New Roman"/>
          <w:i w:val="0"/>
          <w:color w:val="000000" w:themeColor="text1"/>
          <w:sz w:val="28"/>
          <w:szCs w:val="28"/>
        </w:rPr>
        <w:t xml:space="preserve"> </w:t>
      </w:r>
      <w:r w:rsidRPr="00BC7D40">
        <w:rPr>
          <w:rStyle w:val="afb"/>
          <w:rFonts w:ascii="Times New Roman" w:hAnsi="Times New Roman"/>
          <w:i w:val="0"/>
          <w:color w:val="000000" w:themeColor="text1"/>
          <w:sz w:val="28"/>
          <w:szCs w:val="28"/>
        </w:rPr>
        <w:t>район;</w:t>
      </w:r>
      <w:proofErr w:type="gramEnd"/>
    </w:p>
    <w:p w:rsidR="00B213F2" w:rsidRPr="00BC7D40" w:rsidRDefault="00B213F2" w:rsidP="00B213F2">
      <w:pPr>
        <w:suppressAutoHyphens w:val="0"/>
        <w:ind w:firstLine="851"/>
        <w:jc w:val="both"/>
        <w:rPr>
          <w:rStyle w:val="afb"/>
          <w:i w:val="0"/>
          <w:color w:val="000000" w:themeColor="text1"/>
          <w:sz w:val="28"/>
          <w:szCs w:val="28"/>
        </w:rPr>
      </w:pPr>
      <w:r w:rsidRPr="00BC7D40">
        <w:rPr>
          <w:rStyle w:val="afb"/>
          <w:i w:val="0"/>
          <w:color w:val="000000" w:themeColor="text1"/>
          <w:sz w:val="28"/>
          <w:szCs w:val="28"/>
        </w:rPr>
        <w:t xml:space="preserve">7) в сфере водоснабжения и водоотведения, </w:t>
      </w:r>
      <w:proofErr w:type="gramStart"/>
      <w:r w:rsidRPr="00BC7D40">
        <w:rPr>
          <w:rStyle w:val="afb"/>
          <w:i w:val="0"/>
          <w:color w:val="000000" w:themeColor="text1"/>
          <w:sz w:val="28"/>
          <w:szCs w:val="28"/>
        </w:rPr>
        <w:t>предусмотренными</w:t>
      </w:r>
      <w:proofErr w:type="gramEnd"/>
      <w:r w:rsidRPr="00BC7D40">
        <w:rPr>
          <w:rStyle w:val="afb"/>
          <w:i w:val="0"/>
          <w:color w:val="000000" w:themeColor="text1"/>
          <w:sz w:val="28"/>
          <w:szCs w:val="28"/>
        </w:rPr>
        <w:t xml:space="preserve"> Федеральным законом </w:t>
      </w:r>
      <w:r w:rsidR="00253859" w:rsidRPr="00BC7D40">
        <w:rPr>
          <w:rFonts w:eastAsia="Calibri"/>
          <w:color w:val="000000" w:themeColor="text1"/>
          <w:kern w:val="0"/>
          <w:sz w:val="28"/>
          <w:szCs w:val="28"/>
        </w:rPr>
        <w:t>от 07.12.2011 № 416-ФЗ</w:t>
      </w:r>
      <w:r w:rsidR="00253859" w:rsidRPr="00BC7D40">
        <w:rPr>
          <w:rStyle w:val="afb"/>
          <w:i w:val="0"/>
          <w:color w:val="000000" w:themeColor="text1"/>
          <w:sz w:val="28"/>
          <w:szCs w:val="28"/>
        </w:rPr>
        <w:t xml:space="preserve"> </w:t>
      </w:r>
      <w:r w:rsidRPr="00BC7D40">
        <w:rPr>
          <w:rStyle w:val="afb"/>
          <w:i w:val="0"/>
          <w:color w:val="000000" w:themeColor="text1"/>
          <w:sz w:val="28"/>
          <w:szCs w:val="28"/>
        </w:rPr>
        <w:t>«О водоснабжении и водоотведении»;</w:t>
      </w:r>
    </w:p>
    <w:p w:rsidR="009917B8" w:rsidRPr="00BC7D40" w:rsidRDefault="00B213F2" w:rsidP="0081350A">
      <w:pPr>
        <w:tabs>
          <w:tab w:val="left" w:pos="1211"/>
        </w:tabs>
        <w:ind w:firstLine="851"/>
        <w:jc w:val="both"/>
        <w:rPr>
          <w:rStyle w:val="afb"/>
          <w:i w:val="0"/>
          <w:color w:val="000000" w:themeColor="text1"/>
          <w:sz w:val="28"/>
          <w:szCs w:val="28"/>
        </w:rPr>
      </w:pPr>
      <w:r w:rsidRPr="00BC7D40">
        <w:rPr>
          <w:rStyle w:val="afb"/>
          <w:i w:val="0"/>
          <w:color w:val="000000" w:themeColor="text1"/>
          <w:sz w:val="28"/>
          <w:szCs w:val="28"/>
        </w:rPr>
        <w:t>8</w:t>
      </w:r>
      <w:r w:rsidR="009917B8" w:rsidRPr="00BC7D40">
        <w:rPr>
          <w:rStyle w:val="afb"/>
          <w:i w:val="0"/>
          <w:color w:val="000000" w:themeColor="text1"/>
          <w:sz w:val="28"/>
          <w:szCs w:val="28"/>
        </w:rPr>
        <w:t xml:space="preserve">)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w:t>
      </w:r>
      <w:r w:rsidR="00346221" w:rsidRPr="00BC7D40">
        <w:rPr>
          <w:rStyle w:val="afb"/>
          <w:i w:val="0"/>
          <w:color w:val="000000" w:themeColor="text1"/>
          <w:sz w:val="28"/>
          <w:szCs w:val="28"/>
        </w:rPr>
        <w:t>поселения</w:t>
      </w:r>
      <w:r w:rsidR="009917B8" w:rsidRPr="00BC7D40">
        <w:rPr>
          <w:rStyle w:val="afb"/>
          <w:i w:val="0"/>
          <w:color w:val="000000" w:themeColor="text1"/>
          <w:sz w:val="28"/>
          <w:szCs w:val="28"/>
        </w:rPr>
        <w:t>, голосования по вопросам изменения границ поселения, преобразования поселения;</w:t>
      </w:r>
    </w:p>
    <w:p w:rsidR="009917B8" w:rsidRPr="00BC7D40" w:rsidRDefault="00B213F2" w:rsidP="0081350A">
      <w:pPr>
        <w:pStyle w:val="WW-2"/>
        <w:tabs>
          <w:tab w:val="left" w:pos="1211"/>
        </w:tabs>
        <w:rPr>
          <w:rStyle w:val="afb"/>
          <w:i w:val="0"/>
          <w:color w:val="000000" w:themeColor="text1"/>
          <w:szCs w:val="28"/>
        </w:rPr>
      </w:pPr>
      <w:r w:rsidRPr="00BC7D40">
        <w:rPr>
          <w:rStyle w:val="afb"/>
          <w:i w:val="0"/>
          <w:color w:val="000000" w:themeColor="text1"/>
          <w:szCs w:val="28"/>
        </w:rPr>
        <w:t>9</w:t>
      </w:r>
      <w:r w:rsidR="009917B8" w:rsidRPr="00BC7D40">
        <w:rPr>
          <w:rStyle w:val="afb"/>
          <w:i w:val="0"/>
          <w:color w:val="000000" w:themeColor="text1"/>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BC7D40" w:rsidRDefault="007A7678" w:rsidP="007A7678">
      <w:pPr>
        <w:suppressAutoHyphens w:val="0"/>
        <w:ind w:firstLine="851"/>
        <w:jc w:val="both"/>
        <w:rPr>
          <w:rStyle w:val="afb"/>
          <w:i w:val="0"/>
          <w:color w:val="000000" w:themeColor="text1"/>
          <w:sz w:val="28"/>
          <w:szCs w:val="28"/>
        </w:rPr>
      </w:pPr>
      <w:r w:rsidRPr="00BC7D40">
        <w:rPr>
          <w:rStyle w:val="afb"/>
          <w:i w:val="0"/>
          <w:color w:val="000000" w:themeColor="text1"/>
          <w:sz w:val="28"/>
          <w:szCs w:val="28"/>
        </w:rPr>
        <w:t>10) разработк</w:t>
      </w:r>
      <w:r w:rsidR="00842886" w:rsidRPr="00BC7D40">
        <w:rPr>
          <w:rStyle w:val="afb"/>
          <w:i w:val="0"/>
          <w:color w:val="000000" w:themeColor="text1"/>
          <w:sz w:val="28"/>
          <w:szCs w:val="28"/>
        </w:rPr>
        <w:t>а</w:t>
      </w:r>
      <w:r w:rsidRPr="00BC7D40">
        <w:rPr>
          <w:rStyle w:val="afb"/>
          <w:i w:val="0"/>
          <w:color w:val="000000" w:themeColor="text1"/>
          <w:sz w:val="28"/>
          <w:szCs w:val="28"/>
        </w:rPr>
        <w:t xml:space="preserve"> и утверждени</w:t>
      </w:r>
      <w:r w:rsidR="00842886" w:rsidRPr="00BC7D40">
        <w:rPr>
          <w:rStyle w:val="afb"/>
          <w:i w:val="0"/>
          <w:color w:val="000000" w:themeColor="text1"/>
          <w:sz w:val="28"/>
          <w:szCs w:val="28"/>
        </w:rPr>
        <w:t>е</w:t>
      </w:r>
      <w:r w:rsidRPr="00BC7D40">
        <w:rPr>
          <w:rStyle w:val="afb"/>
          <w:i w:val="0"/>
          <w:color w:val="000000" w:themeColor="text1"/>
          <w:sz w:val="28"/>
          <w:szCs w:val="28"/>
        </w:rPr>
        <w:t xml:space="preserve"> программ комплексного развития систем коммунальной инфраструктуры поселени</w:t>
      </w:r>
      <w:r w:rsidR="006316D3" w:rsidRPr="00BC7D40">
        <w:rPr>
          <w:rStyle w:val="afb"/>
          <w:i w:val="0"/>
          <w:color w:val="000000" w:themeColor="text1"/>
          <w:sz w:val="28"/>
          <w:szCs w:val="28"/>
        </w:rPr>
        <w:t>я</w:t>
      </w:r>
      <w:r w:rsidRPr="00BC7D40">
        <w:rPr>
          <w:rStyle w:val="afb"/>
          <w:i w:val="0"/>
          <w:color w:val="000000" w:themeColor="text1"/>
          <w:sz w:val="28"/>
          <w:szCs w:val="28"/>
        </w:rPr>
        <w:t xml:space="preserve">, </w:t>
      </w:r>
      <w:r w:rsidR="008F1BE8" w:rsidRPr="00BC7D40">
        <w:rPr>
          <w:rFonts w:eastAsia="Calibri"/>
          <w:color w:val="000000" w:themeColor="text1"/>
          <w:kern w:val="0"/>
          <w:sz w:val="28"/>
          <w:szCs w:val="28"/>
        </w:rPr>
        <w:t>программ комплексного развития транспортной инфраструктуры поселения, программ комплексного развития социальной инфраструктуры поселения,</w:t>
      </w:r>
      <w:r w:rsidR="008F1BE8" w:rsidRPr="00BC7D40">
        <w:rPr>
          <w:rFonts w:eastAsia="Calibri"/>
          <w:b/>
          <w:color w:val="000000" w:themeColor="text1"/>
          <w:kern w:val="0"/>
          <w:sz w:val="28"/>
          <w:szCs w:val="28"/>
        </w:rPr>
        <w:t xml:space="preserve"> </w:t>
      </w:r>
      <w:r w:rsidRPr="00BC7D40">
        <w:rPr>
          <w:rStyle w:val="afb"/>
          <w:i w:val="0"/>
          <w:color w:val="000000" w:themeColor="text1"/>
          <w:sz w:val="28"/>
          <w:szCs w:val="28"/>
        </w:rPr>
        <w:t>требования к которым устанавливаются Правительством Российской Федерации;</w:t>
      </w:r>
    </w:p>
    <w:p w:rsidR="009917B8" w:rsidRPr="00BC7D40" w:rsidRDefault="007A7678" w:rsidP="0081350A">
      <w:pPr>
        <w:pStyle w:val="ConsNormal"/>
        <w:ind w:firstLine="851"/>
        <w:jc w:val="both"/>
        <w:rPr>
          <w:rFonts w:ascii="Times New Roman" w:hAnsi="Times New Roman"/>
          <w:color w:val="000000" w:themeColor="text1"/>
          <w:sz w:val="28"/>
        </w:rPr>
      </w:pPr>
      <w:r w:rsidRPr="00BC7D40">
        <w:rPr>
          <w:rStyle w:val="afb"/>
          <w:rFonts w:ascii="Times New Roman" w:hAnsi="Times New Roman"/>
          <w:i w:val="0"/>
          <w:color w:val="000000" w:themeColor="text1"/>
          <w:sz w:val="28"/>
          <w:szCs w:val="28"/>
        </w:rPr>
        <w:lastRenderedPageBreak/>
        <w:t>11</w:t>
      </w:r>
      <w:r w:rsidR="009917B8" w:rsidRPr="00BC7D40">
        <w:rPr>
          <w:rStyle w:val="afb"/>
          <w:rFonts w:ascii="Times New Roman" w:hAnsi="Times New Roman"/>
          <w:i w:val="0"/>
          <w:color w:val="000000" w:themeColor="text1"/>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BC7D40">
        <w:rPr>
          <w:rFonts w:ascii="Times New Roman" w:hAnsi="Times New Roman"/>
          <w:color w:val="000000" w:themeColor="text1"/>
          <w:sz w:val="28"/>
          <w:szCs w:val="28"/>
        </w:rPr>
        <w:t xml:space="preserve"> сведения жителей поселения официальной</w:t>
      </w:r>
      <w:r w:rsidR="009917B8" w:rsidRPr="00BC7D40">
        <w:rPr>
          <w:rFonts w:ascii="Times New Roman" w:hAnsi="Times New Roman"/>
          <w:color w:val="000000" w:themeColor="text1"/>
          <w:sz w:val="28"/>
        </w:rPr>
        <w:t xml:space="preserve">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Pr="00BC7D40" w:rsidRDefault="009917B8" w:rsidP="0081350A">
      <w:pPr>
        <w:pStyle w:val="WW-2"/>
        <w:tabs>
          <w:tab w:val="left" w:pos="1211"/>
        </w:tabs>
        <w:rPr>
          <w:color w:val="000000" w:themeColor="text1"/>
        </w:rPr>
      </w:pPr>
      <w:r w:rsidRPr="00BC7D40">
        <w:rPr>
          <w:color w:val="000000" w:themeColor="text1"/>
        </w:rPr>
        <w:t>1</w:t>
      </w:r>
      <w:r w:rsidR="007A7678" w:rsidRPr="00BC7D40">
        <w:rPr>
          <w:color w:val="000000" w:themeColor="text1"/>
        </w:rPr>
        <w:t>2</w:t>
      </w:r>
      <w:r w:rsidRPr="00BC7D40">
        <w:rPr>
          <w:color w:val="000000" w:themeColor="text1"/>
        </w:rPr>
        <w:t>) осуществление международных и внешнеэкономических связей в соответствии с федеральными законами;</w:t>
      </w:r>
    </w:p>
    <w:p w:rsidR="00025581" w:rsidRPr="00BC7D40" w:rsidRDefault="000327C8" w:rsidP="000327C8">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13) </w:t>
      </w:r>
      <w:r w:rsidR="00025581" w:rsidRPr="00BC7D40">
        <w:rPr>
          <w:rFonts w:eastAsiaTheme="minorHAnsi"/>
          <w:color w:val="000000" w:themeColor="text1"/>
          <w:kern w:val="0"/>
          <w:sz w:val="28"/>
          <w:szCs w:val="28"/>
        </w:rPr>
        <w:t xml:space="preserve">организация профессионального образования и дополнительного профессионального образования </w:t>
      </w:r>
      <w:r w:rsidR="00025581" w:rsidRPr="00BC7D40">
        <w:rPr>
          <w:color w:val="000000" w:themeColor="text1"/>
          <w:sz w:val="28"/>
        </w:rPr>
        <w:t xml:space="preserve">главы поселения, депутатов Совета поселения, </w:t>
      </w:r>
      <w:r w:rsidR="00025581" w:rsidRPr="00BC7D40">
        <w:rPr>
          <w:rFonts w:eastAsiaTheme="minorHAnsi"/>
          <w:color w:val="000000" w:themeColor="text1"/>
          <w:kern w:val="0"/>
          <w:sz w:val="28"/>
          <w:szCs w:val="28"/>
        </w:rPr>
        <w:t>муниципальных служащих и работников муниципальных учреждений</w:t>
      </w:r>
      <w:r w:rsidR="00EC4608" w:rsidRPr="00BC7D40">
        <w:rPr>
          <w:color w:val="000000" w:themeColor="text1"/>
          <w:sz w:val="28"/>
          <w:szCs w:val="28"/>
        </w:rPr>
        <w:t>,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BC7D40">
        <w:rPr>
          <w:rFonts w:eastAsiaTheme="minorHAnsi"/>
          <w:color w:val="000000" w:themeColor="text1"/>
          <w:kern w:val="0"/>
          <w:sz w:val="28"/>
          <w:szCs w:val="28"/>
        </w:rPr>
        <w:t>;</w:t>
      </w:r>
    </w:p>
    <w:p w:rsidR="009917B8" w:rsidRPr="00BC7D40" w:rsidRDefault="009917B8" w:rsidP="0081350A">
      <w:pPr>
        <w:autoSpaceDE w:val="0"/>
        <w:ind w:firstLine="851"/>
        <w:jc w:val="both"/>
        <w:rPr>
          <w:color w:val="000000" w:themeColor="text1"/>
          <w:sz w:val="28"/>
          <w:szCs w:val="28"/>
        </w:rPr>
      </w:pPr>
      <w:r w:rsidRPr="00BC7D40">
        <w:rPr>
          <w:color w:val="000000" w:themeColor="text1"/>
          <w:sz w:val="28"/>
        </w:rPr>
        <w:t>1</w:t>
      </w:r>
      <w:r w:rsidR="007A7678" w:rsidRPr="00BC7D40">
        <w:rPr>
          <w:color w:val="000000" w:themeColor="text1"/>
          <w:sz w:val="28"/>
        </w:rPr>
        <w:t>4</w:t>
      </w:r>
      <w:r w:rsidRPr="00BC7D40">
        <w:rPr>
          <w:color w:val="000000" w:themeColor="text1"/>
          <w:sz w:val="28"/>
        </w:rPr>
        <w:t xml:space="preserve">) </w:t>
      </w:r>
      <w:r w:rsidRPr="00BC7D40">
        <w:rPr>
          <w:color w:val="000000" w:themeColor="text1"/>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Pr="00BC7D40" w:rsidRDefault="009917B8" w:rsidP="0081350A">
      <w:pPr>
        <w:pStyle w:val="22"/>
        <w:spacing w:before="0" w:after="0"/>
        <w:ind w:firstLine="851"/>
        <w:rPr>
          <w:rFonts w:eastAsia="Times New Roman"/>
          <w:color w:val="000000" w:themeColor="text1"/>
        </w:rPr>
      </w:pPr>
      <w:r w:rsidRPr="00BC7D40">
        <w:rPr>
          <w:rFonts w:eastAsia="Times New Roman"/>
          <w:color w:val="000000" w:themeColor="text1"/>
        </w:rPr>
        <w:t>1</w:t>
      </w:r>
      <w:r w:rsidR="007A7678" w:rsidRPr="00BC7D40">
        <w:rPr>
          <w:rFonts w:eastAsia="Times New Roman"/>
          <w:color w:val="000000" w:themeColor="text1"/>
        </w:rPr>
        <w:t>5</w:t>
      </w:r>
      <w:r w:rsidRPr="00BC7D40">
        <w:rPr>
          <w:rFonts w:eastAsia="Times New Roman"/>
          <w:color w:val="000000" w:themeColor="text1"/>
        </w:rPr>
        <w:t xml:space="preserve">) иными полномочиями в соответствии с Федеральным законом </w:t>
      </w:r>
      <w:r w:rsidRPr="00BC7D40">
        <w:rPr>
          <w:color w:val="000000" w:themeColor="text1"/>
        </w:rPr>
        <w:t xml:space="preserve">от 06.10.2003 года № 131-ФЗ </w:t>
      </w:r>
      <w:r w:rsidRPr="00BC7D40">
        <w:rPr>
          <w:rFonts w:eastAsia="Times New Roman"/>
          <w:color w:val="000000" w:themeColor="text1"/>
        </w:rPr>
        <w:t>«Об общих принципах организации местного самоуправления в Российской Федерации», настоящим уставом.</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2. Органы местного самоуправления поселения вправе принимать решение о привлечении </w:t>
      </w:r>
      <w:r w:rsidR="00A5055C" w:rsidRPr="00BC7D40">
        <w:rPr>
          <w:rFonts w:eastAsia="Times New Roman"/>
          <w:color w:val="000000" w:themeColor="text1"/>
          <w:sz w:val="28"/>
        </w:rPr>
        <w:t xml:space="preserve">граждан </w:t>
      </w:r>
      <w:r w:rsidRPr="00BC7D40">
        <w:rPr>
          <w:rFonts w:eastAsia="Times New Roman"/>
          <w:color w:val="000000" w:themeColor="text1"/>
          <w:sz w:val="28"/>
        </w:rPr>
        <w:t>к</w:t>
      </w:r>
      <w:r w:rsidRPr="00BC7D40">
        <w:rPr>
          <w:rFonts w:eastAsia="Times New Roman"/>
          <w:b/>
          <w:color w:val="000000" w:themeColor="text1"/>
          <w:sz w:val="28"/>
        </w:rPr>
        <w:t xml:space="preserve"> </w:t>
      </w:r>
      <w:r w:rsidRPr="00BC7D40">
        <w:rPr>
          <w:rFonts w:eastAsia="Times New Roman"/>
          <w:color w:val="000000" w:themeColor="text1"/>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FB68B2" w:rsidRPr="00BC7D40">
        <w:rPr>
          <w:rFonts w:eastAsia="Times New Roman"/>
          <w:color w:val="000000" w:themeColor="text1"/>
          <w:sz w:val="28"/>
        </w:rPr>
        <w:t>6-8, 15, 18</w:t>
      </w:r>
      <w:r w:rsidR="00AE1F7F" w:rsidRPr="00BC7D40">
        <w:rPr>
          <w:rFonts w:eastAsia="Times New Roman"/>
          <w:color w:val="000000" w:themeColor="text1"/>
          <w:sz w:val="28"/>
        </w:rPr>
        <w:t xml:space="preserve"> </w:t>
      </w:r>
      <w:r w:rsidRPr="00BC7D40">
        <w:rPr>
          <w:rFonts w:eastAsia="Times New Roman"/>
          <w:color w:val="000000" w:themeColor="text1"/>
          <w:sz w:val="28"/>
        </w:rPr>
        <w:t xml:space="preserve">статьи 8 настоящего устава. </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К социально значимым работам могут быть отнесены только работы, не требующие специальной профессиональной подготовки.</w:t>
      </w:r>
    </w:p>
    <w:p w:rsidR="009917B8" w:rsidRPr="00BC7D40" w:rsidRDefault="009917B8" w:rsidP="0081350A">
      <w:pPr>
        <w:pStyle w:val="22"/>
        <w:tabs>
          <w:tab w:val="left" w:pos="-142"/>
          <w:tab w:val="left" w:pos="142"/>
        </w:tabs>
        <w:spacing w:before="0" w:after="0"/>
        <w:ind w:firstLine="851"/>
        <w:rPr>
          <w:rFonts w:eastAsia="Times New Roman"/>
          <w:color w:val="000000" w:themeColor="text1"/>
        </w:rPr>
      </w:pPr>
      <w:r w:rsidRPr="00BC7D40">
        <w:rPr>
          <w:rFonts w:eastAsia="Times New Roman"/>
          <w:color w:val="000000" w:themeColor="text1"/>
        </w:rPr>
        <w:t xml:space="preserve">К выполнению социально значимых работ </w:t>
      </w:r>
      <w:r w:rsidR="002968F8" w:rsidRPr="00BC7D40">
        <w:rPr>
          <w:rFonts w:eastAsia="Times New Roman"/>
          <w:color w:val="000000" w:themeColor="text1"/>
        </w:rPr>
        <w:t xml:space="preserve">могут привлекаться </w:t>
      </w:r>
      <w:r w:rsidRPr="00BC7D40">
        <w:rPr>
          <w:rFonts w:eastAsia="Times New Roman"/>
          <w:color w:val="000000" w:themeColor="text1"/>
        </w:rPr>
        <w:t>совершеннолетние трудоспособные жители поселения в свободное от основной работы</w:t>
      </w:r>
      <w:r w:rsidRPr="00BC7D40">
        <w:rPr>
          <w:rFonts w:eastAsia="Times New Roman"/>
          <w:b/>
          <w:color w:val="000000" w:themeColor="text1"/>
        </w:rPr>
        <w:t xml:space="preserve"> </w:t>
      </w:r>
      <w:r w:rsidRPr="00BC7D40">
        <w:rPr>
          <w:rFonts w:eastAsia="Times New Roman"/>
          <w:color w:val="000000" w:themeColor="text1"/>
        </w:rPr>
        <w:t>или  учебы</w:t>
      </w:r>
      <w:r w:rsidRPr="00BC7D40">
        <w:rPr>
          <w:rFonts w:eastAsia="Times New Roman"/>
          <w:b/>
          <w:color w:val="000000" w:themeColor="text1"/>
        </w:rPr>
        <w:t xml:space="preserve">  </w:t>
      </w:r>
      <w:r w:rsidRPr="00BC7D40">
        <w:rPr>
          <w:rFonts w:eastAsia="Times New Roman"/>
          <w:color w:val="000000" w:themeColor="text1"/>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Pr="00BC7D40" w:rsidRDefault="009917B8" w:rsidP="0081350A">
      <w:pPr>
        <w:pStyle w:val="22"/>
        <w:tabs>
          <w:tab w:val="left" w:pos="-142"/>
          <w:tab w:val="left" w:pos="142"/>
        </w:tabs>
        <w:spacing w:before="0" w:after="0"/>
        <w:ind w:firstLine="851"/>
        <w:rPr>
          <w:rFonts w:eastAsia="Times New Roman"/>
          <w:color w:val="000000" w:themeColor="text1"/>
        </w:rPr>
      </w:pPr>
      <w:r w:rsidRPr="00BC7D40">
        <w:rPr>
          <w:rFonts w:eastAsia="Times New Roman"/>
          <w:color w:val="000000" w:themeColor="text1"/>
        </w:rPr>
        <w:t>Организация и материально-техническое обеспечение проведения социально значимых работ осуществляется администрацией поселения.</w:t>
      </w:r>
    </w:p>
    <w:p w:rsidR="009917B8" w:rsidRPr="00BC7D40" w:rsidRDefault="009917B8" w:rsidP="0081350A">
      <w:pPr>
        <w:pStyle w:val="ConsNormal"/>
        <w:ind w:firstLine="708"/>
        <w:jc w:val="both"/>
        <w:rPr>
          <w:rFonts w:ascii="Times New Roman" w:hAnsi="Times New Roman"/>
          <w:b/>
          <w:color w:val="000000" w:themeColor="text1"/>
          <w:sz w:val="28"/>
        </w:rPr>
      </w:pPr>
    </w:p>
    <w:p w:rsidR="009917B8" w:rsidRPr="00BC7D40" w:rsidRDefault="009917B8" w:rsidP="0081350A">
      <w:pPr>
        <w:pStyle w:val="ConsNormal"/>
        <w:ind w:firstLine="708"/>
        <w:jc w:val="both"/>
        <w:rPr>
          <w:rFonts w:ascii="Times New Roman" w:hAnsi="Times New Roman"/>
          <w:b/>
          <w:color w:val="000000" w:themeColor="text1"/>
          <w:sz w:val="28"/>
        </w:rPr>
      </w:pPr>
      <w:r w:rsidRPr="00BC7D40">
        <w:rPr>
          <w:rFonts w:ascii="Times New Roman" w:hAnsi="Times New Roman"/>
          <w:b/>
          <w:color w:val="000000" w:themeColor="text1"/>
          <w:sz w:val="28"/>
        </w:rPr>
        <w:t>Статья 11.</w:t>
      </w:r>
      <w:r w:rsidRPr="00BC7D40">
        <w:rPr>
          <w:rFonts w:ascii="Times New Roman" w:hAnsi="Times New Roman"/>
          <w:color w:val="000000" w:themeColor="text1"/>
          <w:sz w:val="28"/>
        </w:rPr>
        <w:t xml:space="preserve"> </w:t>
      </w:r>
      <w:r w:rsidRPr="00BC7D40">
        <w:rPr>
          <w:rFonts w:ascii="Times New Roman" w:hAnsi="Times New Roman"/>
          <w:b/>
          <w:color w:val="000000" w:themeColor="text1"/>
          <w:sz w:val="28"/>
        </w:rPr>
        <w:t>Осуществление органами местного самоуправления поселения отдельных государственных полномочий</w:t>
      </w:r>
    </w:p>
    <w:p w:rsidR="009917B8" w:rsidRPr="00BC7D40" w:rsidRDefault="009917B8" w:rsidP="0081350A">
      <w:pPr>
        <w:pStyle w:val="ConsNormal"/>
        <w:ind w:firstLine="708"/>
        <w:jc w:val="both"/>
        <w:rPr>
          <w:rFonts w:ascii="Times New Roman" w:hAnsi="Times New Roman"/>
          <w:color w:val="000000" w:themeColor="text1"/>
          <w:sz w:val="28"/>
        </w:rPr>
      </w:pPr>
      <w:r w:rsidRPr="00BC7D40">
        <w:rPr>
          <w:rFonts w:ascii="Times New Roman" w:hAnsi="Times New Roman"/>
          <w:color w:val="000000" w:themeColor="text1"/>
          <w:sz w:val="28"/>
        </w:rPr>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sidRPr="00BC7D40">
        <w:rPr>
          <w:rFonts w:ascii="Times New Roman" w:hAnsi="Times New Roman"/>
          <w:b/>
          <w:color w:val="000000" w:themeColor="text1"/>
          <w:sz w:val="28"/>
        </w:rPr>
        <w:t xml:space="preserve"> </w:t>
      </w:r>
      <w:r w:rsidR="005254E5" w:rsidRPr="00BC7D40">
        <w:rPr>
          <w:rFonts w:ascii="Times New Roman" w:hAnsi="Times New Roman"/>
          <w:color w:val="000000" w:themeColor="text1"/>
          <w:sz w:val="28"/>
          <w:szCs w:val="28"/>
        </w:rPr>
        <w:lastRenderedPageBreak/>
        <w:t>в соответствии с</w:t>
      </w:r>
      <w:r w:rsidR="005254E5" w:rsidRPr="00BC7D40">
        <w:rPr>
          <w:rFonts w:ascii="Times New Roman" w:hAnsi="Times New Roman"/>
          <w:color w:val="000000" w:themeColor="text1"/>
          <w:sz w:val="24"/>
        </w:rPr>
        <w:t xml:space="preserve"> </w:t>
      </w:r>
      <w:r w:rsidRPr="00BC7D40">
        <w:rPr>
          <w:rFonts w:ascii="Times New Roman" w:hAnsi="Times New Roman"/>
          <w:color w:val="000000" w:themeColor="text1"/>
          <w:sz w:val="28"/>
        </w:rPr>
        <w:t>Федеральным законом от 06.10.2003 № 131-ФЗ</w:t>
      </w:r>
      <w:r w:rsidRPr="00BC7D40">
        <w:rPr>
          <w:rFonts w:ascii="Times New Roman" w:hAnsi="Times New Roman"/>
          <w:b/>
          <w:i/>
          <w:color w:val="000000" w:themeColor="text1"/>
          <w:sz w:val="28"/>
        </w:rPr>
        <w:t xml:space="preserve"> </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Об общих принципах организации местного самоуправления в Российской Федерации</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 xml:space="preserve"> к вопросам местного значения. </w:t>
      </w:r>
    </w:p>
    <w:p w:rsidR="009917B8" w:rsidRPr="00BC7D40" w:rsidRDefault="009917B8" w:rsidP="0081350A">
      <w:pPr>
        <w:pStyle w:val="15"/>
        <w:widowControl w:val="0"/>
        <w:suppressAutoHyphen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BC7D40" w:rsidRDefault="009917B8" w:rsidP="00931ED2">
      <w:pPr>
        <w:suppressAutoHyphens w:val="0"/>
        <w:autoSpaceDE w:val="0"/>
        <w:autoSpaceDN w:val="0"/>
        <w:adjustRightInd w:val="0"/>
        <w:ind w:firstLine="851"/>
        <w:jc w:val="both"/>
        <w:rPr>
          <w:b/>
          <w:strike/>
          <w:color w:val="000000" w:themeColor="text1"/>
          <w:sz w:val="28"/>
        </w:rPr>
      </w:pPr>
      <w:r w:rsidRPr="00BC7D40">
        <w:rPr>
          <w:color w:val="000000" w:themeColor="text1"/>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BC7D40">
        <w:rPr>
          <w:rFonts w:eastAsia="Times New Roman"/>
          <w:bCs/>
          <w:iCs/>
          <w:color w:val="000000" w:themeColor="text1"/>
          <w:kern w:val="0"/>
          <w:sz w:val="28"/>
          <w:szCs w:val="28"/>
          <w:lang w:eastAsia="ru-RU"/>
        </w:rPr>
        <w:t>и финансовых сре</w:t>
      </w:r>
      <w:proofErr w:type="gramStart"/>
      <w:r w:rsidR="00775F12" w:rsidRPr="00BC7D40">
        <w:rPr>
          <w:rFonts w:eastAsia="Times New Roman"/>
          <w:bCs/>
          <w:iCs/>
          <w:color w:val="000000" w:themeColor="text1"/>
          <w:kern w:val="0"/>
          <w:sz w:val="28"/>
          <w:szCs w:val="28"/>
          <w:lang w:eastAsia="ru-RU"/>
        </w:rPr>
        <w:t>дств</w:t>
      </w:r>
      <w:r w:rsidR="00775F12" w:rsidRPr="00BC7D40">
        <w:rPr>
          <w:color w:val="000000" w:themeColor="text1"/>
          <w:sz w:val="28"/>
          <w:szCs w:val="28"/>
        </w:rPr>
        <w:t xml:space="preserve"> </w:t>
      </w:r>
      <w:r w:rsidRPr="00BC7D40">
        <w:rPr>
          <w:color w:val="000000" w:themeColor="text1"/>
          <w:sz w:val="28"/>
        </w:rPr>
        <w:t>дл</w:t>
      </w:r>
      <w:proofErr w:type="gramEnd"/>
      <w:r w:rsidRPr="00BC7D40">
        <w:rPr>
          <w:color w:val="000000" w:themeColor="text1"/>
          <w:sz w:val="28"/>
        </w:rPr>
        <w:t xml:space="preserve">я исполнения переданных государственных полномочий осуществляется с согласия Совета, выраженного в решении. </w:t>
      </w:r>
      <w:r w:rsidR="00775F12" w:rsidRPr="00BC7D40">
        <w:rPr>
          <w:color w:val="000000" w:themeColor="text1"/>
          <w:sz w:val="28"/>
          <w:szCs w:val="28"/>
        </w:rPr>
        <w:t>Предложение об использовании собственных материальных ресурсов</w:t>
      </w:r>
      <w:r w:rsidR="00775F12" w:rsidRPr="00BC7D40">
        <w:rPr>
          <w:rFonts w:eastAsia="Times New Roman"/>
          <w:bCs/>
          <w:iCs/>
          <w:color w:val="000000" w:themeColor="text1"/>
          <w:kern w:val="0"/>
          <w:sz w:val="28"/>
          <w:szCs w:val="28"/>
          <w:lang w:eastAsia="ru-RU"/>
        </w:rPr>
        <w:t xml:space="preserve"> и финансовых сре</w:t>
      </w:r>
      <w:proofErr w:type="gramStart"/>
      <w:r w:rsidR="00775F12" w:rsidRPr="00BC7D40">
        <w:rPr>
          <w:rFonts w:eastAsia="Times New Roman"/>
          <w:bCs/>
          <w:iCs/>
          <w:color w:val="000000" w:themeColor="text1"/>
          <w:kern w:val="0"/>
          <w:sz w:val="28"/>
          <w:szCs w:val="28"/>
          <w:lang w:eastAsia="ru-RU"/>
        </w:rPr>
        <w:t>дств</w:t>
      </w:r>
      <w:r w:rsidR="00775F12" w:rsidRPr="00BC7D40">
        <w:rPr>
          <w:color w:val="000000" w:themeColor="text1"/>
          <w:sz w:val="28"/>
          <w:szCs w:val="28"/>
        </w:rPr>
        <w:t xml:space="preserve"> впр</w:t>
      </w:r>
      <w:proofErr w:type="gramEnd"/>
      <w:r w:rsidR="00775F12" w:rsidRPr="00BC7D40">
        <w:rPr>
          <w:color w:val="000000" w:themeColor="text1"/>
          <w:sz w:val="28"/>
          <w:szCs w:val="28"/>
        </w:rPr>
        <w:t>аве направить в Совет глава поселения в случае наличия соответствующих материальных ресурсов и финансовых средств.</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Pr="00BC7D40" w:rsidRDefault="009917B8" w:rsidP="0081350A">
      <w:pPr>
        <w:ind w:firstLine="851"/>
        <w:jc w:val="both"/>
        <w:rPr>
          <w:color w:val="000000" w:themeColor="text1"/>
          <w:sz w:val="28"/>
        </w:rPr>
      </w:pPr>
      <w:r w:rsidRPr="00BC7D40">
        <w:rPr>
          <w:color w:val="000000" w:themeColor="text1"/>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6. </w:t>
      </w:r>
      <w:proofErr w:type="gramStart"/>
      <w:r w:rsidRPr="00BC7D40">
        <w:rPr>
          <w:rFonts w:ascii="Times New Roman" w:hAnsi="Times New Roman"/>
          <w:color w:val="000000" w:themeColor="text1"/>
          <w:sz w:val="28"/>
        </w:rPr>
        <w:t>Контроль за</w:t>
      </w:r>
      <w:proofErr w:type="gramEnd"/>
      <w:r w:rsidRPr="00BC7D40">
        <w:rPr>
          <w:rFonts w:ascii="Times New Roman" w:hAnsi="Times New Roman"/>
          <w:color w:val="000000" w:themeColor="text1"/>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sidRPr="00BC7D40">
        <w:rPr>
          <w:rFonts w:ascii="Times New Roman" w:hAnsi="Times New Roman"/>
          <w:color w:val="000000" w:themeColor="text1"/>
          <w:sz w:val="28"/>
        </w:rPr>
        <w:t xml:space="preserve"> </w:t>
      </w:r>
      <w:r w:rsidRPr="00BC7D40">
        <w:rPr>
          <w:rFonts w:ascii="Times New Roman" w:hAnsi="Times New Roman"/>
          <w:color w:val="000000" w:themeColor="text1"/>
          <w:sz w:val="28"/>
        </w:rPr>
        <w:t xml:space="preserve">19 Федерального закона от 06.10.2003 № 131-ФЗ </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Об общих принципах организации местного самоуправления в Российской Федерации</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 в случае принятия Советом решения о реализации права на участие в осуществлении указанных полномочий.</w:t>
      </w:r>
    </w:p>
    <w:p w:rsidR="009917B8" w:rsidRPr="00BC7D40" w:rsidRDefault="009917B8" w:rsidP="0081350A">
      <w:pPr>
        <w:pStyle w:val="ConsNormal"/>
        <w:ind w:firstLine="851"/>
        <w:jc w:val="both"/>
        <w:rPr>
          <w:rFonts w:ascii="Times New Roman" w:hAnsi="Times New Roman"/>
          <w:b/>
          <w:color w:val="000000" w:themeColor="text1"/>
          <w:sz w:val="28"/>
        </w:rPr>
      </w:pPr>
    </w:p>
    <w:p w:rsidR="009917B8" w:rsidRPr="00BC7D40" w:rsidRDefault="009917B8" w:rsidP="0081350A">
      <w:pPr>
        <w:pStyle w:val="9"/>
        <w:keepNext w:val="0"/>
        <w:tabs>
          <w:tab w:val="left" w:pos="851"/>
        </w:tabs>
        <w:spacing w:before="0" w:after="0" w:line="100" w:lineRule="atLeast"/>
        <w:ind w:firstLine="851"/>
        <w:rPr>
          <w:rFonts w:eastAsia="Times New Roman"/>
          <w:caps/>
          <w:color w:val="000000" w:themeColor="text1"/>
        </w:rPr>
      </w:pPr>
    </w:p>
    <w:p w:rsidR="009917B8" w:rsidRPr="00BC7D40" w:rsidRDefault="009917B8" w:rsidP="00B01C7E">
      <w:pPr>
        <w:pStyle w:val="9"/>
        <w:keepNext w:val="0"/>
        <w:tabs>
          <w:tab w:val="left" w:pos="851"/>
        </w:tabs>
        <w:spacing w:before="0" w:after="0" w:line="100" w:lineRule="atLeast"/>
        <w:rPr>
          <w:rFonts w:eastAsia="Times New Roman"/>
          <w:caps/>
          <w:color w:val="000000" w:themeColor="text1"/>
        </w:rPr>
      </w:pPr>
      <w:r w:rsidRPr="00BC7D40">
        <w:rPr>
          <w:rFonts w:eastAsia="Times New Roman"/>
          <w:caps/>
          <w:color w:val="000000" w:themeColor="text1"/>
        </w:rPr>
        <w:t xml:space="preserve">ГЛАВА </w:t>
      </w:r>
      <w:r w:rsidR="00B01C7E" w:rsidRPr="00BC7D40">
        <w:rPr>
          <w:rFonts w:eastAsia="Times New Roman"/>
          <w:caps/>
          <w:color w:val="000000" w:themeColor="text1"/>
        </w:rPr>
        <w:t>3</w:t>
      </w:r>
      <w:r w:rsidRPr="00BC7D40">
        <w:rPr>
          <w:rFonts w:eastAsia="Times New Roman"/>
          <w:caps/>
          <w:color w:val="000000" w:themeColor="text1"/>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Pr="00BC7D40" w:rsidRDefault="005403B1" w:rsidP="0081350A">
      <w:pPr>
        <w:tabs>
          <w:tab w:val="left" w:pos="142"/>
        </w:tabs>
        <w:ind w:firstLine="851"/>
        <w:rPr>
          <w:rFonts w:eastAsia="Times New Roman"/>
          <w:b/>
          <w:color w:val="000000" w:themeColor="text1"/>
          <w:sz w:val="28"/>
        </w:rPr>
      </w:pPr>
    </w:p>
    <w:p w:rsidR="009917B8" w:rsidRPr="00BC7D40" w:rsidRDefault="009917B8" w:rsidP="0081350A">
      <w:pPr>
        <w:tabs>
          <w:tab w:val="left" w:pos="142"/>
        </w:tabs>
        <w:ind w:firstLine="851"/>
        <w:rPr>
          <w:rFonts w:eastAsia="Times New Roman"/>
          <w:b/>
          <w:color w:val="000000" w:themeColor="text1"/>
          <w:sz w:val="28"/>
        </w:rPr>
      </w:pPr>
      <w:r w:rsidRPr="00BC7D40">
        <w:rPr>
          <w:rFonts w:eastAsia="Times New Roman"/>
          <w:b/>
          <w:color w:val="000000" w:themeColor="text1"/>
          <w:sz w:val="28"/>
        </w:rPr>
        <w:t>Статья 12. Местный референдум</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1. В целях решения непосредственно населением вопросов местного значения  проводится местный референдум. </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lastRenderedPageBreak/>
        <w:t>2. Местный референдум проводится на всей территории поселения.</w:t>
      </w:r>
    </w:p>
    <w:p w:rsidR="009917B8" w:rsidRPr="00BC7D40" w:rsidRDefault="009917B8" w:rsidP="0081350A">
      <w:pPr>
        <w:shd w:val="clear" w:color="auto" w:fill="FFFFFF"/>
        <w:tabs>
          <w:tab w:val="left" w:pos="142"/>
        </w:tabs>
        <w:ind w:firstLine="851"/>
        <w:jc w:val="both"/>
        <w:rPr>
          <w:color w:val="000000" w:themeColor="text1"/>
          <w:sz w:val="28"/>
        </w:rPr>
      </w:pPr>
      <w:r w:rsidRPr="00BC7D40">
        <w:rPr>
          <w:color w:val="000000" w:themeColor="text1"/>
          <w:sz w:val="28"/>
        </w:rPr>
        <w:t>На местный референдум могут быть вынесены только вопросы местного значения.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3. Решение о назначении</w:t>
      </w:r>
      <w:r w:rsidR="00F96E17" w:rsidRPr="00BC7D40">
        <w:rPr>
          <w:rFonts w:eastAsia="Times New Roman"/>
          <w:color w:val="000000" w:themeColor="text1"/>
          <w:sz w:val="28"/>
        </w:rPr>
        <w:t xml:space="preserve"> и проведении </w:t>
      </w:r>
      <w:r w:rsidRPr="00BC7D40">
        <w:rPr>
          <w:rFonts w:eastAsia="Times New Roman"/>
          <w:color w:val="000000" w:themeColor="text1"/>
          <w:sz w:val="28"/>
        </w:rPr>
        <w:t>местного референдума принимается Советом:</w:t>
      </w:r>
    </w:p>
    <w:p w:rsidR="009917B8" w:rsidRPr="00BC7D40" w:rsidRDefault="009917B8" w:rsidP="0081350A">
      <w:pPr>
        <w:shd w:val="clear" w:color="auto" w:fill="FFFFFF"/>
        <w:tabs>
          <w:tab w:val="left" w:pos="142"/>
        </w:tabs>
        <w:ind w:firstLine="851"/>
        <w:jc w:val="both"/>
        <w:rPr>
          <w:rFonts w:eastAsia="Times New Roman"/>
          <w:color w:val="000000" w:themeColor="text1"/>
          <w:sz w:val="28"/>
        </w:rPr>
      </w:pPr>
      <w:r w:rsidRPr="00BC7D40">
        <w:rPr>
          <w:rFonts w:eastAsia="Times New Roman"/>
          <w:color w:val="000000" w:themeColor="text1"/>
          <w:sz w:val="28"/>
        </w:rPr>
        <w:t>1) по инициативе, выдвинутой гражданами Российской Федерации, имеющими право на участие в местном референдуме;</w:t>
      </w:r>
    </w:p>
    <w:p w:rsidR="009917B8" w:rsidRPr="00BC7D40" w:rsidRDefault="009917B8" w:rsidP="0081350A">
      <w:pPr>
        <w:shd w:val="clear" w:color="auto" w:fill="FFFFFF"/>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Pr="00BC7D40" w:rsidRDefault="009917B8" w:rsidP="0081350A">
      <w:pPr>
        <w:tabs>
          <w:tab w:val="left" w:pos="142"/>
        </w:tabs>
        <w:ind w:firstLine="851"/>
        <w:jc w:val="both"/>
        <w:rPr>
          <w:color w:val="000000" w:themeColor="text1"/>
          <w:sz w:val="28"/>
        </w:rPr>
      </w:pPr>
      <w:r w:rsidRPr="00BC7D40">
        <w:rPr>
          <w:color w:val="000000" w:themeColor="text1"/>
          <w:sz w:val="28"/>
        </w:rPr>
        <w:t>3)</w:t>
      </w:r>
      <w:r w:rsidRPr="00BC7D40">
        <w:rPr>
          <w:b/>
          <w:color w:val="000000" w:themeColor="text1"/>
          <w:sz w:val="28"/>
        </w:rPr>
        <w:t xml:space="preserve"> </w:t>
      </w:r>
      <w:r w:rsidRPr="00BC7D40">
        <w:rPr>
          <w:color w:val="000000" w:themeColor="text1"/>
          <w:sz w:val="28"/>
        </w:rPr>
        <w:t xml:space="preserve">по инициативе Совета и главы администрации, выдвинутой ими совместно. </w:t>
      </w:r>
    </w:p>
    <w:p w:rsidR="009917B8" w:rsidRPr="00BC7D40" w:rsidRDefault="009917B8" w:rsidP="0081350A">
      <w:pPr>
        <w:pStyle w:val="ad"/>
        <w:tabs>
          <w:tab w:val="left" w:pos="142"/>
        </w:tabs>
        <w:spacing w:after="0" w:line="100" w:lineRule="atLeast"/>
        <w:ind w:firstLine="851"/>
        <w:jc w:val="both"/>
        <w:rPr>
          <w:color w:val="000000" w:themeColor="text1"/>
          <w:sz w:val="28"/>
        </w:rPr>
      </w:pPr>
      <w:r w:rsidRPr="00BC7D40">
        <w:rPr>
          <w:color w:val="000000" w:themeColor="text1"/>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и реализуется в порядке, установленном Федеральным законом от 12.06.2002 № 67-ФЗ </w:t>
      </w:r>
      <w:r w:rsidR="00A03B53" w:rsidRPr="00BC7D40">
        <w:rPr>
          <w:color w:val="000000" w:themeColor="text1"/>
          <w:sz w:val="28"/>
        </w:rPr>
        <w:t>«</w:t>
      </w:r>
      <w:r w:rsidRPr="00BC7D40">
        <w:rPr>
          <w:color w:val="000000" w:themeColor="text1"/>
          <w:sz w:val="28"/>
        </w:rPr>
        <w:t>Об основных гарантиях избирательных прав  и права на участие в референдуме граждан Российской Федерации</w:t>
      </w:r>
      <w:r w:rsidR="00A03B53" w:rsidRPr="00BC7D40">
        <w:rPr>
          <w:color w:val="000000" w:themeColor="text1"/>
          <w:sz w:val="28"/>
        </w:rPr>
        <w:t>»</w:t>
      </w:r>
      <w:r w:rsidRPr="00BC7D40">
        <w:rPr>
          <w:color w:val="000000" w:themeColor="text1"/>
          <w:sz w:val="28"/>
        </w:rPr>
        <w:t xml:space="preserve">, Законом Краснодарского края от 23.07.2003 № 606-КЗ </w:t>
      </w:r>
      <w:r w:rsidR="00A03B53" w:rsidRPr="00BC7D40">
        <w:rPr>
          <w:color w:val="000000" w:themeColor="text1"/>
          <w:sz w:val="28"/>
        </w:rPr>
        <w:t>«</w:t>
      </w:r>
      <w:r w:rsidRPr="00BC7D40">
        <w:rPr>
          <w:color w:val="000000" w:themeColor="text1"/>
          <w:sz w:val="28"/>
        </w:rPr>
        <w:t>О референдумах в Краснодарском крае</w:t>
      </w:r>
      <w:r w:rsidR="00A03B53" w:rsidRPr="00BC7D40">
        <w:rPr>
          <w:color w:val="000000" w:themeColor="text1"/>
          <w:sz w:val="28"/>
        </w:rPr>
        <w:t>»</w:t>
      </w:r>
      <w:r w:rsidRPr="00BC7D40">
        <w:rPr>
          <w:color w:val="000000" w:themeColor="text1"/>
          <w:sz w:val="28"/>
        </w:rPr>
        <w:t xml:space="preserve">. </w:t>
      </w:r>
    </w:p>
    <w:p w:rsidR="009917B8" w:rsidRPr="00BC7D40" w:rsidRDefault="009917B8" w:rsidP="0081350A">
      <w:pPr>
        <w:tabs>
          <w:tab w:val="left" w:pos="142"/>
        </w:tabs>
        <w:ind w:firstLine="851"/>
        <w:jc w:val="both"/>
        <w:rPr>
          <w:color w:val="000000" w:themeColor="text1"/>
          <w:sz w:val="28"/>
        </w:rPr>
      </w:pPr>
      <w:r w:rsidRPr="00BC7D40">
        <w:rPr>
          <w:rFonts w:eastAsia="Times New Roman"/>
          <w:color w:val="000000" w:themeColor="text1"/>
          <w:sz w:val="28"/>
        </w:rPr>
        <w:t xml:space="preserve">5. </w:t>
      </w:r>
      <w:proofErr w:type="gramStart"/>
      <w:r w:rsidRPr="00BC7D40">
        <w:rPr>
          <w:rFonts w:eastAsia="Times New Roman"/>
          <w:color w:val="000000" w:themeColor="text1"/>
          <w:sz w:val="28"/>
        </w:rPr>
        <w:t>Условием назначения местного референдума по инициативе граждан, избирательных объединений, иных общественных объединений, является сбор подписей</w:t>
      </w:r>
      <w:r w:rsidRPr="00BC7D40">
        <w:rPr>
          <w:rFonts w:eastAsia="Times New Roman"/>
          <w:b/>
          <w:color w:val="000000" w:themeColor="text1"/>
          <w:sz w:val="28"/>
        </w:rPr>
        <w:t xml:space="preserve"> </w:t>
      </w:r>
      <w:r w:rsidRPr="00BC7D40">
        <w:rPr>
          <w:rFonts w:eastAsia="Times New Roman"/>
          <w:color w:val="000000" w:themeColor="text1"/>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sidRPr="00BC7D40">
        <w:rPr>
          <w:rFonts w:eastAsia="Times New Roman"/>
          <w:b/>
          <w:color w:val="000000" w:themeColor="text1"/>
          <w:sz w:val="28"/>
        </w:rPr>
        <w:t xml:space="preserve"> </w:t>
      </w:r>
      <w:r w:rsidRPr="00BC7D40">
        <w:rPr>
          <w:rFonts w:eastAsia="Times New Roman"/>
          <w:color w:val="000000" w:themeColor="text1"/>
          <w:sz w:val="28"/>
        </w:rPr>
        <w:t xml:space="preserve">в соответствии с </w:t>
      </w:r>
      <w:r w:rsidRPr="00BC7D40">
        <w:rPr>
          <w:color w:val="000000" w:themeColor="text1"/>
          <w:sz w:val="28"/>
        </w:rPr>
        <w:t xml:space="preserve">Федеральным законом от 12.06.2002 года № 67-ФЗ </w:t>
      </w:r>
      <w:r w:rsidR="00A03B53" w:rsidRPr="00BC7D40">
        <w:rPr>
          <w:color w:val="000000" w:themeColor="text1"/>
          <w:sz w:val="28"/>
        </w:rPr>
        <w:t>«</w:t>
      </w:r>
      <w:r w:rsidRPr="00BC7D40">
        <w:rPr>
          <w:color w:val="000000" w:themeColor="text1"/>
          <w:sz w:val="28"/>
        </w:rPr>
        <w:t>Об основных гарантиях избирательных прав и права на участие в референдуме граждан Российской Федерации</w:t>
      </w:r>
      <w:r w:rsidR="00A03B53" w:rsidRPr="00BC7D40">
        <w:rPr>
          <w:color w:val="000000" w:themeColor="text1"/>
          <w:sz w:val="28"/>
        </w:rPr>
        <w:t>»</w:t>
      </w:r>
      <w:r w:rsidRPr="00BC7D40">
        <w:rPr>
          <w:color w:val="000000" w:themeColor="text1"/>
          <w:sz w:val="28"/>
        </w:rPr>
        <w:t>.</w:t>
      </w:r>
      <w:proofErr w:type="gramEnd"/>
    </w:p>
    <w:p w:rsidR="009917B8" w:rsidRPr="00BC7D40" w:rsidRDefault="009917B8" w:rsidP="0081350A">
      <w:pPr>
        <w:shd w:val="clear" w:color="auto" w:fill="FFFFFF"/>
        <w:tabs>
          <w:tab w:val="left" w:pos="142"/>
        </w:tabs>
        <w:ind w:firstLine="851"/>
        <w:jc w:val="both"/>
        <w:rPr>
          <w:rFonts w:eastAsia="Times New Roman"/>
          <w:color w:val="000000" w:themeColor="text1"/>
          <w:sz w:val="28"/>
        </w:rPr>
      </w:pPr>
      <w:r w:rsidRPr="00BC7D40">
        <w:rPr>
          <w:rFonts w:eastAsia="Times New Roman"/>
          <w:color w:val="000000" w:themeColor="text1"/>
          <w:sz w:val="28"/>
        </w:rPr>
        <w:t>6. Инициатива проведения референдума, выдвинутая совместно Советом и главой администрации, оформляется правовыми актами Совета и главы администрации.</w:t>
      </w:r>
    </w:p>
    <w:p w:rsidR="009917B8" w:rsidRPr="00BC7D40" w:rsidRDefault="009917B8" w:rsidP="0081350A">
      <w:pPr>
        <w:shd w:val="clear" w:color="auto" w:fill="FFFFFF"/>
        <w:ind w:firstLine="900"/>
        <w:jc w:val="both"/>
        <w:rPr>
          <w:color w:val="000000" w:themeColor="text1"/>
          <w:sz w:val="28"/>
        </w:rPr>
      </w:pPr>
      <w:r w:rsidRPr="00BC7D40">
        <w:rPr>
          <w:color w:val="000000" w:themeColor="text1"/>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Pr="00BC7D40" w:rsidRDefault="009917B8" w:rsidP="0081350A">
      <w:pPr>
        <w:shd w:val="clear" w:color="auto" w:fill="FFFFFF"/>
        <w:tabs>
          <w:tab w:val="left" w:pos="142"/>
        </w:tabs>
        <w:ind w:firstLine="851"/>
        <w:jc w:val="both"/>
        <w:rPr>
          <w:color w:val="000000" w:themeColor="text1"/>
          <w:sz w:val="28"/>
        </w:rPr>
      </w:pPr>
      <w:r w:rsidRPr="00BC7D40">
        <w:rPr>
          <w:color w:val="000000" w:themeColor="text1"/>
          <w:sz w:val="28"/>
        </w:rPr>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Pr="00BC7D40" w:rsidRDefault="009917B8" w:rsidP="0081350A">
      <w:pPr>
        <w:tabs>
          <w:tab w:val="left" w:pos="142"/>
          <w:tab w:val="left" w:pos="360"/>
        </w:tabs>
        <w:ind w:firstLine="851"/>
        <w:jc w:val="both"/>
        <w:rPr>
          <w:color w:val="000000" w:themeColor="text1"/>
          <w:sz w:val="28"/>
        </w:rPr>
      </w:pPr>
      <w:r w:rsidRPr="00BC7D40">
        <w:rPr>
          <w:rFonts w:eastAsia="Times New Roman"/>
          <w:color w:val="000000" w:themeColor="text1"/>
          <w:sz w:val="28"/>
        </w:rPr>
        <w:t xml:space="preserve">8. </w:t>
      </w:r>
      <w:r w:rsidRPr="00BC7D40">
        <w:rPr>
          <w:color w:val="000000" w:themeColor="text1"/>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Pr="00BC7D40" w:rsidRDefault="009917B8" w:rsidP="0081350A">
      <w:pPr>
        <w:tabs>
          <w:tab w:val="left" w:pos="142"/>
          <w:tab w:val="left" w:pos="360"/>
        </w:tabs>
        <w:ind w:firstLine="851"/>
        <w:jc w:val="both"/>
        <w:rPr>
          <w:rFonts w:eastAsia="Times New Roman"/>
          <w:color w:val="000000" w:themeColor="text1"/>
          <w:sz w:val="28"/>
        </w:rPr>
      </w:pPr>
      <w:r w:rsidRPr="00BC7D40">
        <w:rPr>
          <w:rFonts w:eastAsia="Times New Roman"/>
          <w:color w:val="000000" w:themeColor="text1"/>
          <w:sz w:val="28"/>
        </w:rPr>
        <w:t xml:space="preserve">В случае если местный референдум не назначен Советом в </w:t>
      </w:r>
      <w:r w:rsidRPr="00BC7D40">
        <w:rPr>
          <w:rFonts w:eastAsia="Times New Roman"/>
          <w:color w:val="000000" w:themeColor="text1"/>
          <w:sz w:val="28"/>
        </w:rPr>
        <w:lastRenderedPageBreak/>
        <w:t xml:space="preserve">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sidRPr="00BC7D40">
        <w:rPr>
          <w:color w:val="000000" w:themeColor="text1"/>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sidRPr="00BC7D40">
        <w:rPr>
          <w:rFonts w:eastAsia="Times New Roman"/>
          <w:color w:val="000000" w:themeColor="text1"/>
          <w:sz w:val="28"/>
        </w:rPr>
        <w:t>, а обеспечение проведения местного референдума осуществляется администрацией</w:t>
      </w:r>
      <w:r w:rsidRPr="00BC7D40">
        <w:rPr>
          <w:rFonts w:eastAsia="Times New Roman"/>
          <w:b/>
          <w:color w:val="000000" w:themeColor="text1"/>
          <w:sz w:val="28"/>
        </w:rPr>
        <w:t xml:space="preserve"> </w:t>
      </w:r>
      <w:r w:rsidRPr="00BC7D40">
        <w:rPr>
          <w:rFonts w:eastAsia="Times New Roman"/>
          <w:color w:val="000000" w:themeColor="text1"/>
          <w:sz w:val="28"/>
        </w:rPr>
        <w:t>Краснодарского края или иным органом, на который судом возложено обеспечение проведения местного референдума.</w:t>
      </w:r>
    </w:p>
    <w:p w:rsidR="009917B8" w:rsidRPr="00BC7D40" w:rsidRDefault="009917B8" w:rsidP="0081350A">
      <w:pPr>
        <w:shd w:val="clear" w:color="auto" w:fill="FFFFFF"/>
        <w:tabs>
          <w:tab w:val="left" w:pos="142"/>
        </w:tabs>
        <w:ind w:firstLine="851"/>
        <w:jc w:val="both"/>
        <w:rPr>
          <w:rFonts w:eastAsia="Times New Roman"/>
          <w:color w:val="000000" w:themeColor="text1"/>
          <w:sz w:val="28"/>
        </w:rPr>
      </w:pPr>
      <w:r w:rsidRPr="00BC7D40">
        <w:rPr>
          <w:rFonts w:eastAsia="Times New Roman"/>
          <w:color w:val="000000" w:themeColor="text1"/>
          <w:sz w:val="28"/>
        </w:rPr>
        <w:t>9. В местном референдуме имеют право участвовать граждане Российской Федерации, место жительства которых расположено в границах</w:t>
      </w:r>
      <w:r w:rsidRPr="00BC7D40">
        <w:rPr>
          <w:rFonts w:eastAsia="Times New Roman"/>
          <w:b/>
          <w:color w:val="000000" w:themeColor="text1"/>
          <w:sz w:val="28"/>
        </w:rPr>
        <w:t xml:space="preserve"> </w:t>
      </w:r>
      <w:r w:rsidRPr="00BC7D40">
        <w:rPr>
          <w:rFonts w:eastAsia="Times New Roman"/>
          <w:color w:val="000000" w:themeColor="text1"/>
          <w:sz w:val="28"/>
        </w:rPr>
        <w:t>поселения. Граждане Российской Федерации участвуют в местном референдуме</w:t>
      </w:r>
      <w:r w:rsidRPr="00BC7D40">
        <w:rPr>
          <w:rFonts w:eastAsia="Times New Roman"/>
          <w:b/>
          <w:color w:val="000000" w:themeColor="text1"/>
          <w:sz w:val="28"/>
        </w:rPr>
        <w:t xml:space="preserve"> </w:t>
      </w:r>
      <w:r w:rsidRPr="00BC7D40">
        <w:rPr>
          <w:rFonts w:eastAsia="Times New Roman"/>
          <w:color w:val="000000" w:themeColor="text1"/>
          <w:sz w:val="28"/>
        </w:rPr>
        <w:t>на основе всеобщего равного и прямого волеизъявления при тайном голосовании.</w:t>
      </w:r>
    </w:p>
    <w:p w:rsidR="009917B8" w:rsidRPr="00BC7D40" w:rsidRDefault="009917B8" w:rsidP="0081350A">
      <w:pPr>
        <w:tabs>
          <w:tab w:val="left" w:pos="142"/>
        </w:tabs>
        <w:ind w:firstLine="851"/>
        <w:jc w:val="both"/>
        <w:rPr>
          <w:color w:val="000000" w:themeColor="text1"/>
          <w:sz w:val="28"/>
        </w:rPr>
      </w:pPr>
      <w:r w:rsidRPr="00BC7D40">
        <w:rPr>
          <w:color w:val="000000" w:themeColor="text1"/>
          <w:sz w:val="28"/>
        </w:rPr>
        <w:t>10. Итоги голосования и принятое на местном референдуме решение подлежат официальному опубликованию (обнародованию</w:t>
      </w:r>
      <w:r w:rsidRPr="00BC7D40">
        <w:rPr>
          <w:b/>
          <w:color w:val="000000" w:themeColor="text1"/>
          <w:sz w:val="28"/>
        </w:rPr>
        <w:t>)</w:t>
      </w:r>
      <w:r w:rsidRPr="00BC7D40">
        <w:rPr>
          <w:color w:val="000000" w:themeColor="text1"/>
          <w:sz w:val="28"/>
        </w:rPr>
        <w:t>.</w:t>
      </w:r>
    </w:p>
    <w:p w:rsidR="009917B8" w:rsidRPr="00BC7D40" w:rsidRDefault="009917B8" w:rsidP="0081350A">
      <w:pPr>
        <w:pStyle w:val="ad"/>
        <w:tabs>
          <w:tab w:val="left" w:pos="-1134"/>
          <w:tab w:val="left" w:pos="142"/>
        </w:tabs>
        <w:spacing w:after="0" w:line="100" w:lineRule="atLeast"/>
        <w:ind w:firstLine="851"/>
        <w:jc w:val="both"/>
        <w:rPr>
          <w:color w:val="000000" w:themeColor="text1"/>
          <w:sz w:val="28"/>
        </w:rPr>
      </w:pPr>
      <w:r w:rsidRPr="00BC7D40">
        <w:rPr>
          <w:color w:val="000000" w:themeColor="text1"/>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Pr="00BC7D40" w:rsidRDefault="009917B8" w:rsidP="0081350A">
      <w:pPr>
        <w:pStyle w:val="ad"/>
        <w:tabs>
          <w:tab w:val="left" w:pos="142"/>
        </w:tabs>
        <w:spacing w:after="0" w:line="100" w:lineRule="atLeast"/>
        <w:ind w:firstLine="851"/>
        <w:jc w:val="both"/>
        <w:rPr>
          <w:color w:val="000000" w:themeColor="text1"/>
          <w:sz w:val="28"/>
        </w:rPr>
      </w:pPr>
      <w:r w:rsidRPr="00BC7D40">
        <w:rPr>
          <w:color w:val="000000" w:themeColor="text1"/>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Федеральным законом от 12.06.2002 № 67-ФЗ </w:t>
      </w:r>
      <w:r w:rsidR="00A03B53" w:rsidRPr="00BC7D40">
        <w:rPr>
          <w:color w:val="000000" w:themeColor="text1"/>
          <w:sz w:val="28"/>
        </w:rPr>
        <w:t>«</w:t>
      </w:r>
      <w:r w:rsidRPr="00BC7D40">
        <w:rPr>
          <w:color w:val="000000" w:themeColor="text1"/>
          <w:sz w:val="28"/>
        </w:rPr>
        <w:t>Об основных гарантиях избирательных прав  и права на участие в референдуме граждан Российской Федерации</w:t>
      </w:r>
      <w:r w:rsidR="00A03B53" w:rsidRPr="00BC7D40">
        <w:rPr>
          <w:color w:val="000000" w:themeColor="text1"/>
          <w:sz w:val="28"/>
        </w:rPr>
        <w:t>»</w:t>
      </w:r>
      <w:r w:rsidRPr="00BC7D40">
        <w:rPr>
          <w:color w:val="000000" w:themeColor="text1"/>
          <w:sz w:val="28"/>
        </w:rPr>
        <w:t xml:space="preserve">, Законом Краснодарского края от 23.07.2003 № 606-КЗ </w:t>
      </w:r>
      <w:r w:rsidR="00A03B53" w:rsidRPr="00BC7D40">
        <w:rPr>
          <w:color w:val="000000" w:themeColor="text1"/>
          <w:sz w:val="28"/>
        </w:rPr>
        <w:t>«</w:t>
      </w:r>
      <w:r w:rsidRPr="00BC7D40">
        <w:rPr>
          <w:color w:val="000000" w:themeColor="text1"/>
          <w:sz w:val="28"/>
        </w:rPr>
        <w:t>О референдумах в Краснодарском крае</w:t>
      </w:r>
      <w:r w:rsidR="00A03B53" w:rsidRPr="00BC7D40">
        <w:rPr>
          <w:color w:val="000000" w:themeColor="text1"/>
          <w:sz w:val="28"/>
        </w:rPr>
        <w:t>»</w:t>
      </w:r>
      <w:r w:rsidRPr="00BC7D40">
        <w:rPr>
          <w:color w:val="000000" w:themeColor="text1"/>
          <w:sz w:val="28"/>
        </w:rPr>
        <w:t>.</w:t>
      </w:r>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13. Муниципальные выборы</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Pr="00BC7D40" w:rsidRDefault="009917B8" w:rsidP="0081350A">
      <w:pPr>
        <w:ind w:firstLine="851"/>
        <w:jc w:val="both"/>
        <w:rPr>
          <w:color w:val="000000" w:themeColor="text1"/>
          <w:sz w:val="28"/>
        </w:rPr>
      </w:pPr>
      <w:r w:rsidRPr="00BC7D40">
        <w:rPr>
          <w:rFonts w:eastAsia="Times New Roman"/>
          <w:color w:val="000000" w:themeColor="text1"/>
          <w:sz w:val="28"/>
        </w:rPr>
        <w:t xml:space="preserve">2. </w:t>
      </w:r>
      <w:r w:rsidRPr="00BC7D40">
        <w:rPr>
          <w:color w:val="000000" w:themeColor="text1"/>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26.12.2005 № 966-КЗ «О муниципальных выборах в Краснодарском крае». </w:t>
      </w:r>
    </w:p>
    <w:p w:rsidR="009917B8" w:rsidRPr="00BC7D40" w:rsidRDefault="009917B8" w:rsidP="0081350A">
      <w:pPr>
        <w:ind w:firstLine="700"/>
        <w:jc w:val="both"/>
        <w:rPr>
          <w:color w:val="000000" w:themeColor="text1"/>
          <w:sz w:val="28"/>
        </w:rPr>
      </w:pPr>
      <w:r w:rsidRPr="00BC7D40">
        <w:rPr>
          <w:color w:val="000000" w:themeColor="text1"/>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BC7D40" w:rsidRDefault="00717F02" w:rsidP="00717F02">
      <w:pPr>
        <w:pStyle w:val="210"/>
        <w:jc w:val="both"/>
        <w:rPr>
          <w:color w:val="000000" w:themeColor="text1"/>
          <w:szCs w:val="28"/>
        </w:rPr>
      </w:pPr>
      <w:r w:rsidRPr="00BC7D40">
        <w:rPr>
          <w:color w:val="000000" w:themeColor="text1"/>
          <w:szCs w:val="28"/>
        </w:rPr>
        <w:t xml:space="preserve">3. Муниципальные выборы назначаются Советом не ранее чем за 90 дней и не </w:t>
      </w:r>
      <w:proofErr w:type="gramStart"/>
      <w:r w:rsidRPr="00BC7D40">
        <w:rPr>
          <w:color w:val="000000" w:themeColor="text1"/>
          <w:szCs w:val="28"/>
        </w:rPr>
        <w:t>позднее</w:t>
      </w:r>
      <w:proofErr w:type="gramEnd"/>
      <w:r w:rsidRPr="00BC7D40">
        <w:rPr>
          <w:color w:val="000000" w:themeColor="text1"/>
          <w:szCs w:val="28"/>
        </w:rPr>
        <w:t xml:space="preserve"> чем за 80 дней до дня голосования.</w:t>
      </w:r>
      <w:r w:rsidR="00286E4A" w:rsidRPr="00BC7D40">
        <w:rPr>
          <w:rFonts w:eastAsia="Calibri"/>
          <w:color w:val="000000" w:themeColor="text1"/>
          <w:kern w:val="0"/>
          <w:szCs w:val="28"/>
          <w:lang w:eastAsia="ru-RU"/>
        </w:rPr>
        <w:t xml:space="preserve"> В случаях, установленных федеральным законом, муниципальные выборы назначаются соответствующей </w:t>
      </w:r>
      <w:r w:rsidR="00286E4A" w:rsidRPr="00BC7D40">
        <w:rPr>
          <w:rFonts w:eastAsia="Calibri"/>
          <w:color w:val="000000" w:themeColor="text1"/>
          <w:kern w:val="0"/>
          <w:szCs w:val="28"/>
          <w:lang w:eastAsia="ru-RU"/>
        </w:rPr>
        <w:lastRenderedPageBreak/>
        <w:t>избирательной комиссией или судом.</w:t>
      </w:r>
    </w:p>
    <w:p w:rsidR="00717F02" w:rsidRPr="00BC7D40" w:rsidRDefault="00717F02" w:rsidP="00717F02">
      <w:pPr>
        <w:pStyle w:val="210"/>
        <w:jc w:val="both"/>
        <w:rPr>
          <w:color w:val="000000" w:themeColor="text1"/>
          <w:szCs w:val="28"/>
        </w:rPr>
      </w:pPr>
      <w:proofErr w:type="gramStart"/>
      <w:r w:rsidRPr="00BC7D40">
        <w:rPr>
          <w:color w:val="000000" w:themeColor="text1"/>
          <w:szCs w:val="28"/>
        </w:rPr>
        <w:t>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r w:rsidR="0003127A" w:rsidRPr="00BC7D40">
        <w:rPr>
          <w:color w:val="000000" w:themeColor="text1"/>
          <w:szCs w:val="28"/>
        </w:rPr>
        <w:t>, за исключением случаев, предусмотренных Федеральным законом от 12.06.2002 № 67-ФЗ «Об основных гарантиях избирательных прав и права на участие в референдуме граждан Российской</w:t>
      </w:r>
      <w:proofErr w:type="gramEnd"/>
      <w:r w:rsidR="0003127A" w:rsidRPr="00BC7D40">
        <w:rPr>
          <w:color w:val="000000" w:themeColor="text1"/>
          <w:szCs w:val="28"/>
        </w:rPr>
        <w:t xml:space="preserve"> Федерации».</w:t>
      </w:r>
    </w:p>
    <w:p w:rsidR="00717F02" w:rsidRPr="00BC7D40" w:rsidRDefault="00717F02" w:rsidP="00717F02">
      <w:pPr>
        <w:pStyle w:val="210"/>
        <w:jc w:val="both"/>
        <w:rPr>
          <w:color w:val="000000" w:themeColor="text1"/>
          <w:szCs w:val="28"/>
        </w:rPr>
      </w:pPr>
      <w:r w:rsidRPr="00BC7D40">
        <w:rPr>
          <w:color w:val="000000" w:themeColor="text1"/>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Pr="00BC7D40" w:rsidRDefault="009917B8" w:rsidP="0081350A">
      <w:pPr>
        <w:pStyle w:val="WW-3"/>
        <w:tabs>
          <w:tab w:val="left" w:pos="142"/>
        </w:tabs>
        <w:rPr>
          <w:rFonts w:eastAsia="Times New Roman"/>
          <w:b w:val="0"/>
          <w:i w:val="0"/>
          <w:color w:val="000000" w:themeColor="text1"/>
        </w:rPr>
      </w:pPr>
      <w:r w:rsidRPr="00BC7D40">
        <w:rPr>
          <w:rFonts w:eastAsia="Times New Roman"/>
          <w:b w:val="0"/>
          <w:i w:val="0"/>
          <w:color w:val="000000" w:themeColor="text1"/>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Pr="00BC7D40" w:rsidRDefault="009917B8" w:rsidP="0081350A">
      <w:pPr>
        <w:tabs>
          <w:tab w:val="left" w:pos="142"/>
        </w:tabs>
        <w:ind w:firstLine="851"/>
        <w:jc w:val="both"/>
        <w:rPr>
          <w:b/>
          <w:color w:val="000000" w:themeColor="text1"/>
          <w:sz w:val="28"/>
        </w:rPr>
      </w:pPr>
      <w:r w:rsidRPr="00BC7D40">
        <w:rPr>
          <w:color w:val="000000" w:themeColor="text1"/>
          <w:sz w:val="28"/>
        </w:rPr>
        <w:t xml:space="preserve">4. В случае досрочного прекращения полномочий </w:t>
      </w:r>
      <w:r w:rsidR="00053692" w:rsidRPr="00BC7D40">
        <w:rPr>
          <w:color w:val="000000" w:themeColor="text1"/>
          <w:sz w:val="28"/>
          <w:szCs w:val="28"/>
        </w:rPr>
        <w:t>Совета,</w:t>
      </w:r>
      <w:r w:rsidR="00053692" w:rsidRPr="00BC7D40">
        <w:rPr>
          <w:b/>
          <w:color w:val="000000" w:themeColor="text1"/>
          <w:sz w:val="28"/>
          <w:szCs w:val="28"/>
        </w:rPr>
        <w:t xml:space="preserve"> </w:t>
      </w:r>
      <w:r w:rsidRPr="00BC7D40">
        <w:rPr>
          <w:color w:val="000000" w:themeColor="text1"/>
          <w:sz w:val="28"/>
        </w:rPr>
        <w:t>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sidRPr="00BC7D40">
        <w:rPr>
          <w:b/>
          <w:color w:val="000000" w:themeColor="text1"/>
          <w:sz w:val="28"/>
        </w:rPr>
        <w:t xml:space="preserve"> </w:t>
      </w:r>
    </w:p>
    <w:p w:rsidR="009917B8" w:rsidRPr="00BC7D40" w:rsidRDefault="009917B8" w:rsidP="0081350A">
      <w:pPr>
        <w:tabs>
          <w:tab w:val="left" w:pos="-426"/>
        </w:tabs>
        <w:ind w:firstLine="851"/>
        <w:jc w:val="both"/>
        <w:rPr>
          <w:color w:val="000000" w:themeColor="text1"/>
        </w:rPr>
      </w:pPr>
      <w:r w:rsidRPr="00BC7D40">
        <w:rPr>
          <w:color w:val="000000" w:themeColor="text1"/>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rsidRPr="00BC7D40">
        <w:rPr>
          <w:color w:val="000000" w:themeColor="text1"/>
        </w:rPr>
        <w:t xml:space="preserve"> </w:t>
      </w:r>
    </w:p>
    <w:p w:rsidR="005E18B5" w:rsidRPr="00BC7D40" w:rsidRDefault="005E18B5" w:rsidP="005E18B5">
      <w:pPr>
        <w:widowControl/>
        <w:suppressAutoHyphens w:val="0"/>
        <w:autoSpaceDE w:val="0"/>
        <w:autoSpaceDN w:val="0"/>
        <w:adjustRightInd w:val="0"/>
        <w:ind w:firstLine="851"/>
        <w:jc w:val="both"/>
        <w:rPr>
          <w:color w:val="000000" w:themeColor="text1"/>
          <w:sz w:val="28"/>
          <w:szCs w:val="28"/>
        </w:rPr>
      </w:pPr>
      <w:r w:rsidRPr="00BC7D40">
        <w:rPr>
          <w:rFonts w:eastAsia="Times New Roman"/>
          <w:bCs/>
          <w:color w:val="000000" w:themeColor="text1"/>
          <w:kern w:val="0"/>
          <w:sz w:val="28"/>
          <w:szCs w:val="28"/>
          <w:lang w:eastAsia="ru-RU"/>
        </w:rPr>
        <w:t>В случае</w:t>
      </w:r>
      <w:proofErr w:type="gramStart"/>
      <w:r w:rsidRPr="00BC7D40">
        <w:rPr>
          <w:rFonts w:eastAsia="Times New Roman"/>
          <w:bCs/>
          <w:color w:val="000000" w:themeColor="text1"/>
          <w:kern w:val="0"/>
          <w:sz w:val="28"/>
          <w:szCs w:val="28"/>
          <w:lang w:eastAsia="ru-RU"/>
        </w:rPr>
        <w:t>,</w:t>
      </w:r>
      <w:proofErr w:type="gramEnd"/>
      <w:r w:rsidRPr="00BC7D40">
        <w:rPr>
          <w:rFonts w:eastAsia="Times New Roman"/>
          <w:bCs/>
          <w:color w:val="000000" w:themeColor="text1"/>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8571DE" w:rsidRPr="00BC7D40" w:rsidRDefault="009917B8" w:rsidP="008571DE">
      <w:pPr>
        <w:ind w:firstLine="851"/>
        <w:jc w:val="both"/>
        <w:rPr>
          <w:color w:val="000000" w:themeColor="text1"/>
          <w:sz w:val="28"/>
          <w:szCs w:val="28"/>
        </w:rPr>
      </w:pPr>
      <w:r w:rsidRPr="00BC7D40">
        <w:rPr>
          <w:color w:val="000000" w:themeColor="text1"/>
          <w:sz w:val="28"/>
        </w:rPr>
        <w:t>5.</w:t>
      </w:r>
      <w:r w:rsidRPr="00BC7D40">
        <w:rPr>
          <w:color w:val="000000" w:themeColor="text1"/>
        </w:rPr>
        <w:t xml:space="preserve"> </w:t>
      </w:r>
      <w:proofErr w:type="gramStart"/>
      <w:r w:rsidRPr="00BC7D40">
        <w:rPr>
          <w:color w:val="000000" w:themeColor="text1"/>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BC7D40">
        <w:rPr>
          <w:color w:val="000000" w:themeColor="text1"/>
          <w:sz w:val="28"/>
          <w:szCs w:val="28"/>
        </w:rPr>
        <w:t>сентября</w:t>
      </w:r>
      <w:r w:rsidRPr="00BC7D40">
        <w:rPr>
          <w:color w:val="000000" w:themeColor="text1"/>
          <w:sz w:val="28"/>
          <w:szCs w:val="28"/>
        </w:rPr>
        <w:t xml:space="preserve"> </w:t>
      </w:r>
      <w:r w:rsidRPr="00BC7D40">
        <w:rPr>
          <w:color w:val="000000" w:themeColor="text1"/>
          <w:sz w:val="28"/>
        </w:rPr>
        <w:t>года, в котором истекают полномочия органа местного самоуправления, избранного на досрочных выборах</w:t>
      </w:r>
      <w:r w:rsidR="008571DE" w:rsidRPr="00BC7D40">
        <w:rPr>
          <w:color w:val="000000" w:themeColor="text1"/>
          <w:sz w:val="28"/>
          <w:szCs w:val="28"/>
        </w:rPr>
        <w:t>, а в год проведения выборов депутатов Государственной Думы Федерального Собрания Российской Федерации очередного созыва - в день голосования на указанных выборах</w:t>
      </w:r>
      <w:r w:rsidR="0003127A" w:rsidRPr="00BC7D40">
        <w:rPr>
          <w:color w:val="000000" w:themeColor="text1"/>
          <w:sz w:val="28"/>
          <w:szCs w:val="28"/>
        </w:rPr>
        <w:t>, за исключением случаев, предусмотренных Федеральным законом от 12.06.2002 № 67-ФЗ «Об основных гарантиях</w:t>
      </w:r>
      <w:proofErr w:type="gramEnd"/>
      <w:r w:rsidR="0003127A" w:rsidRPr="00BC7D40">
        <w:rPr>
          <w:color w:val="000000" w:themeColor="text1"/>
          <w:sz w:val="28"/>
          <w:szCs w:val="28"/>
        </w:rPr>
        <w:t xml:space="preserve"> избирательных прав и права на участие в референдуме граждан Российской Федерации»</w:t>
      </w:r>
      <w:r w:rsidR="008571DE" w:rsidRPr="00BC7D40">
        <w:rPr>
          <w:color w:val="000000" w:themeColor="text1"/>
          <w:sz w:val="28"/>
          <w:szCs w:val="28"/>
        </w:rPr>
        <w:t>.</w:t>
      </w:r>
    </w:p>
    <w:p w:rsidR="009917B8" w:rsidRPr="00BC7D40" w:rsidRDefault="009917B8" w:rsidP="0081350A">
      <w:pPr>
        <w:ind w:firstLine="851"/>
        <w:jc w:val="both"/>
        <w:rPr>
          <w:color w:val="000000" w:themeColor="text1"/>
          <w:sz w:val="28"/>
        </w:rPr>
      </w:pPr>
      <w:r w:rsidRPr="00BC7D40">
        <w:rPr>
          <w:rFonts w:eastAsia="Times New Roman"/>
          <w:color w:val="000000" w:themeColor="text1"/>
          <w:sz w:val="28"/>
        </w:rPr>
        <w:t xml:space="preserve">6. Результаты муниципальных выборов подлежат официальному </w:t>
      </w:r>
      <w:r w:rsidRPr="00BC7D40">
        <w:rPr>
          <w:rFonts w:eastAsia="Times New Roman"/>
          <w:color w:val="000000" w:themeColor="text1"/>
          <w:sz w:val="28"/>
        </w:rPr>
        <w:lastRenderedPageBreak/>
        <w:t>опубликованию (обнародованию) в сроки, установленные</w:t>
      </w:r>
      <w:r w:rsidRPr="00BC7D40">
        <w:rPr>
          <w:rFonts w:eastAsia="Times New Roman"/>
          <w:color w:val="000000" w:themeColor="text1"/>
        </w:rPr>
        <w:t xml:space="preserve"> </w:t>
      </w:r>
      <w:r w:rsidRPr="00BC7D40">
        <w:rPr>
          <w:color w:val="000000" w:themeColor="text1"/>
          <w:sz w:val="28"/>
        </w:rPr>
        <w:t xml:space="preserve">Федеральным законом от 12.06.2002 № 67-ФЗ «Об основных гарантиях избирательных прав и права на участие в референдуме граждан Российской Федерации». </w:t>
      </w:r>
    </w:p>
    <w:p w:rsidR="009917B8" w:rsidRPr="00BC7D40" w:rsidRDefault="009917B8" w:rsidP="0081350A">
      <w:pPr>
        <w:pStyle w:val="22"/>
        <w:tabs>
          <w:tab w:val="left" w:pos="142"/>
        </w:tabs>
        <w:spacing w:before="0" w:after="0"/>
        <w:ind w:firstLine="851"/>
        <w:rPr>
          <w:rFonts w:eastAsia="Times New Roman"/>
          <w:color w:val="000000" w:themeColor="text1"/>
        </w:rPr>
      </w:pPr>
    </w:p>
    <w:p w:rsidR="009917B8" w:rsidRPr="00BC7D40" w:rsidRDefault="009917B8" w:rsidP="0081350A">
      <w:pPr>
        <w:pStyle w:val="a6"/>
        <w:tabs>
          <w:tab w:val="left" w:pos="142"/>
        </w:tabs>
        <w:spacing w:after="0"/>
        <w:ind w:firstLine="851"/>
        <w:jc w:val="both"/>
        <w:rPr>
          <w:rFonts w:eastAsia="Times New Roman"/>
          <w:b/>
          <w:color w:val="000000" w:themeColor="text1"/>
          <w:sz w:val="28"/>
        </w:rPr>
      </w:pPr>
      <w:r w:rsidRPr="00BC7D40">
        <w:rPr>
          <w:rFonts w:eastAsia="Times New Roman"/>
          <w:b/>
          <w:color w:val="000000" w:themeColor="text1"/>
          <w:sz w:val="28"/>
        </w:rPr>
        <w:t>Статья 14. Голосование по отзыву депутата</w:t>
      </w:r>
      <w:r w:rsidRPr="00BC7D40">
        <w:rPr>
          <w:rFonts w:eastAsia="Times New Roman"/>
          <w:color w:val="000000" w:themeColor="text1"/>
          <w:sz w:val="28"/>
        </w:rPr>
        <w:t xml:space="preserve"> </w:t>
      </w:r>
      <w:r w:rsidRPr="00BC7D40">
        <w:rPr>
          <w:rFonts w:eastAsia="Times New Roman"/>
          <w:b/>
          <w:color w:val="000000" w:themeColor="text1"/>
          <w:sz w:val="28"/>
        </w:rPr>
        <w:t>Совета, главы поселения, по вопросам изменения границ поселения, преобразования поселения</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Pr="00BC7D40" w:rsidRDefault="009917B8" w:rsidP="0081350A">
      <w:pPr>
        <w:pStyle w:val="ad"/>
        <w:spacing w:after="0" w:line="100" w:lineRule="atLeast"/>
        <w:ind w:firstLine="720"/>
        <w:jc w:val="both"/>
        <w:rPr>
          <w:color w:val="000000" w:themeColor="text1"/>
          <w:sz w:val="28"/>
        </w:rPr>
      </w:pPr>
      <w:r w:rsidRPr="00BC7D40">
        <w:rPr>
          <w:color w:val="000000" w:themeColor="text1"/>
        </w:rPr>
        <w:t xml:space="preserve"> </w:t>
      </w:r>
      <w:r w:rsidRPr="00BC7D40">
        <w:rPr>
          <w:color w:val="000000" w:themeColor="text1"/>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Pr="00BC7D40" w:rsidRDefault="009917B8" w:rsidP="0081350A">
      <w:pPr>
        <w:pStyle w:val="WW-2"/>
        <w:tabs>
          <w:tab w:val="left" w:pos="142"/>
        </w:tabs>
        <w:autoSpaceDE w:val="0"/>
        <w:rPr>
          <w:color w:val="000000" w:themeColor="text1"/>
        </w:rPr>
      </w:pPr>
      <w:r w:rsidRPr="00BC7D40">
        <w:rPr>
          <w:color w:val="000000" w:themeColor="text1"/>
        </w:rPr>
        <w:t>Основанием для отзыва не могут служить политические мотивы (политическая деятельность, позиция при голосовании).</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3. Основанием для отзыва депутата Совета является подтвержденное в судебном порядке неисполнение полномочий депутата.</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sidRPr="00BC7D40">
        <w:rPr>
          <w:rFonts w:eastAsia="Times New Roman"/>
          <w:b/>
          <w:color w:val="000000" w:themeColor="text1"/>
          <w:sz w:val="28"/>
        </w:rPr>
        <w:t xml:space="preserve"> </w:t>
      </w:r>
      <w:r w:rsidRPr="00BC7D40">
        <w:rPr>
          <w:rFonts w:eastAsia="Times New Roman"/>
          <w:color w:val="000000" w:themeColor="text1"/>
          <w:sz w:val="28"/>
        </w:rPr>
        <w:t>комиссии (комитета) Совета, а также</w:t>
      </w:r>
      <w:r w:rsidRPr="00BC7D40">
        <w:rPr>
          <w:rFonts w:eastAsia="Times New Roman"/>
          <w:b/>
          <w:color w:val="000000" w:themeColor="text1"/>
          <w:sz w:val="28"/>
        </w:rPr>
        <w:t xml:space="preserve"> </w:t>
      </w:r>
      <w:r w:rsidRPr="00BC7D40">
        <w:rPr>
          <w:rFonts w:eastAsia="Times New Roman"/>
          <w:color w:val="000000" w:themeColor="text1"/>
          <w:sz w:val="28"/>
        </w:rPr>
        <w:t xml:space="preserve">уклонение или отказ от выполнения поручений Совета. </w:t>
      </w:r>
    </w:p>
    <w:p w:rsidR="009917B8" w:rsidRPr="00BC7D40" w:rsidRDefault="009917B8" w:rsidP="0081350A">
      <w:pPr>
        <w:pStyle w:val="3"/>
        <w:keepNext w:val="0"/>
        <w:tabs>
          <w:tab w:val="left" w:pos="851"/>
        </w:tabs>
        <w:ind w:left="0" w:firstLine="851"/>
        <w:rPr>
          <w:rFonts w:eastAsia="Times New Roman"/>
          <w:b w:val="0"/>
          <w:i w:val="0"/>
          <w:color w:val="000000" w:themeColor="text1"/>
          <w:sz w:val="28"/>
        </w:rPr>
      </w:pPr>
      <w:r w:rsidRPr="00BC7D40">
        <w:rPr>
          <w:rFonts w:eastAsia="Times New Roman"/>
          <w:b w:val="0"/>
          <w:i w:val="0"/>
          <w:color w:val="000000" w:themeColor="text1"/>
          <w:sz w:val="28"/>
        </w:rPr>
        <w:t>4. Основаниями для отзыва главы поселения, в случае их подтверждения в судебном порядке, являются:</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Pr="00BC7D40" w:rsidRDefault="009917B8" w:rsidP="0081350A">
      <w:pPr>
        <w:pStyle w:val="3"/>
        <w:keepNext w:val="0"/>
        <w:tabs>
          <w:tab w:val="left" w:pos="851"/>
        </w:tabs>
        <w:ind w:left="0" w:firstLine="851"/>
        <w:rPr>
          <w:rFonts w:eastAsia="Times New Roman"/>
          <w:b w:val="0"/>
          <w:i w:val="0"/>
          <w:color w:val="000000" w:themeColor="text1"/>
          <w:sz w:val="28"/>
        </w:rPr>
      </w:pPr>
      <w:r w:rsidRPr="00BC7D40">
        <w:rPr>
          <w:rFonts w:eastAsia="Times New Roman"/>
          <w:b w:val="0"/>
          <w:i w:val="0"/>
          <w:color w:val="000000" w:themeColor="text1"/>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Pr="00BC7D40" w:rsidRDefault="009917B8" w:rsidP="0081350A">
      <w:pPr>
        <w:pStyle w:val="21"/>
        <w:tabs>
          <w:tab w:val="left" w:pos="142"/>
        </w:tabs>
        <w:ind w:firstLine="851"/>
        <w:rPr>
          <w:rFonts w:eastAsia="Times New Roman"/>
          <w:color w:val="000000" w:themeColor="text1"/>
        </w:rPr>
      </w:pPr>
      <w:r w:rsidRPr="00BC7D40">
        <w:rPr>
          <w:rFonts w:eastAsia="Times New Roman"/>
          <w:color w:val="000000" w:themeColor="text1"/>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Pr="00BC7D40" w:rsidRDefault="009917B8" w:rsidP="0081350A">
      <w:pPr>
        <w:pStyle w:val="3"/>
        <w:keepNext w:val="0"/>
        <w:tabs>
          <w:tab w:val="left" w:pos="851"/>
        </w:tabs>
        <w:ind w:left="0" w:firstLine="851"/>
        <w:rPr>
          <w:rFonts w:eastAsia="Times New Roman"/>
          <w:b w:val="0"/>
          <w:i w:val="0"/>
          <w:color w:val="000000" w:themeColor="text1"/>
          <w:sz w:val="28"/>
        </w:rPr>
      </w:pPr>
      <w:r w:rsidRPr="00BC7D40">
        <w:rPr>
          <w:rFonts w:eastAsia="Times New Roman"/>
          <w:b w:val="0"/>
          <w:i w:val="0"/>
          <w:color w:val="000000" w:themeColor="text1"/>
          <w:sz w:val="28"/>
        </w:rPr>
        <w:t>5. Отзыв по указанным основаниям не освобождает депутата Совета, главу поселения</w:t>
      </w:r>
      <w:r w:rsidRPr="00BC7D40">
        <w:rPr>
          <w:rFonts w:eastAsia="Times New Roman"/>
          <w:color w:val="000000" w:themeColor="text1"/>
          <w:sz w:val="28"/>
        </w:rPr>
        <w:t xml:space="preserve"> </w:t>
      </w:r>
      <w:r w:rsidRPr="00BC7D40">
        <w:rPr>
          <w:rFonts w:eastAsia="Times New Roman"/>
          <w:b w:val="0"/>
          <w:i w:val="0"/>
          <w:color w:val="000000" w:themeColor="text1"/>
          <w:sz w:val="28"/>
        </w:rPr>
        <w:t>от иной ответственности, установленной за допущенные нарушения федеральным законодательством.</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6. Право отзыва не может быть использовано в период со дня инициирования вопроса о досрочном прекращении полномочий Совета, главы поселения в порядке, установленном статьями 73, 74</w:t>
      </w:r>
      <w:r w:rsidR="00FD7F06" w:rsidRPr="00BC7D40">
        <w:rPr>
          <w:color w:val="000000" w:themeColor="text1"/>
          <w:sz w:val="28"/>
          <w:szCs w:val="28"/>
        </w:rPr>
        <w:t xml:space="preserve">, 74.1 </w:t>
      </w:r>
      <w:r w:rsidRPr="00BC7D40">
        <w:rPr>
          <w:rFonts w:eastAsia="Times New Roman"/>
          <w:color w:val="000000" w:themeColor="text1"/>
          <w:sz w:val="28"/>
        </w:rPr>
        <w:t xml:space="preserve"> Федерального закона </w:t>
      </w:r>
      <w:r w:rsidRPr="00BC7D40">
        <w:rPr>
          <w:color w:val="000000" w:themeColor="text1"/>
          <w:sz w:val="28"/>
        </w:rPr>
        <w:t>от 06.10.2003 № 131-ФЗ</w:t>
      </w:r>
      <w:r w:rsidRPr="00BC7D40">
        <w:rPr>
          <w:rFonts w:eastAsia="Times New Roman"/>
          <w:color w:val="000000" w:themeColor="text1"/>
          <w:sz w:val="28"/>
        </w:rPr>
        <w:t xml:space="preserve"> «Об общих принципах организации местного самоуправления в Российской Федерации». </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Pr="00BC7D40" w:rsidRDefault="0094135B" w:rsidP="0081350A">
      <w:pPr>
        <w:pStyle w:val="31"/>
        <w:tabs>
          <w:tab w:val="left" w:pos="142"/>
        </w:tabs>
        <w:ind w:firstLine="851"/>
        <w:jc w:val="both"/>
        <w:rPr>
          <w:rFonts w:eastAsia="Times New Roman"/>
          <w:color w:val="000000" w:themeColor="text1"/>
          <w:sz w:val="28"/>
        </w:rPr>
      </w:pPr>
      <w:r w:rsidRPr="00BC7D40">
        <w:rPr>
          <w:rFonts w:eastAsia="Times New Roman"/>
          <w:color w:val="000000" w:themeColor="text1"/>
          <w:sz w:val="28"/>
        </w:rPr>
        <w:t>7</w:t>
      </w:r>
      <w:r w:rsidR="009917B8" w:rsidRPr="00BC7D40">
        <w:rPr>
          <w:rFonts w:eastAsia="Times New Roman"/>
          <w:color w:val="000000" w:themeColor="text1"/>
          <w:sz w:val="28"/>
        </w:rPr>
        <w:t xml:space="preserve">. Для выдвижения инициативы проведения голосования по отзыву и </w:t>
      </w:r>
      <w:r w:rsidR="009917B8" w:rsidRPr="00BC7D40">
        <w:rPr>
          <w:rFonts w:eastAsia="Times New Roman"/>
          <w:color w:val="000000" w:themeColor="text1"/>
          <w:sz w:val="28"/>
        </w:rPr>
        <w:lastRenderedPageBreak/>
        <w:t>сбора подписей граждан в ее поддержку необходимо образовать инициативную группу в количестве не менее 10 человек.</w:t>
      </w:r>
    </w:p>
    <w:p w:rsidR="009917B8" w:rsidRPr="00BC7D40" w:rsidRDefault="009917B8" w:rsidP="0081350A">
      <w:pPr>
        <w:pStyle w:val="31"/>
        <w:tabs>
          <w:tab w:val="left" w:pos="142"/>
        </w:tabs>
        <w:ind w:firstLine="851"/>
        <w:jc w:val="both"/>
        <w:rPr>
          <w:rFonts w:eastAsia="Times New Roman"/>
          <w:color w:val="000000" w:themeColor="text1"/>
          <w:sz w:val="28"/>
        </w:rPr>
      </w:pPr>
      <w:r w:rsidRPr="00BC7D40">
        <w:rPr>
          <w:rFonts w:eastAsia="Times New Roman"/>
          <w:color w:val="000000" w:themeColor="text1"/>
          <w:sz w:val="28"/>
        </w:rPr>
        <w:t>Инициативная группа образуется гражданами,</w:t>
      </w:r>
      <w:r w:rsidRPr="00BC7D40">
        <w:rPr>
          <w:rFonts w:eastAsia="Times New Roman"/>
          <w:b/>
          <w:color w:val="000000" w:themeColor="text1"/>
          <w:sz w:val="28"/>
        </w:rPr>
        <w:t xml:space="preserve"> </w:t>
      </w:r>
      <w:r w:rsidRPr="00BC7D40">
        <w:rPr>
          <w:rFonts w:eastAsia="Times New Roman"/>
          <w:color w:val="000000" w:themeColor="text1"/>
          <w:sz w:val="28"/>
        </w:rPr>
        <w:t>указанными в части 1 настоящей статьи,</w:t>
      </w:r>
      <w:r w:rsidRPr="00BC7D40">
        <w:rPr>
          <w:rFonts w:eastAsia="Times New Roman"/>
          <w:b/>
          <w:color w:val="000000" w:themeColor="text1"/>
          <w:sz w:val="28"/>
        </w:rPr>
        <w:t xml:space="preserve"> </w:t>
      </w:r>
      <w:r w:rsidRPr="00BC7D40">
        <w:rPr>
          <w:rFonts w:eastAsia="Times New Roman"/>
          <w:color w:val="000000" w:themeColor="text1"/>
          <w:sz w:val="28"/>
        </w:rPr>
        <w:t xml:space="preserve"> по месту своего жительства на собрании. </w:t>
      </w:r>
    </w:p>
    <w:p w:rsidR="009917B8" w:rsidRPr="00BC7D40" w:rsidRDefault="0094135B"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8</w:t>
      </w:r>
      <w:r w:rsidR="009917B8" w:rsidRPr="00BC7D40">
        <w:rPr>
          <w:rFonts w:eastAsia="Times New Roman"/>
          <w:color w:val="000000" w:themeColor="text1"/>
          <w:sz w:val="28"/>
        </w:rPr>
        <w:t>.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sidRPr="00BC7D40">
        <w:rPr>
          <w:rFonts w:eastAsia="Times New Roman"/>
          <w:b/>
          <w:color w:val="000000" w:themeColor="text1"/>
          <w:sz w:val="28"/>
        </w:rPr>
        <w:t xml:space="preserve">, </w:t>
      </w:r>
      <w:r w:rsidRPr="00BC7D40">
        <w:rPr>
          <w:rFonts w:eastAsia="Times New Roman"/>
          <w:color w:val="000000" w:themeColor="text1"/>
          <w:sz w:val="28"/>
        </w:rPr>
        <w:t>но не менее 10 человек.</w:t>
      </w:r>
    </w:p>
    <w:p w:rsidR="009917B8" w:rsidRPr="00BC7D40" w:rsidRDefault="0094135B"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9</w:t>
      </w:r>
      <w:r w:rsidR="009917B8" w:rsidRPr="00BC7D40">
        <w:rPr>
          <w:rFonts w:eastAsia="Times New Roman"/>
          <w:color w:val="000000" w:themeColor="text1"/>
          <w:sz w:val="28"/>
        </w:rPr>
        <w:t>.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Pr="00BC7D40" w:rsidRDefault="009917B8" w:rsidP="0081350A">
      <w:pPr>
        <w:tabs>
          <w:tab w:val="left" w:pos="142"/>
        </w:tabs>
        <w:autoSpaceDE w:val="0"/>
        <w:ind w:firstLine="851"/>
        <w:jc w:val="both"/>
        <w:rPr>
          <w:rFonts w:eastAsia="Times New Roman"/>
          <w:color w:val="000000" w:themeColor="text1"/>
          <w:sz w:val="28"/>
        </w:rPr>
      </w:pPr>
      <w:proofErr w:type="gramStart"/>
      <w:r w:rsidRPr="00BC7D40">
        <w:rPr>
          <w:rFonts w:eastAsia="Times New Roman"/>
          <w:color w:val="000000" w:themeColor="text1"/>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Pr="00BC7D40" w:rsidRDefault="009917B8" w:rsidP="0081350A">
      <w:pPr>
        <w:tabs>
          <w:tab w:val="left" w:pos="142"/>
          <w:tab w:val="left" w:pos="555"/>
        </w:tabs>
        <w:autoSpaceDE w:val="0"/>
        <w:ind w:firstLine="851"/>
        <w:jc w:val="both"/>
        <w:rPr>
          <w:rFonts w:eastAsia="Times New Roman"/>
          <w:color w:val="000000" w:themeColor="text1"/>
          <w:sz w:val="28"/>
        </w:rPr>
      </w:pPr>
      <w:r w:rsidRPr="00BC7D40">
        <w:rPr>
          <w:rFonts w:eastAsia="Times New Roman"/>
          <w:color w:val="000000" w:themeColor="text1"/>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sidRPr="00BC7D40">
        <w:rPr>
          <w:rFonts w:eastAsia="Times New Roman"/>
          <w:b/>
          <w:color w:val="000000" w:themeColor="text1"/>
          <w:sz w:val="28"/>
        </w:rPr>
        <w:t xml:space="preserve"> </w:t>
      </w:r>
      <w:r w:rsidRPr="00BC7D40">
        <w:rPr>
          <w:rFonts w:eastAsia="Times New Roman"/>
          <w:color w:val="000000" w:themeColor="text1"/>
          <w:sz w:val="28"/>
        </w:rPr>
        <w:t xml:space="preserve">отзываемого лица и протокол собрания инициативной группы, </w:t>
      </w:r>
      <w:r w:rsidR="00C36084" w:rsidRPr="00BC7D40">
        <w:rPr>
          <w:rFonts w:eastAsia="Times New Roman"/>
          <w:color w:val="000000" w:themeColor="text1"/>
          <w:sz w:val="28"/>
        </w:rPr>
        <w:t xml:space="preserve">на котором </w:t>
      </w:r>
      <w:r w:rsidRPr="00BC7D40">
        <w:rPr>
          <w:rFonts w:eastAsia="Times New Roman"/>
          <w:color w:val="000000" w:themeColor="text1"/>
          <w:sz w:val="28"/>
        </w:rPr>
        <w:t>было принято решение о его отзыве. Указанный протокол должен содержать следующие решения:</w:t>
      </w:r>
    </w:p>
    <w:p w:rsidR="009917B8" w:rsidRPr="00BC7D40" w:rsidRDefault="009917B8" w:rsidP="0081350A">
      <w:pPr>
        <w:tabs>
          <w:tab w:val="left" w:pos="142"/>
          <w:tab w:val="left" w:pos="555"/>
        </w:tabs>
        <w:autoSpaceDE w:val="0"/>
        <w:ind w:firstLine="851"/>
        <w:jc w:val="both"/>
        <w:rPr>
          <w:rFonts w:eastAsia="Times New Roman"/>
          <w:color w:val="000000" w:themeColor="text1"/>
          <w:sz w:val="28"/>
        </w:rPr>
      </w:pPr>
      <w:r w:rsidRPr="00BC7D40">
        <w:rPr>
          <w:rFonts w:eastAsia="Times New Roman"/>
          <w:color w:val="000000" w:themeColor="text1"/>
          <w:sz w:val="28"/>
        </w:rPr>
        <w:t>1) об образовании инициативной группы по отзыву депутата Совета, главы поселения;</w:t>
      </w:r>
    </w:p>
    <w:p w:rsidR="009917B8" w:rsidRPr="00BC7D40" w:rsidRDefault="009917B8" w:rsidP="0081350A">
      <w:pPr>
        <w:tabs>
          <w:tab w:val="left" w:pos="142"/>
          <w:tab w:val="left" w:pos="555"/>
        </w:tabs>
        <w:autoSpaceDE w:val="0"/>
        <w:ind w:firstLine="851"/>
        <w:jc w:val="both"/>
        <w:rPr>
          <w:rFonts w:eastAsia="Times New Roman"/>
          <w:color w:val="000000" w:themeColor="text1"/>
          <w:sz w:val="28"/>
        </w:rPr>
      </w:pPr>
      <w:r w:rsidRPr="00BC7D40">
        <w:rPr>
          <w:rFonts w:eastAsia="Times New Roman"/>
          <w:color w:val="000000" w:themeColor="text1"/>
          <w:sz w:val="28"/>
        </w:rPr>
        <w:t>2) о назначении уполномоченных представителей инициативной группы.</w:t>
      </w:r>
    </w:p>
    <w:p w:rsidR="009917B8" w:rsidRPr="00BC7D40" w:rsidRDefault="009917B8" w:rsidP="0081350A">
      <w:pPr>
        <w:tabs>
          <w:tab w:val="left" w:pos="-142"/>
          <w:tab w:val="left" w:pos="0"/>
          <w:tab w:val="left" w:pos="142"/>
        </w:tabs>
        <w:autoSpaceDE w:val="0"/>
        <w:ind w:firstLine="821"/>
        <w:jc w:val="both"/>
        <w:rPr>
          <w:color w:val="000000" w:themeColor="text1"/>
          <w:sz w:val="28"/>
        </w:rPr>
      </w:pPr>
      <w:r w:rsidRPr="00BC7D40">
        <w:rPr>
          <w:rFonts w:eastAsia="Times New Roman"/>
          <w:color w:val="000000" w:themeColor="text1"/>
          <w:sz w:val="28"/>
        </w:rPr>
        <w:t xml:space="preserve">В регистрации инициативной группы может быть отказано только в случае нарушения установленного </w:t>
      </w:r>
      <w:r w:rsidRPr="00BC7D40">
        <w:rPr>
          <w:color w:val="000000" w:themeColor="text1"/>
          <w:sz w:val="28"/>
        </w:rPr>
        <w:t>настоящей статьей порядка выдвижения инициативы проведения голосования по отзыву депутата Совета, главы поселения.</w:t>
      </w:r>
    </w:p>
    <w:p w:rsidR="009917B8" w:rsidRPr="00BC7D40" w:rsidRDefault="009917B8" w:rsidP="0081350A">
      <w:pPr>
        <w:tabs>
          <w:tab w:val="left" w:pos="-142"/>
          <w:tab w:val="left" w:pos="0"/>
          <w:tab w:val="left" w:pos="142"/>
        </w:tabs>
        <w:autoSpaceDE w:val="0"/>
        <w:ind w:firstLine="821"/>
        <w:jc w:val="both"/>
        <w:rPr>
          <w:color w:val="000000" w:themeColor="text1"/>
          <w:sz w:val="28"/>
        </w:rPr>
      </w:pPr>
      <w:r w:rsidRPr="00BC7D40">
        <w:rPr>
          <w:color w:val="000000" w:themeColor="text1"/>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sidRPr="00BC7D40">
        <w:rPr>
          <w:b/>
          <w:color w:val="000000" w:themeColor="text1"/>
          <w:sz w:val="28"/>
        </w:rPr>
        <w:t xml:space="preserve"> </w:t>
      </w:r>
      <w:r w:rsidRPr="00BC7D40">
        <w:rPr>
          <w:color w:val="000000" w:themeColor="text1"/>
          <w:sz w:val="28"/>
        </w:rPr>
        <w:t xml:space="preserve">Срок действия регистрационного свидетельства оканчивается одновременно с окончанием кампании по отзыву депутата Совета, </w:t>
      </w:r>
      <w:r w:rsidRPr="00BC7D40">
        <w:rPr>
          <w:color w:val="000000" w:themeColor="text1"/>
          <w:sz w:val="28"/>
        </w:rPr>
        <w:lastRenderedPageBreak/>
        <w:t>главы поселения.</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0</w:t>
      </w:r>
      <w:r w:rsidRPr="00BC7D40">
        <w:rPr>
          <w:rFonts w:eastAsia="Times New Roman"/>
          <w:color w:val="000000" w:themeColor="text1"/>
          <w:sz w:val="28"/>
        </w:rPr>
        <w:t>. Регистрация инициативной группы является основанием для сбора подписей, необходимых для назначения голосования по отзыву депутата Совета, главы поселения.</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BC7D40" w:rsidRDefault="00A8761A" w:rsidP="0081350A">
      <w:pPr>
        <w:tabs>
          <w:tab w:val="left" w:pos="142"/>
        </w:tabs>
        <w:autoSpaceDE w:val="0"/>
        <w:ind w:firstLine="851"/>
        <w:jc w:val="both"/>
        <w:rPr>
          <w:rFonts w:eastAsia="Times New Roman"/>
          <w:color w:val="000000" w:themeColor="text1"/>
          <w:sz w:val="28"/>
        </w:rPr>
      </w:pPr>
      <w:r w:rsidRPr="00BC7D40">
        <w:rPr>
          <w:color w:val="000000" w:themeColor="text1"/>
          <w:sz w:val="27"/>
          <w:szCs w:val="27"/>
        </w:rPr>
        <w:t>Подписные листы изготавливаются по форме, установленной приложением 9 к Федеральному закону от 12.06.2002 № 67-ФЗ «Об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Законом Краснодарского края от 23.07.2003 № 606-КЗ «О референдумах в Краснодарском крае».</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1</w:t>
      </w:r>
      <w:r w:rsidRPr="00BC7D40">
        <w:rPr>
          <w:rFonts w:eastAsia="Times New Roman"/>
          <w:color w:val="000000" w:themeColor="text1"/>
          <w:sz w:val="28"/>
        </w:rPr>
        <w:t xml:space="preserve">. </w:t>
      </w:r>
      <w:r w:rsidR="00DB6164" w:rsidRPr="00BC7D40">
        <w:rPr>
          <w:color w:val="000000" w:themeColor="text1"/>
          <w:sz w:val="28"/>
          <w:szCs w:val="28"/>
        </w:rPr>
        <w:t xml:space="preserve">Количество </w:t>
      </w:r>
      <w:r w:rsidRPr="00BC7D40">
        <w:rPr>
          <w:rFonts w:eastAsia="Times New Roman"/>
          <w:color w:val="000000" w:themeColor="text1"/>
          <w:sz w:val="28"/>
        </w:rPr>
        <w:t>подписей, необходимых для назначения голосования по отзыву 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Pr="00BC7D40" w:rsidRDefault="00DB6164" w:rsidP="0081350A">
      <w:pPr>
        <w:tabs>
          <w:tab w:val="left" w:pos="-142"/>
          <w:tab w:val="left" w:pos="0"/>
          <w:tab w:val="left" w:pos="142"/>
        </w:tabs>
        <w:autoSpaceDE w:val="0"/>
        <w:ind w:firstLine="821"/>
        <w:jc w:val="both"/>
        <w:rPr>
          <w:color w:val="000000" w:themeColor="text1"/>
          <w:sz w:val="28"/>
        </w:rPr>
      </w:pPr>
      <w:r w:rsidRPr="00BC7D40">
        <w:rPr>
          <w:color w:val="000000" w:themeColor="text1"/>
          <w:sz w:val="28"/>
          <w:szCs w:val="28"/>
        </w:rPr>
        <w:t xml:space="preserve">Количество </w:t>
      </w:r>
      <w:r w:rsidR="009917B8" w:rsidRPr="00BC7D40">
        <w:rPr>
          <w:color w:val="000000" w:themeColor="text1"/>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Pr="00BC7D40" w:rsidRDefault="009917B8" w:rsidP="0094135B">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2</w:t>
      </w:r>
      <w:r w:rsidRPr="00BC7D40">
        <w:rPr>
          <w:rFonts w:eastAsia="Times New Roman"/>
          <w:color w:val="000000" w:themeColor="text1"/>
          <w:sz w:val="28"/>
        </w:rPr>
        <w:t xml:space="preserve">. </w:t>
      </w:r>
      <w:r w:rsidR="00DB6164" w:rsidRPr="00BC7D40">
        <w:rPr>
          <w:color w:val="000000" w:themeColor="text1"/>
          <w:sz w:val="28"/>
          <w:szCs w:val="28"/>
        </w:rPr>
        <w:t xml:space="preserve">Количество </w:t>
      </w:r>
      <w:r w:rsidRPr="00BC7D40">
        <w:rPr>
          <w:rFonts w:eastAsia="Times New Roman"/>
          <w:color w:val="000000" w:themeColor="text1"/>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sidRPr="00BC7D40">
        <w:rPr>
          <w:color w:val="000000" w:themeColor="text1"/>
          <w:sz w:val="28"/>
          <w:szCs w:val="28"/>
        </w:rPr>
        <w:t xml:space="preserve">количество </w:t>
      </w:r>
      <w:r w:rsidRPr="00BC7D40">
        <w:rPr>
          <w:rFonts w:eastAsia="Times New Roman"/>
          <w:color w:val="000000" w:themeColor="text1"/>
          <w:sz w:val="28"/>
        </w:rPr>
        <w:t>подписей, необходимое для назначения голосования по отзыву, но не более чем на 10 процентов.</w:t>
      </w:r>
    </w:p>
    <w:p w:rsidR="009917B8" w:rsidRPr="00BC7D40" w:rsidRDefault="009917B8" w:rsidP="0094135B">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3</w:t>
      </w:r>
      <w:r w:rsidRPr="00BC7D40">
        <w:rPr>
          <w:rFonts w:eastAsia="Times New Roman"/>
          <w:color w:val="000000" w:themeColor="text1"/>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sidRPr="00BC7D40">
        <w:rPr>
          <w:color w:val="000000" w:themeColor="text1"/>
          <w:sz w:val="28"/>
        </w:rPr>
        <w:t xml:space="preserve">Изготовление подписных листов оплачивается из соответствующего фонда по отзыву. </w:t>
      </w:r>
      <w:r w:rsidRPr="00BC7D40">
        <w:rPr>
          <w:rFonts w:eastAsia="Times New Roman"/>
          <w:color w:val="000000" w:themeColor="text1"/>
          <w:sz w:val="28"/>
        </w:rPr>
        <w:t xml:space="preserve">Период сбора подписей составляет 20 дней. </w:t>
      </w:r>
    </w:p>
    <w:p w:rsidR="009917B8" w:rsidRPr="00BC7D40" w:rsidRDefault="009917B8" w:rsidP="0094135B">
      <w:pPr>
        <w:tabs>
          <w:tab w:val="left" w:pos="142"/>
        </w:tabs>
        <w:autoSpaceDE w:val="0"/>
        <w:ind w:firstLine="851"/>
        <w:jc w:val="both"/>
        <w:rPr>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4</w:t>
      </w:r>
      <w:r w:rsidRPr="00BC7D40">
        <w:rPr>
          <w:rFonts w:eastAsia="Times New Roman"/>
          <w:color w:val="000000" w:themeColor="text1"/>
          <w:sz w:val="28"/>
        </w:rPr>
        <w:t>.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sidRPr="00BC7D40">
        <w:rPr>
          <w:color w:val="000000" w:themeColor="text1"/>
          <w:sz w:val="28"/>
        </w:rPr>
        <w:t xml:space="preserve"> </w:t>
      </w:r>
    </w:p>
    <w:p w:rsidR="006179CF" w:rsidRPr="00BC7D40" w:rsidRDefault="006179CF" w:rsidP="0094135B">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Проверке подлежат все представленные подписи.</w:t>
      </w:r>
    </w:p>
    <w:p w:rsidR="009917B8" w:rsidRPr="00BC7D40" w:rsidRDefault="00CD29C4" w:rsidP="0094135B">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5</w:t>
      </w:r>
      <w:r w:rsidRPr="00BC7D40">
        <w:rPr>
          <w:rFonts w:eastAsia="Times New Roman"/>
          <w:color w:val="000000" w:themeColor="text1"/>
          <w:sz w:val="28"/>
        </w:rPr>
        <w:t xml:space="preserve">. </w:t>
      </w:r>
      <w:r w:rsidR="009917B8" w:rsidRPr="00BC7D40">
        <w:rPr>
          <w:rFonts w:eastAsia="Times New Roman"/>
          <w:color w:val="000000" w:themeColor="text1"/>
          <w:sz w:val="28"/>
        </w:rPr>
        <w:t xml:space="preserve">Итоги проведенной проверки оформляются решением комиссии о соответствии либо несоответствии порядка выдвижения инициативы по отзыву депутата Совета, главы поселения требованиям действующего законодательства, настоящего устава. </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proofErr w:type="gramStart"/>
      <w:r w:rsidRPr="00BC7D40">
        <w:rPr>
          <w:rFonts w:eastAsia="Times New Roman"/>
          <w:color w:val="000000" w:themeColor="text1"/>
          <w:sz w:val="28"/>
        </w:rPr>
        <w:t>Если в результате соответствующей проверки установлено, что представленных подписей достаточно для выдвижения инициативы по отзыву,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6</w:t>
      </w:r>
      <w:r w:rsidRPr="00BC7D40">
        <w:rPr>
          <w:rFonts w:eastAsia="Times New Roman"/>
          <w:color w:val="000000" w:themeColor="text1"/>
          <w:sz w:val="28"/>
        </w:rPr>
        <w:t xml:space="preserve">. Совет принимает решение о назначении голосования по отзыву не позднее чем через 15 календарных дней со дня представления документов, указанных </w:t>
      </w:r>
      <w:r w:rsidR="00C56C19" w:rsidRPr="00BC7D40">
        <w:rPr>
          <w:rFonts w:eastAsia="Times New Roman"/>
          <w:color w:val="000000" w:themeColor="text1"/>
          <w:sz w:val="28"/>
        </w:rPr>
        <w:t xml:space="preserve">в части 15 </w:t>
      </w:r>
      <w:r w:rsidRPr="00BC7D40">
        <w:rPr>
          <w:rFonts w:eastAsia="Times New Roman"/>
          <w:color w:val="000000" w:themeColor="text1"/>
          <w:sz w:val="28"/>
        </w:rPr>
        <w:t xml:space="preserve">настоящей статьи. </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lastRenderedPageBreak/>
        <w:t>Решение о назначении голосования должно быть</w:t>
      </w:r>
      <w:r w:rsidR="00E971B3" w:rsidRPr="00BC7D40">
        <w:rPr>
          <w:rFonts w:eastAsia="Times New Roman"/>
          <w:color w:val="000000" w:themeColor="text1"/>
          <w:sz w:val="28"/>
        </w:rPr>
        <w:t xml:space="preserve"> принято</w:t>
      </w:r>
      <w:r w:rsidRPr="00BC7D40">
        <w:rPr>
          <w:rFonts w:eastAsia="Times New Roman"/>
          <w:color w:val="000000" w:themeColor="text1"/>
          <w:sz w:val="28"/>
        </w:rPr>
        <w:t xml:space="preserve"> не </w:t>
      </w:r>
      <w:proofErr w:type="gramStart"/>
      <w:r w:rsidRPr="00BC7D40">
        <w:rPr>
          <w:rFonts w:eastAsia="Times New Roman"/>
          <w:color w:val="000000" w:themeColor="text1"/>
          <w:sz w:val="28"/>
        </w:rPr>
        <w:t>позднее</w:t>
      </w:r>
      <w:proofErr w:type="gramEnd"/>
      <w:r w:rsidRPr="00BC7D40">
        <w:rPr>
          <w:rFonts w:eastAsia="Times New Roman"/>
          <w:color w:val="000000" w:themeColor="text1"/>
          <w:sz w:val="28"/>
        </w:rPr>
        <w:t xml:space="preserve">  чем за 55 дней до дня голосования.</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 xml:space="preserve">Голосование по отзыву может быть назначено только на воскресенье. </w:t>
      </w:r>
      <w:proofErr w:type="gramStart"/>
      <w:r w:rsidRPr="00BC7D40">
        <w:rPr>
          <w:rFonts w:eastAsia="Times New Roman"/>
          <w:color w:val="000000" w:themeColor="text1"/>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BC7D40" w:rsidRDefault="00FC553A" w:rsidP="00FC553A">
      <w:pPr>
        <w:pStyle w:val="ad"/>
        <w:tabs>
          <w:tab w:val="left" w:pos="142"/>
        </w:tabs>
        <w:spacing w:after="0" w:line="240" w:lineRule="auto"/>
        <w:ind w:firstLine="851"/>
        <w:jc w:val="both"/>
        <w:rPr>
          <w:color w:val="000000" w:themeColor="text1"/>
          <w:sz w:val="28"/>
          <w:szCs w:val="28"/>
        </w:rPr>
      </w:pPr>
      <w:r w:rsidRPr="00BC7D40">
        <w:rPr>
          <w:color w:val="000000" w:themeColor="text1"/>
          <w:sz w:val="28"/>
          <w:szCs w:val="28"/>
        </w:rPr>
        <w:t>1</w:t>
      </w:r>
      <w:r w:rsidR="0094135B" w:rsidRPr="00BC7D40">
        <w:rPr>
          <w:color w:val="000000" w:themeColor="text1"/>
          <w:sz w:val="28"/>
          <w:szCs w:val="28"/>
        </w:rPr>
        <w:t>7</w:t>
      </w:r>
      <w:r w:rsidRPr="00BC7D40">
        <w:rPr>
          <w:color w:val="000000" w:themeColor="text1"/>
          <w:sz w:val="28"/>
          <w:szCs w:val="28"/>
        </w:rPr>
        <w:t>.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BC7D40" w:rsidRDefault="00FC553A" w:rsidP="00FC553A">
      <w:pPr>
        <w:pStyle w:val="ad"/>
        <w:tabs>
          <w:tab w:val="left" w:pos="142"/>
        </w:tabs>
        <w:spacing w:after="0" w:line="240" w:lineRule="auto"/>
        <w:ind w:firstLine="851"/>
        <w:jc w:val="both"/>
        <w:rPr>
          <w:color w:val="000000" w:themeColor="text1"/>
          <w:sz w:val="28"/>
          <w:szCs w:val="28"/>
        </w:rPr>
      </w:pPr>
      <w:r w:rsidRPr="00BC7D40">
        <w:rPr>
          <w:color w:val="000000" w:themeColor="text1"/>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w:t>
      </w:r>
      <w:r w:rsidR="0094135B" w:rsidRPr="00BC7D40">
        <w:rPr>
          <w:rFonts w:eastAsia="Times New Roman"/>
          <w:color w:val="000000" w:themeColor="text1"/>
          <w:sz w:val="28"/>
        </w:rPr>
        <w:t>8</w:t>
      </w:r>
      <w:r w:rsidRPr="00BC7D40">
        <w:rPr>
          <w:rFonts w:eastAsia="Times New Roman"/>
          <w:color w:val="000000" w:themeColor="text1"/>
          <w:sz w:val="28"/>
        </w:rPr>
        <w:t>. Для участия в голосовании по отзыву избиратель получает бюллетень для голосования по отзыву.</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BC7D40">
        <w:rPr>
          <w:rFonts w:eastAsia="Times New Roman"/>
          <w:color w:val="000000" w:themeColor="text1"/>
          <w:sz w:val="28"/>
        </w:rPr>
        <w:t>позднее</w:t>
      </w:r>
      <w:proofErr w:type="gramEnd"/>
      <w:r w:rsidRPr="00BC7D40">
        <w:rPr>
          <w:rFonts w:eastAsia="Times New Roman"/>
          <w:color w:val="000000" w:themeColor="text1"/>
          <w:sz w:val="28"/>
        </w:rPr>
        <w:t xml:space="preserve"> чем за </w:t>
      </w:r>
      <w:r w:rsidR="00EB0B4E" w:rsidRPr="00BC7D40">
        <w:rPr>
          <w:rFonts w:eastAsia="Times New Roman"/>
          <w:color w:val="000000" w:themeColor="text1"/>
          <w:sz w:val="28"/>
        </w:rPr>
        <w:t xml:space="preserve">20 </w:t>
      </w:r>
      <w:r w:rsidRPr="00BC7D40">
        <w:rPr>
          <w:rFonts w:eastAsia="Times New Roman"/>
          <w:color w:val="000000" w:themeColor="text1"/>
          <w:sz w:val="28"/>
        </w:rPr>
        <w:t>дней до дня голосования. Текст бюллетеня должен быть размещен только на одной его стороне.</w:t>
      </w:r>
    </w:p>
    <w:p w:rsidR="009917B8" w:rsidRPr="00BC7D40" w:rsidRDefault="0094135B"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19</w:t>
      </w:r>
      <w:r w:rsidR="009917B8" w:rsidRPr="00BC7D40">
        <w:rPr>
          <w:rFonts w:eastAsia="Times New Roman"/>
          <w:color w:val="000000" w:themeColor="text1"/>
          <w:sz w:val="28"/>
        </w:rPr>
        <w:t xml:space="preserve">. В верхней части бюллетеня для голосования по отзыву указывается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sidRPr="00BC7D40">
        <w:rPr>
          <w:rFonts w:eastAsia="Times New Roman"/>
          <w:color w:val="000000" w:themeColor="text1"/>
          <w:sz w:val="28"/>
        </w:rPr>
        <w:t>которыми</w:t>
      </w:r>
      <w:proofErr w:type="gramEnd"/>
      <w:r w:rsidR="009917B8" w:rsidRPr="00BC7D40">
        <w:rPr>
          <w:rFonts w:eastAsia="Times New Roman"/>
          <w:color w:val="000000" w:themeColor="text1"/>
          <w:sz w:val="28"/>
        </w:rPr>
        <w:t xml:space="preserve"> помещаются пустые квадраты.</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2</w:t>
      </w:r>
      <w:r w:rsidR="0094135B" w:rsidRPr="00BC7D40">
        <w:rPr>
          <w:rFonts w:eastAsia="Times New Roman"/>
          <w:color w:val="000000" w:themeColor="text1"/>
          <w:sz w:val="28"/>
        </w:rPr>
        <w:t>0</w:t>
      </w:r>
      <w:r w:rsidRPr="00BC7D40">
        <w:rPr>
          <w:rFonts w:eastAsia="Times New Roman"/>
          <w:color w:val="000000" w:themeColor="text1"/>
          <w:sz w:val="28"/>
        </w:rPr>
        <w:t xml:space="preserve">. </w:t>
      </w:r>
      <w:proofErr w:type="gramStart"/>
      <w:r w:rsidRPr="00BC7D40">
        <w:rPr>
          <w:rFonts w:eastAsia="Times New Roman"/>
          <w:color w:val="000000" w:themeColor="text1"/>
          <w:sz w:val="28"/>
        </w:rPr>
        <w:t xml:space="preserve">Голосование по отзыву депутата Совета, главы поселения проводится в порядке, установленном Федеральным законом </w:t>
      </w:r>
      <w:r w:rsidR="00EC7643" w:rsidRPr="00BC7D40">
        <w:rPr>
          <w:rStyle w:val="afc"/>
          <w:i w:val="0"/>
          <w:color w:val="000000" w:themeColor="text1"/>
          <w:sz w:val="28"/>
          <w:szCs w:val="28"/>
        </w:rPr>
        <w:t>от 12.06.2002 № 67-ФЗ</w:t>
      </w:r>
      <w:r w:rsidR="00EC7643" w:rsidRPr="00BC7D40">
        <w:rPr>
          <w:rFonts w:eastAsia="Times New Roman"/>
          <w:color w:val="000000" w:themeColor="text1"/>
          <w:sz w:val="28"/>
        </w:rPr>
        <w:t xml:space="preserve"> </w:t>
      </w:r>
      <w:r w:rsidRPr="00BC7D40">
        <w:rPr>
          <w:rFonts w:eastAsia="Times New Roman"/>
          <w:color w:val="000000" w:themeColor="text1"/>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BC7D40">
        <w:rPr>
          <w:rStyle w:val="afc"/>
          <w:i w:val="0"/>
          <w:color w:val="000000" w:themeColor="text1"/>
          <w:sz w:val="28"/>
          <w:szCs w:val="28"/>
        </w:rPr>
        <w:t>от 23.07.2003 № 606-КЗ</w:t>
      </w:r>
      <w:r w:rsidR="00EC7643" w:rsidRPr="00BC7D40">
        <w:rPr>
          <w:rFonts w:eastAsia="Times New Roman"/>
          <w:color w:val="000000" w:themeColor="text1"/>
          <w:sz w:val="28"/>
        </w:rPr>
        <w:t xml:space="preserve"> </w:t>
      </w:r>
      <w:r w:rsidRPr="00BC7D40">
        <w:rPr>
          <w:rFonts w:eastAsia="Times New Roman"/>
          <w:color w:val="000000" w:themeColor="text1"/>
          <w:sz w:val="28"/>
        </w:rPr>
        <w:t xml:space="preserve">«О референдумах в Краснодарском крае» </w:t>
      </w:r>
      <w:r w:rsidRPr="00BC7D40">
        <w:rPr>
          <w:color w:val="000000" w:themeColor="text1"/>
          <w:sz w:val="28"/>
        </w:rPr>
        <w:t xml:space="preserve">с учетом особенностей, предусмотренных Федеральным законом от 06.10.2003 № 131-ФЗ </w:t>
      </w:r>
      <w:r w:rsidR="00A03B53" w:rsidRPr="00BC7D40">
        <w:rPr>
          <w:color w:val="000000" w:themeColor="text1"/>
          <w:sz w:val="28"/>
        </w:rPr>
        <w:t>«</w:t>
      </w:r>
      <w:r w:rsidRPr="00BC7D40">
        <w:rPr>
          <w:color w:val="000000" w:themeColor="text1"/>
          <w:sz w:val="28"/>
        </w:rPr>
        <w:t>Об общих принципах организации местного самоуправления в Российской Федерации</w:t>
      </w:r>
      <w:r w:rsidR="00A03B53" w:rsidRPr="00BC7D40">
        <w:rPr>
          <w:color w:val="000000" w:themeColor="text1"/>
          <w:sz w:val="28"/>
        </w:rPr>
        <w:t>»</w:t>
      </w:r>
      <w:r w:rsidRPr="00BC7D40">
        <w:rPr>
          <w:color w:val="000000" w:themeColor="text1"/>
          <w:sz w:val="28"/>
        </w:rPr>
        <w:t>.</w:t>
      </w:r>
      <w:r w:rsidRPr="00BC7D40">
        <w:rPr>
          <w:color w:val="000000" w:themeColor="text1"/>
          <w:sz w:val="26"/>
        </w:rPr>
        <w:t xml:space="preserve"> </w:t>
      </w:r>
      <w:r w:rsidRPr="00BC7D40">
        <w:rPr>
          <w:rFonts w:eastAsia="Times New Roman"/>
          <w:color w:val="000000" w:themeColor="text1"/>
          <w:sz w:val="28"/>
        </w:rPr>
        <w:t xml:space="preserve"> </w:t>
      </w:r>
      <w:proofErr w:type="gramEnd"/>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2</w:t>
      </w:r>
      <w:r w:rsidR="0094135B" w:rsidRPr="00BC7D40">
        <w:rPr>
          <w:rFonts w:eastAsia="Times New Roman"/>
          <w:color w:val="000000" w:themeColor="text1"/>
          <w:sz w:val="28"/>
        </w:rPr>
        <w:t>1</w:t>
      </w:r>
      <w:r w:rsidRPr="00BC7D40">
        <w:rPr>
          <w:rFonts w:eastAsia="Times New Roman"/>
          <w:color w:val="000000" w:themeColor="text1"/>
          <w:sz w:val="28"/>
        </w:rPr>
        <w:t xml:space="preserve">. Депутат Совета считается отозванным, если за отзыв проголосовало </w:t>
      </w:r>
      <w:r w:rsidRPr="00BC7D40">
        <w:rPr>
          <w:rFonts w:eastAsia="Times New Roman"/>
          <w:color w:val="000000" w:themeColor="text1"/>
          <w:sz w:val="28"/>
        </w:rPr>
        <w:lastRenderedPageBreak/>
        <w:t xml:space="preserve">не менее половины избирателей, зарегистрированных в избирательном округе, в котором был избран отзываемый депутат. </w:t>
      </w:r>
    </w:p>
    <w:p w:rsidR="009917B8" w:rsidRPr="00BC7D40" w:rsidRDefault="009917B8" w:rsidP="0081350A">
      <w:pPr>
        <w:tabs>
          <w:tab w:val="left" w:pos="-900"/>
          <w:tab w:val="left" w:pos="142"/>
        </w:tabs>
        <w:ind w:firstLine="851"/>
        <w:jc w:val="both"/>
        <w:rPr>
          <w:rFonts w:eastAsia="Times New Roman"/>
          <w:color w:val="000000" w:themeColor="text1"/>
          <w:sz w:val="28"/>
        </w:rPr>
      </w:pPr>
      <w:r w:rsidRPr="00BC7D40">
        <w:rPr>
          <w:rFonts w:eastAsia="Times New Roman"/>
          <w:color w:val="000000" w:themeColor="text1"/>
          <w:sz w:val="28"/>
        </w:rPr>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Pr="00BC7D40" w:rsidRDefault="009917B8" w:rsidP="0081350A">
      <w:pPr>
        <w:tabs>
          <w:tab w:val="left" w:pos="142"/>
        </w:tabs>
        <w:autoSpaceDE w:val="0"/>
        <w:ind w:firstLine="851"/>
        <w:jc w:val="both"/>
        <w:rPr>
          <w:rFonts w:eastAsia="Times New Roman"/>
          <w:color w:val="000000" w:themeColor="text1"/>
          <w:sz w:val="28"/>
        </w:rPr>
      </w:pPr>
      <w:r w:rsidRPr="00BC7D40">
        <w:rPr>
          <w:rFonts w:eastAsia="Times New Roman"/>
          <w:color w:val="000000" w:themeColor="text1"/>
          <w:sz w:val="28"/>
        </w:rPr>
        <w:t>2</w:t>
      </w:r>
      <w:r w:rsidR="0094135B" w:rsidRPr="00BC7D40">
        <w:rPr>
          <w:rFonts w:eastAsia="Times New Roman"/>
          <w:color w:val="000000" w:themeColor="text1"/>
          <w:sz w:val="28"/>
        </w:rPr>
        <w:t>2</w:t>
      </w:r>
      <w:r w:rsidRPr="00BC7D40">
        <w:rPr>
          <w:rFonts w:eastAsia="Times New Roman"/>
          <w:color w:val="000000" w:themeColor="text1"/>
          <w:sz w:val="28"/>
        </w:rPr>
        <w:t xml:space="preserve">. В случае невыполнения условия, предусмотренного </w:t>
      </w:r>
      <w:r w:rsidR="00700F8F" w:rsidRPr="00BC7D40">
        <w:rPr>
          <w:rFonts w:eastAsia="Times New Roman"/>
          <w:color w:val="000000" w:themeColor="text1"/>
          <w:sz w:val="28"/>
        </w:rPr>
        <w:t xml:space="preserve">частью 21 </w:t>
      </w:r>
      <w:r w:rsidRPr="00BC7D40">
        <w:rPr>
          <w:rFonts w:eastAsia="Times New Roman"/>
          <w:color w:val="000000" w:themeColor="text1"/>
          <w:sz w:val="28"/>
        </w:rPr>
        <w:t>настоящей статьи, комиссия признает решение об отзыве не принятым.</w:t>
      </w:r>
    </w:p>
    <w:p w:rsidR="009917B8" w:rsidRPr="00BC7D40" w:rsidRDefault="009917B8" w:rsidP="0081350A">
      <w:pPr>
        <w:tabs>
          <w:tab w:val="left" w:pos="142"/>
        </w:tabs>
        <w:autoSpaceDE w:val="0"/>
        <w:ind w:firstLine="851"/>
        <w:jc w:val="both"/>
        <w:rPr>
          <w:rFonts w:eastAsia="Times New Roman"/>
          <w:i/>
          <w:strike/>
          <w:color w:val="000000" w:themeColor="text1"/>
          <w:sz w:val="28"/>
        </w:rPr>
      </w:pPr>
      <w:r w:rsidRPr="00BC7D40">
        <w:rPr>
          <w:rFonts w:eastAsia="Times New Roman"/>
          <w:color w:val="000000" w:themeColor="text1"/>
          <w:sz w:val="28"/>
        </w:rPr>
        <w:t>2</w:t>
      </w:r>
      <w:r w:rsidR="0094135B" w:rsidRPr="00BC7D40">
        <w:rPr>
          <w:rFonts w:eastAsia="Times New Roman"/>
          <w:color w:val="000000" w:themeColor="text1"/>
          <w:sz w:val="28"/>
        </w:rPr>
        <w:t>3</w:t>
      </w:r>
      <w:r w:rsidRPr="00BC7D40">
        <w:rPr>
          <w:rFonts w:eastAsia="Times New Roman"/>
          <w:color w:val="000000" w:themeColor="text1"/>
          <w:sz w:val="28"/>
        </w:rPr>
        <w:t>.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sidRPr="00BC7D40">
        <w:rPr>
          <w:rFonts w:eastAsia="Times New Roman"/>
          <w:i/>
          <w:strike/>
          <w:color w:val="000000" w:themeColor="text1"/>
          <w:sz w:val="28"/>
        </w:rPr>
        <w:t xml:space="preserve"> </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2</w:t>
      </w:r>
      <w:r w:rsidR="0094135B" w:rsidRPr="00BC7D40">
        <w:rPr>
          <w:rFonts w:eastAsia="Times New Roman"/>
          <w:color w:val="000000" w:themeColor="text1"/>
          <w:sz w:val="28"/>
        </w:rPr>
        <w:t>4</w:t>
      </w:r>
      <w:r w:rsidRPr="00BC7D40">
        <w:rPr>
          <w:rFonts w:eastAsia="Times New Roman"/>
          <w:color w:val="000000" w:themeColor="text1"/>
          <w:sz w:val="28"/>
        </w:rPr>
        <w:t>.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2</w:t>
      </w:r>
      <w:r w:rsidR="0094135B" w:rsidRPr="00BC7D40">
        <w:rPr>
          <w:rFonts w:eastAsia="Times New Roman"/>
          <w:color w:val="000000" w:themeColor="text1"/>
          <w:sz w:val="28"/>
        </w:rPr>
        <w:t>5</w:t>
      </w:r>
      <w:r w:rsidRPr="00BC7D40">
        <w:rPr>
          <w:rFonts w:eastAsia="Times New Roman"/>
          <w:color w:val="000000" w:themeColor="text1"/>
          <w:sz w:val="28"/>
        </w:rPr>
        <w:t xml:space="preserve">. Полномочия депутата Совета, главы поселения, в отношении которых проводилось голосование по отзыву, прекращаются </w:t>
      </w:r>
      <w:r w:rsidR="00550CF4" w:rsidRPr="00BC7D40">
        <w:rPr>
          <w:rFonts w:eastAsia="Times New Roman"/>
          <w:color w:val="000000" w:themeColor="text1"/>
          <w:sz w:val="28"/>
        </w:rPr>
        <w:t xml:space="preserve">со дня </w:t>
      </w:r>
      <w:r w:rsidRPr="00BC7D40">
        <w:rPr>
          <w:rFonts w:eastAsia="Times New Roman"/>
          <w:color w:val="000000" w:themeColor="text1"/>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Pr="00BC7D40" w:rsidRDefault="009917B8" w:rsidP="002D72D0">
      <w:pPr>
        <w:autoSpaceDE w:val="0"/>
        <w:autoSpaceDN w:val="0"/>
        <w:adjustRightInd w:val="0"/>
        <w:ind w:firstLine="851"/>
        <w:jc w:val="both"/>
        <w:outlineLvl w:val="1"/>
        <w:rPr>
          <w:color w:val="000000" w:themeColor="text1"/>
          <w:sz w:val="28"/>
        </w:rPr>
      </w:pPr>
      <w:r w:rsidRPr="00BC7D40">
        <w:rPr>
          <w:color w:val="000000" w:themeColor="text1"/>
          <w:sz w:val="28"/>
        </w:rPr>
        <w:t>2</w:t>
      </w:r>
      <w:r w:rsidR="0094135B" w:rsidRPr="00BC7D40">
        <w:rPr>
          <w:color w:val="000000" w:themeColor="text1"/>
          <w:sz w:val="28"/>
        </w:rPr>
        <w:t>6</w:t>
      </w:r>
      <w:r w:rsidRPr="00BC7D40">
        <w:rPr>
          <w:color w:val="000000" w:themeColor="text1"/>
          <w:sz w:val="28"/>
        </w:rPr>
        <w:t>. В случаях, предусмотренных Федеральным законом от 06.10.2003</w:t>
      </w:r>
      <w:r w:rsidR="00A336AE" w:rsidRPr="00BC7D40">
        <w:rPr>
          <w:color w:val="000000" w:themeColor="text1"/>
          <w:sz w:val="28"/>
        </w:rPr>
        <w:t xml:space="preserve">        </w:t>
      </w:r>
      <w:r w:rsidRPr="00BC7D40">
        <w:rPr>
          <w:color w:val="000000" w:themeColor="text1"/>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BC7D40">
        <w:rPr>
          <w:color w:val="000000" w:themeColor="text1"/>
          <w:sz w:val="28"/>
          <w:szCs w:val="28"/>
        </w:rPr>
        <w:t xml:space="preserve">на всей территории поселения или на части его территории </w:t>
      </w:r>
      <w:r w:rsidRPr="00BC7D40">
        <w:rPr>
          <w:color w:val="000000" w:themeColor="text1"/>
          <w:sz w:val="28"/>
        </w:rPr>
        <w:t>проводится голосование по вопросам изменения границ (преобразования) поселения.</w:t>
      </w:r>
      <w:r w:rsidR="00C30DC7" w:rsidRPr="00BC7D40">
        <w:rPr>
          <w:color w:val="000000" w:themeColor="text1"/>
          <w:sz w:val="28"/>
        </w:rPr>
        <w:t xml:space="preserve"> </w:t>
      </w:r>
    </w:p>
    <w:p w:rsidR="009917B8" w:rsidRPr="00BC7D40" w:rsidRDefault="009917B8" w:rsidP="008875E2">
      <w:pPr>
        <w:pStyle w:val="ad"/>
        <w:spacing w:after="0" w:line="100" w:lineRule="atLeast"/>
        <w:ind w:firstLine="851"/>
        <w:jc w:val="both"/>
        <w:rPr>
          <w:color w:val="000000" w:themeColor="text1"/>
          <w:sz w:val="28"/>
        </w:rPr>
      </w:pPr>
      <w:proofErr w:type="gramStart"/>
      <w:r w:rsidRPr="00BC7D40">
        <w:rPr>
          <w:color w:val="000000" w:themeColor="text1"/>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sidRPr="00BC7D40">
        <w:rPr>
          <w:color w:val="000000" w:themeColor="text1"/>
          <w:sz w:val="28"/>
        </w:rPr>
        <w:t xml:space="preserve">      </w:t>
      </w:r>
      <w:r w:rsidRPr="00BC7D40">
        <w:rPr>
          <w:color w:val="000000" w:themeColor="text1"/>
          <w:sz w:val="28"/>
        </w:rPr>
        <w:t>№ 131-ФЗ «Об общих принципах организации местного самоуправления в</w:t>
      </w:r>
      <w:proofErr w:type="gramEnd"/>
      <w:r w:rsidRPr="00BC7D40">
        <w:rPr>
          <w:color w:val="000000" w:themeColor="text1"/>
          <w:sz w:val="28"/>
        </w:rPr>
        <w:t xml:space="preserve"> Российской Федерации». </w:t>
      </w:r>
      <w:proofErr w:type="gramStart"/>
      <w:r w:rsidRPr="00BC7D40">
        <w:rPr>
          <w:color w:val="000000" w:themeColor="text1"/>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sidRPr="00BC7D40">
        <w:rPr>
          <w:color w:val="000000" w:themeColor="text1"/>
          <w:sz w:val="28"/>
        </w:rPr>
        <w:t xml:space="preserve"> применяются.</w:t>
      </w:r>
    </w:p>
    <w:p w:rsidR="00BE16A1" w:rsidRPr="00BC7D40" w:rsidRDefault="009917B8" w:rsidP="002D5A50">
      <w:pPr>
        <w:tabs>
          <w:tab w:val="left" w:pos="-900"/>
        </w:tabs>
        <w:ind w:firstLine="851"/>
        <w:jc w:val="both"/>
        <w:rPr>
          <w:rFonts w:eastAsiaTheme="minorHAnsi"/>
          <w:color w:val="000000" w:themeColor="text1"/>
          <w:kern w:val="0"/>
          <w:sz w:val="28"/>
          <w:szCs w:val="28"/>
        </w:rPr>
      </w:pPr>
      <w:r w:rsidRPr="00BC7D40">
        <w:rPr>
          <w:color w:val="000000" w:themeColor="text1"/>
          <w:sz w:val="28"/>
        </w:rPr>
        <w:t>2</w:t>
      </w:r>
      <w:r w:rsidR="0094135B" w:rsidRPr="00BC7D40">
        <w:rPr>
          <w:color w:val="000000" w:themeColor="text1"/>
          <w:sz w:val="28"/>
        </w:rPr>
        <w:t>7</w:t>
      </w:r>
      <w:r w:rsidRPr="00BC7D40">
        <w:rPr>
          <w:color w:val="000000" w:themeColor="text1"/>
          <w:sz w:val="28"/>
        </w:rPr>
        <w:t xml:space="preserve">. </w:t>
      </w:r>
      <w:r w:rsidR="00BE16A1" w:rsidRPr="00BC7D40">
        <w:rPr>
          <w:rFonts w:eastAsiaTheme="minorHAnsi"/>
          <w:color w:val="000000" w:themeColor="text1"/>
          <w:kern w:val="0"/>
          <w:sz w:val="28"/>
          <w:szCs w:val="28"/>
        </w:rPr>
        <w:t>Голосование по вопросам изменения границ поселения, преобразования поселения</w:t>
      </w:r>
      <w:r w:rsidR="00552C0D" w:rsidRPr="00BC7D40">
        <w:rPr>
          <w:rFonts w:eastAsiaTheme="minorHAnsi"/>
          <w:color w:val="000000" w:themeColor="text1"/>
          <w:kern w:val="0"/>
          <w:sz w:val="28"/>
          <w:szCs w:val="28"/>
        </w:rPr>
        <w:t xml:space="preserve">, проводимое </w:t>
      </w:r>
      <w:r w:rsidR="00552C0D" w:rsidRPr="00BC7D40">
        <w:rPr>
          <w:color w:val="000000" w:themeColor="text1"/>
          <w:sz w:val="28"/>
          <w:szCs w:val="28"/>
        </w:rPr>
        <w:t xml:space="preserve">в соответствии </w:t>
      </w:r>
      <w:r w:rsidR="00712342" w:rsidRPr="00BC7D40">
        <w:rPr>
          <w:color w:val="000000" w:themeColor="text1"/>
          <w:sz w:val="28"/>
          <w:szCs w:val="28"/>
        </w:rPr>
        <w:t xml:space="preserve">Федеральным законом </w:t>
      </w:r>
      <w:r w:rsidR="00552C0D" w:rsidRPr="00BC7D40">
        <w:rPr>
          <w:color w:val="000000" w:themeColor="text1"/>
          <w:sz w:val="28"/>
          <w:szCs w:val="28"/>
        </w:rPr>
        <w:t xml:space="preserve">от 06.10.2003 № 131-ФЗ «Об общих принципах организации местного самоуправления в Российской Федерации», </w:t>
      </w:r>
      <w:r w:rsidR="00BE16A1" w:rsidRPr="00BC7D40">
        <w:rPr>
          <w:rFonts w:eastAsiaTheme="minorHAnsi"/>
          <w:color w:val="000000" w:themeColor="text1"/>
          <w:kern w:val="0"/>
          <w:sz w:val="28"/>
          <w:szCs w:val="28"/>
        </w:rPr>
        <w:t xml:space="preserve">считается состоявшимся, если в нем </w:t>
      </w:r>
      <w:r w:rsidR="00BE16A1" w:rsidRPr="00BC7D40">
        <w:rPr>
          <w:rFonts w:eastAsiaTheme="minorHAnsi"/>
          <w:color w:val="000000" w:themeColor="text1"/>
          <w:kern w:val="0"/>
          <w:sz w:val="28"/>
          <w:szCs w:val="28"/>
        </w:rPr>
        <w:lastRenderedPageBreak/>
        <w:t xml:space="preserve">приняло участие более половины жителей поселения или </w:t>
      </w:r>
      <w:r w:rsidR="00482F04" w:rsidRPr="00BC7D40">
        <w:rPr>
          <w:color w:val="000000" w:themeColor="text1"/>
          <w:sz w:val="28"/>
          <w:szCs w:val="28"/>
        </w:rPr>
        <w:t xml:space="preserve">части его территории, </w:t>
      </w:r>
      <w:r w:rsidR="00BE16A1" w:rsidRPr="00BC7D40">
        <w:rPr>
          <w:rFonts w:eastAsiaTheme="minorHAnsi"/>
          <w:color w:val="000000" w:themeColor="text1"/>
          <w:kern w:val="0"/>
          <w:sz w:val="28"/>
          <w:szCs w:val="28"/>
        </w:rPr>
        <w:t>обладающих избирательным правом. Согласие населения на изменение границ 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BC7D40" w:rsidRDefault="00A019B9" w:rsidP="00A019B9">
      <w:pPr>
        <w:tabs>
          <w:tab w:val="left" w:pos="-900"/>
        </w:tabs>
        <w:suppressAutoHyphens w:val="0"/>
        <w:ind w:firstLine="851"/>
        <w:jc w:val="both"/>
        <w:rPr>
          <w:color w:val="000000" w:themeColor="text1"/>
          <w:sz w:val="28"/>
          <w:szCs w:val="28"/>
        </w:rPr>
      </w:pPr>
      <w:r w:rsidRPr="00BC7D40">
        <w:rPr>
          <w:color w:val="000000" w:themeColor="text1"/>
          <w:sz w:val="28"/>
          <w:szCs w:val="28"/>
        </w:rPr>
        <w:t>2</w:t>
      </w:r>
      <w:r w:rsidR="0094135B" w:rsidRPr="00BC7D40">
        <w:rPr>
          <w:color w:val="000000" w:themeColor="text1"/>
          <w:sz w:val="28"/>
          <w:szCs w:val="28"/>
        </w:rPr>
        <w:t>8</w:t>
      </w:r>
      <w:r w:rsidRPr="00BC7D40">
        <w:rPr>
          <w:color w:val="000000" w:themeColor="text1"/>
          <w:sz w:val="28"/>
          <w:szCs w:val="28"/>
        </w:rPr>
        <w:t xml:space="preserve">. Итоги голосования по отзыву депутата Совета, главы поселения, итоги голосования по вопросам изменения границ поселения, преобразования поселения и принятые решения подлежат официальному опубликованию (обнародованию). </w:t>
      </w:r>
    </w:p>
    <w:p w:rsidR="009917B8" w:rsidRPr="00BC7D40" w:rsidRDefault="009917B8" w:rsidP="0081350A">
      <w:pPr>
        <w:pStyle w:val="7"/>
        <w:keepNext w:val="0"/>
        <w:keepLines w:val="0"/>
        <w:tabs>
          <w:tab w:val="left" w:pos="851"/>
        </w:tabs>
        <w:spacing w:line="100" w:lineRule="atLeast"/>
        <w:ind w:firstLine="851"/>
        <w:rPr>
          <w:rFonts w:eastAsia="Times New Roman"/>
          <w:color w:val="000000" w:themeColor="text1"/>
        </w:rPr>
      </w:pPr>
    </w:p>
    <w:p w:rsidR="009917B8" w:rsidRPr="00BC7D40" w:rsidRDefault="009917B8" w:rsidP="0081350A">
      <w:pPr>
        <w:pStyle w:val="7"/>
        <w:keepNext w:val="0"/>
        <w:keepLines w:val="0"/>
        <w:tabs>
          <w:tab w:val="left" w:pos="851"/>
        </w:tabs>
        <w:spacing w:line="100" w:lineRule="atLeast"/>
        <w:ind w:firstLine="851"/>
        <w:rPr>
          <w:rFonts w:eastAsia="Times New Roman"/>
          <w:color w:val="000000" w:themeColor="text1"/>
        </w:rPr>
      </w:pPr>
      <w:r w:rsidRPr="00BC7D40">
        <w:rPr>
          <w:rFonts w:eastAsia="Times New Roman"/>
          <w:color w:val="000000" w:themeColor="text1"/>
        </w:rPr>
        <w:t>Статья 15.</w:t>
      </w:r>
      <w:r w:rsidRPr="00BC7D40">
        <w:rPr>
          <w:rFonts w:eastAsia="Times New Roman"/>
          <w:b w:val="0"/>
          <w:color w:val="000000" w:themeColor="text1"/>
        </w:rPr>
        <w:t xml:space="preserve"> </w:t>
      </w:r>
      <w:r w:rsidRPr="00BC7D40">
        <w:rPr>
          <w:rFonts w:eastAsia="Times New Roman"/>
          <w:color w:val="000000" w:themeColor="text1"/>
        </w:rPr>
        <w:t>Правотворческая инициатива граждан</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Pr="00BC7D40" w:rsidRDefault="009917B8" w:rsidP="0081350A">
      <w:pPr>
        <w:pStyle w:val="ConsNormal"/>
        <w:tabs>
          <w:tab w:val="left" w:pos="-900"/>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Pr="00BC7D40" w:rsidRDefault="009917B8" w:rsidP="0081350A">
      <w:pPr>
        <w:pStyle w:val="ConsNormal"/>
        <w:tabs>
          <w:tab w:val="left" w:pos="-900"/>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В случае</w:t>
      </w:r>
      <w:proofErr w:type="gramStart"/>
      <w:r w:rsidRPr="00BC7D40">
        <w:rPr>
          <w:rFonts w:ascii="Times New Roman" w:hAnsi="Times New Roman"/>
          <w:color w:val="000000" w:themeColor="text1"/>
          <w:sz w:val="28"/>
        </w:rPr>
        <w:t>,</w:t>
      </w:r>
      <w:proofErr w:type="gramEnd"/>
      <w:r w:rsidRPr="00BC7D40">
        <w:rPr>
          <w:rFonts w:ascii="Times New Roman" w:hAnsi="Times New Roman"/>
          <w:color w:val="000000" w:themeColor="text1"/>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открытом заседании.</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Pr="00BC7D40" w:rsidRDefault="009917B8" w:rsidP="0081350A">
      <w:pPr>
        <w:pStyle w:val="7"/>
        <w:keepNext w:val="0"/>
        <w:keepLines w:val="0"/>
        <w:tabs>
          <w:tab w:val="left" w:pos="851"/>
        </w:tabs>
        <w:spacing w:line="100" w:lineRule="atLeast"/>
        <w:ind w:firstLine="851"/>
        <w:rPr>
          <w:rFonts w:eastAsia="Times New Roman"/>
          <w:color w:val="000000" w:themeColor="text1"/>
        </w:rPr>
      </w:pPr>
    </w:p>
    <w:p w:rsidR="009917B8" w:rsidRPr="00BC7D40" w:rsidRDefault="009917B8" w:rsidP="0081350A">
      <w:pPr>
        <w:pStyle w:val="7"/>
        <w:keepNext w:val="0"/>
        <w:keepLines w:val="0"/>
        <w:tabs>
          <w:tab w:val="left" w:pos="851"/>
        </w:tabs>
        <w:spacing w:line="100" w:lineRule="atLeast"/>
        <w:ind w:firstLine="851"/>
        <w:rPr>
          <w:rFonts w:eastAsia="Times New Roman"/>
          <w:color w:val="000000" w:themeColor="text1"/>
        </w:rPr>
      </w:pPr>
      <w:r w:rsidRPr="00BC7D40">
        <w:rPr>
          <w:rFonts w:eastAsia="Times New Roman"/>
          <w:color w:val="000000" w:themeColor="text1"/>
        </w:rPr>
        <w:t>Статья 16. Территориальное общественное самоуправление</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 xml:space="preserve">1. Под территориальным общественным самоуправлением понимается самоорганизация граждан по месту их жительства </w:t>
      </w:r>
      <w:proofErr w:type="gramStart"/>
      <w:r w:rsidRPr="00BC7D40">
        <w:rPr>
          <w:rFonts w:eastAsia="Times New Roman"/>
          <w:color w:val="000000" w:themeColor="text1"/>
        </w:rPr>
        <w:t>на части территории</w:t>
      </w:r>
      <w:proofErr w:type="gramEnd"/>
      <w:r w:rsidRPr="00BC7D40">
        <w:rPr>
          <w:rFonts w:eastAsia="Times New Roman"/>
          <w:color w:val="000000" w:themeColor="text1"/>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 xml:space="preserve">3. Территориальное общественное самоуправление в поселении осуществляется непосредственно населением посредством проведения </w:t>
      </w:r>
      <w:r w:rsidRPr="00BC7D40">
        <w:rPr>
          <w:rFonts w:eastAsia="Times New Roman"/>
          <w:color w:val="000000" w:themeColor="text1"/>
        </w:rPr>
        <w:lastRenderedPageBreak/>
        <w:t xml:space="preserve">собраний и конференций граждан, а также посредством создания органов территориального общественного самоуправления. </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BC7D40">
        <w:rPr>
          <w:rFonts w:ascii="Times New Roman" w:hAnsi="Times New Roman"/>
          <w:color w:val="000000" w:themeColor="text1"/>
          <w:sz w:val="28"/>
        </w:rPr>
        <w:t>одной трети</w:t>
      </w:r>
      <w:r w:rsidR="008E32B3" w:rsidRPr="00BC7D40">
        <w:rPr>
          <w:color w:val="000000" w:themeColor="text1"/>
          <w:sz w:val="28"/>
        </w:rPr>
        <w:t xml:space="preserve"> </w:t>
      </w:r>
      <w:r w:rsidRPr="00BC7D40">
        <w:rPr>
          <w:rFonts w:ascii="Times New Roman" w:hAnsi="Times New Roman"/>
          <w:color w:val="000000" w:themeColor="text1"/>
          <w:sz w:val="28"/>
        </w:rPr>
        <w:t>жителей соответствующей территории, достигших шестнадцатилетнего возраста.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BC7D40">
        <w:rPr>
          <w:rFonts w:ascii="Times New Roman" w:hAnsi="Times New Roman"/>
          <w:color w:val="000000" w:themeColor="text1"/>
          <w:sz w:val="28"/>
        </w:rPr>
        <w:t xml:space="preserve">одной трети </w:t>
      </w:r>
      <w:r w:rsidRPr="00BC7D40">
        <w:rPr>
          <w:rFonts w:ascii="Times New Roman" w:hAnsi="Times New Roman"/>
          <w:color w:val="000000" w:themeColor="text1"/>
          <w:sz w:val="28"/>
        </w:rPr>
        <w:t>жителей соответствующей территории, достигших шестнадцатилетнего возраста.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установление структуры органов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принятие устава территориального общественного самоуправления, внесение в него изменений и дополнений;</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избрание органов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определение основных направлений деятельности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утверждение сметы доходов и расходов территориального общественного самоуправления и отчет</w:t>
      </w:r>
      <w:proofErr w:type="gramStart"/>
      <w:r w:rsidRPr="00BC7D40">
        <w:rPr>
          <w:rFonts w:ascii="Times New Roman" w:hAnsi="Times New Roman"/>
          <w:color w:val="000000" w:themeColor="text1"/>
          <w:sz w:val="28"/>
        </w:rPr>
        <w:t>а о ее</w:t>
      </w:r>
      <w:proofErr w:type="gramEnd"/>
      <w:r w:rsidRPr="00BC7D40">
        <w:rPr>
          <w:rFonts w:ascii="Times New Roman" w:hAnsi="Times New Roman"/>
          <w:color w:val="000000" w:themeColor="text1"/>
          <w:sz w:val="28"/>
        </w:rPr>
        <w:t xml:space="preserve"> исполнении;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6) рассмотрение и утверждение отчетов о деятельности органов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10. Органы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представляют интересы населения, проживающего на соответствующей территории;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lastRenderedPageBreak/>
        <w:t>2) обеспечивают исполнение решений, принятых на собраниях и конференциях граждан;</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11. В уставе территориального общественного самоуправления устанавливаются: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территория, на которой оно осуществляется;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цели, задачи, формы и основные направления деятельности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порядок принятия решений;</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порядок приобретения имущества, а также порядок пользования и распоряжения указанным имуществом и финансовыми средствами;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6) порядок прекращения осуществления территориального общественного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17.</w:t>
      </w:r>
      <w:r w:rsidRPr="00BC7D40">
        <w:rPr>
          <w:rFonts w:eastAsia="Times New Roman"/>
          <w:color w:val="000000" w:themeColor="text1"/>
          <w:sz w:val="28"/>
        </w:rPr>
        <w:t xml:space="preserve"> </w:t>
      </w:r>
      <w:r w:rsidRPr="00BC7D40">
        <w:rPr>
          <w:rFonts w:eastAsia="Times New Roman"/>
          <w:b/>
          <w:color w:val="000000" w:themeColor="text1"/>
          <w:sz w:val="28"/>
        </w:rPr>
        <w:t>Публичные слушания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2. Публичные слушания проводятся по инициативе населения, Совета, главы поселения.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 xml:space="preserve">3. На публичные слушания должны выноситься: </w:t>
      </w:r>
    </w:p>
    <w:p w:rsidR="009917B8" w:rsidRPr="00BC7D40" w:rsidRDefault="009917B8" w:rsidP="0081350A">
      <w:pPr>
        <w:pStyle w:val="22"/>
        <w:spacing w:before="0" w:after="0"/>
        <w:ind w:firstLine="851"/>
        <w:rPr>
          <w:color w:val="000000" w:themeColor="text1"/>
        </w:rPr>
      </w:pPr>
      <w:r w:rsidRPr="00BC7D40">
        <w:rPr>
          <w:rFonts w:eastAsia="Times New Roman"/>
          <w:color w:val="000000" w:themeColor="text1"/>
        </w:rPr>
        <w:lastRenderedPageBreak/>
        <w:t>1) проект устава поселения, а также проект решения Совета о внесении изменений и дополнений в устав поселения</w:t>
      </w:r>
      <w:r w:rsidRPr="00BC7D40">
        <w:rPr>
          <w:color w:val="000000" w:themeColor="text1"/>
        </w:rPr>
        <w:t>,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Pr="00BC7D40" w:rsidRDefault="009917B8" w:rsidP="0081350A">
      <w:pPr>
        <w:pStyle w:val="22"/>
        <w:tabs>
          <w:tab w:val="left" w:pos="-35"/>
        </w:tabs>
        <w:spacing w:before="0" w:after="0"/>
        <w:ind w:firstLine="851"/>
        <w:rPr>
          <w:rFonts w:eastAsia="Times New Roman"/>
          <w:color w:val="000000" w:themeColor="text1"/>
        </w:rPr>
      </w:pPr>
      <w:r w:rsidRPr="00BC7D40">
        <w:rPr>
          <w:color w:val="000000" w:themeColor="text1"/>
        </w:rPr>
        <w:t>2) проект местного бюджета и отчет</w:t>
      </w:r>
      <w:r w:rsidR="00E64CF2" w:rsidRPr="00BC7D40">
        <w:rPr>
          <w:color w:val="000000" w:themeColor="text1"/>
        </w:rPr>
        <w:t xml:space="preserve"> </w:t>
      </w:r>
      <w:r w:rsidRPr="00BC7D40">
        <w:rPr>
          <w:color w:val="000000" w:themeColor="text1"/>
        </w:rPr>
        <w:t>о его исполнении</w:t>
      </w:r>
      <w:r w:rsidRPr="00BC7D40">
        <w:rPr>
          <w:rFonts w:eastAsia="Times New Roman"/>
          <w:color w:val="000000" w:themeColor="text1"/>
        </w:rPr>
        <w:t>;</w:t>
      </w:r>
    </w:p>
    <w:p w:rsidR="009917B8" w:rsidRPr="00BC7D40" w:rsidRDefault="009917B8" w:rsidP="00FA6BD1">
      <w:pPr>
        <w:pStyle w:val="ConsPlusNormal"/>
        <w:ind w:firstLine="851"/>
        <w:jc w:val="both"/>
        <w:rPr>
          <w:rFonts w:ascii="Times New Roman" w:hAnsi="Times New Roman" w:cs="Times New Roman"/>
          <w:color w:val="000000" w:themeColor="text1"/>
          <w:sz w:val="28"/>
          <w:szCs w:val="28"/>
        </w:rPr>
      </w:pPr>
      <w:r w:rsidRPr="00BC7D40">
        <w:rPr>
          <w:rFonts w:ascii="Times New Roman" w:hAnsi="Times New Roman" w:cs="Times New Roman"/>
          <w:color w:val="000000" w:themeColor="text1"/>
          <w:sz w:val="28"/>
          <w:szCs w:val="28"/>
        </w:rPr>
        <w:t xml:space="preserve">3) </w:t>
      </w:r>
      <w:r w:rsidR="00E5789D" w:rsidRPr="00BC7D40">
        <w:rPr>
          <w:rFonts w:ascii="Times New Roman" w:eastAsiaTheme="minorHAnsi" w:hAnsi="Times New Roman" w:cs="Times New Roman"/>
          <w:color w:val="000000" w:themeColor="text1"/>
          <w:kern w:val="0"/>
          <w:sz w:val="28"/>
          <w:szCs w:val="28"/>
          <w:lang w:eastAsia="en-US" w:bidi="ar-SA"/>
        </w:rPr>
        <w:t>проекты планов и программ развития</w:t>
      </w:r>
      <w:r w:rsidR="00FA6BD1" w:rsidRPr="00BC7D40">
        <w:rPr>
          <w:rFonts w:ascii="Times New Roman" w:eastAsiaTheme="minorHAnsi" w:hAnsi="Times New Roman" w:cs="Times New Roman"/>
          <w:color w:val="000000" w:themeColor="text1"/>
          <w:kern w:val="0"/>
          <w:sz w:val="28"/>
          <w:szCs w:val="28"/>
          <w:lang w:eastAsia="en-US" w:bidi="ar-SA"/>
        </w:rPr>
        <w:t xml:space="preserve"> поселения, </w:t>
      </w:r>
      <w:r w:rsidR="00E45042" w:rsidRPr="00BC7D40">
        <w:rPr>
          <w:rFonts w:ascii="Times New Roman" w:hAnsi="Times New Roman" w:cs="Times New Roman"/>
          <w:color w:val="000000" w:themeColor="text1"/>
          <w:sz w:val="28"/>
          <w:szCs w:val="28"/>
        </w:rPr>
        <w:t>проекты правил благоустройства территорий</w:t>
      </w:r>
      <w:r w:rsidRPr="00BC7D40">
        <w:rPr>
          <w:rFonts w:ascii="Times New Roman" w:hAnsi="Times New Roman" w:cs="Times New Roman"/>
          <w:color w:val="000000" w:themeColor="text1"/>
          <w:sz w:val="28"/>
          <w:szCs w:val="28"/>
        </w:rPr>
        <w:t>;</w:t>
      </w:r>
    </w:p>
    <w:p w:rsidR="009917B8" w:rsidRPr="00BC7D40" w:rsidRDefault="009917B8" w:rsidP="0081350A">
      <w:pPr>
        <w:pStyle w:val="22"/>
        <w:tabs>
          <w:tab w:val="left" w:pos="-35"/>
        </w:tabs>
        <w:spacing w:before="0" w:after="0"/>
        <w:ind w:firstLine="851"/>
        <w:rPr>
          <w:rFonts w:eastAsia="Times New Roman"/>
          <w:color w:val="000000" w:themeColor="text1"/>
        </w:rPr>
      </w:pPr>
      <w:r w:rsidRPr="00BC7D40">
        <w:rPr>
          <w:rFonts w:eastAsia="Times New Roman"/>
          <w:color w:val="000000" w:themeColor="text1"/>
        </w:rPr>
        <w:t>4) вопросы о преобразовании поселения</w:t>
      </w:r>
      <w:r w:rsidR="00FE079C" w:rsidRPr="00BC7D40">
        <w:rPr>
          <w:rFonts w:eastAsia="Calibri"/>
          <w:bCs/>
          <w:color w:val="000000" w:themeColor="text1"/>
          <w:kern w:val="0"/>
          <w:szCs w:val="28"/>
        </w:rPr>
        <w:t xml:space="preserve">, за исключением случаев, если в соответствии со статьей 13 Федерального закона </w:t>
      </w:r>
      <w:r w:rsidR="00FE079C" w:rsidRPr="00BC7D40">
        <w:rPr>
          <w:color w:val="000000" w:themeColor="text1"/>
          <w:szCs w:val="28"/>
        </w:rPr>
        <w:t xml:space="preserve">от 06.10.2003 № 131-ФЗ «Об общих принципах организации местного самоуправления в Российской Федерации» </w:t>
      </w:r>
      <w:r w:rsidR="00FE079C" w:rsidRPr="00BC7D40">
        <w:rPr>
          <w:rFonts w:eastAsia="Calibri"/>
          <w:bCs/>
          <w:color w:val="000000" w:themeColor="text1"/>
          <w:kern w:val="0"/>
          <w:szCs w:val="28"/>
        </w:rPr>
        <w:t>для преобразования поселения требуется получение согласия населения поселения, выраженного путем голосования либо на сходах граждан</w:t>
      </w:r>
      <w:r w:rsidR="00FE079C" w:rsidRPr="00BC7D40">
        <w:rPr>
          <w:color w:val="000000" w:themeColor="text1"/>
          <w:szCs w:val="28"/>
        </w:rPr>
        <w:t>.</w:t>
      </w:r>
    </w:p>
    <w:p w:rsidR="003C0A98" w:rsidRPr="00BC7D40" w:rsidRDefault="009917B8" w:rsidP="003C0A98">
      <w:pPr>
        <w:pStyle w:val="22"/>
        <w:tabs>
          <w:tab w:val="left" w:pos="-35"/>
        </w:tabs>
        <w:spacing w:before="0" w:after="0"/>
        <w:ind w:firstLine="851"/>
        <w:rPr>
          <w:rFonts w:eastAsia="Times New Roman"/>
          <w:color w:val="000000" w:themeColor="text1"/>
        </w:rPr>
      </w:pPr>
      <w:r w:rsidRPr="00BC7D40">
        <w:rPr>
          <w:rFonts w:eastAsia="Times New Roman"/>
          <w:color w:val="000000" w:themeColor="text1"/>
        </w:rPr>
        <w:t xml:space="preserve">4. </w:t>
      </w:r>
      <w:proofErr w:type="gramStart"/>
      <w:r w:rsidRPr="00BC7D40">
        <w:rPr>
          <w:rFonts w:eastAsia="Times New Roman"/>
          <w:color w:val="000000" w:themeColor="text1"/>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BC7D40">
        <w:rPr>
          <w:rFonts w:eastAsia="Times New Roman"/>
          <w:color w:val="000000" w:themeColor="text1"/>
        </w:rPr>
        <w:t>, включая мотивированное обоснование принятых решений.</w:t>
      </w:r>
      <w:proofErr w:type="gramEnd"/>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18. Собрание граждан</w:t>
      </w:r>
    </w:p>
    <w:p w:rsidR="009917B8" w:rsidRPr="00BC7D40" w:rsidRDefault="009917B8" w:rsidP="0081350A">
      <w:pPr>
        <w:pStyle w:val="ad"/>
        <w:tabs>
          <w:tab w:val="left" w:pos="-851"/>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sidRPr="00BC7D40">
        <w:rPr>
          <w:rFonts w:eastAsia="Times New Roman"/>
          <w:color w:val="000000" w:themeColor="text1"/>
          <w:sz w:val="28"/>
        </w:rPr>
        <w:t>на части территории</w:t>
      </w:r>
      <w:proofErr w:type="gramEnd"/>
      <w:r w:rsidRPr="00BC7D40">
        <w:rPr>
          <w:rFonts w:eastAsia="Times New Roman"/>
          <w:color w:val="000000" w:themeColor="text1"/>
          <w:sz w:val="28"/>
        </w:rPr>
        <w:t xml:space="preserve"> поселения могут проводиться собрания граждан. </w:t>
      </w:r>
    </w:p>
    <w:p w:rsidR="009917B8" w:rsidRPr="00BC7D40" w:rsidRDefault="009917B8" w:rsidP="0081350A">
      <w:pPr>
        <w:pStyle w:val="ad"/>
        <w:tabs>
          <w:tab w:val="left" w:pos="-1134"/>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Pr="00BC7D40" w:rsidRDefault="009917B8" w:rsidP="0081350A">
      <w:pPr>
        <w:pStyle w:val="22"/>
        <w:spacing w:before="0" w:after="0"/>
        <w:ind w:firstLine="851"/>
        <w:rPr>
          <w:rFonts w:eastAsia="Times New Roman"/>
          <w:color w:val="000000" w:themeColor="text1"/>
        </w:rPr>
      </w:pPr>
      <w:r w:rsidRPr="00BC7D40">
        <w:rPr>
          <w:rFonts w:eastAsia="Times New Roman"/>
          <w:color w:val="000000" w:themeColor="text1"/>
        </w:rPr>
        <w:t>Собрание граждан, проводимое по инициативе Совета или главы поселения, назначается соответственно Советом или главой поселения.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BC7D40">
        <w:rPr>
          <w:rFonts w:eastAsia="Times New Roman"/>
          <w:color w:val="000000" w:themeColor="text1"/>
          <w:sz w:val="28"/>
        </w:rPr>
        <w:t xml:space="preserve">одной трети </w:t>
      </w:r>
      <w:r w:rsidRPr="00BC7D40">
        <w:rPr>
          <w:rFonts w:eastAsia="Times New Roman"/>
          <w:color w:val="000000" w:themeColor="text1"/>
          <w:sz w:val="28"/>
        </w:rPr>
        <w:t xml:space="preserve">жителей соответствующей территории, достигших </w:t>
      </w:r>
      <w:r w:rsidR="0082633F" w:rsidRPr="00BC7D40">
        <w:rPr>
          <w:color w:val="000000" w:themeColor="text1"/>
          <w:sz w:val="28"/>
          <w:szCs w:val="28"/>
        </w:rPr>
        <w:t xml:space="preserve">шестнадцатилетнего </w:t>
      </w:r>
      <w:r w:rsidRPr="00BC7D40">
        <w:rPr>
          <w:rFonts w:eastAsia="Times New Roman"/>
          <w:color w:val="000000" w:themeColor="text1"/>
          <w:sz w:val="28"/>
        </w:rPr>
        <w:t>возраста.</w:t>
      </w:r>
    </w:p>
    <w:p w:rsidR="009917B8" w:rsidRPr="00BC7D40" w:rsidRDefault="009917B8" w:rsidP="0081350A">
      <w:pPr>
        <w:pStyle w:val="ad"/>
        <w:tabs>
          <w:tab w:val="left" w:pos="-709"/>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lastRenderedPageBreak/>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Pr="00BC7D40" w:rsidRDefault="009917B8" w:rsidP="0081350A">
      <w:pPr>
        <w:pStyle w:val="ad"/>
        <w:tabs>
          <w:tab w:val="left" w:pos="-709"/>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Pr="00BC7D40" w:rsidRDefault="009917B8" w:rsidP="0081350A">
      <w:pPr>
        <w:pStyle w:val="ad"/>
        <w:tabs>
          <w:tab w:val="left" w:pos="142"/>
          <w:tab w:val="left" w:pos="993"/>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Pr="00BC7D40" w:rsidRDefault="009917B8" w:rsidP="0081350A">
      <w:pPr>
        <w:tabs>
          <w:tab w:val="left" w:pos="-900"/>
          <w:tab w:val="left" w:pos="142"/>
        </w:tabs>
        <w:ind w:firstLine="851"/>
        <w:jc w:val="both"/>
        <w:rPr>
          <w:color w:val="000000" w:themeColor="text1"/>
          <w:sz w:val="28"/>
        </w:rPr>
      </w:pPr>
      <w:r w:rsidRPr="00BC7D40">
        <w:rPr>
          <w:color w:val="000000" w:themeColor="text1"/>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sidRPr="00BC7D40">
        <w:rPr>
          <w:color w:val="000000" w:themeColor="text1"/>
          <w:sz w:val="28"/>
        </w:rPr>
        <w:t>«</w:t>
      </w:r>
      <w:r w:rsidRPr="00BC7D40">
        <w:rPr>
          <w:color w:val="000000" w:themeColor="text1"/>
          <w:sz w:val="28"/>
        </w:rPr>
        <w:t>Об общих принципах организации местного самоуправления в Российской Федерации</w:t>
      </w:r>
      <w:r w:rsidR="00A03B53" w:rsidRPr="00BC7D40">
        <w:rPr>
          <w:color w:val="000000" w:themeColor="text1"/>
          <w:sz w:val="28"/>
        </w:rPr>
        <w:t>»</w:t>
      </w:r>
      <w:r w:rsidRPr="00BC7D40">
        <w:rPr>
          <w:color w:val="000000" w:themeColor="text1"/>
          <w:sz w:val="28"/>
        </w:rPr>
        <w:t>, настоящим уставом, нормативным правовым актом Совета поселения и уставом территориального общественного самоуправления.</w:t>
      </w:r>
    </w:p>
    <w:p w:rsidR="009917B8" w:rsidRPr="00BC7D40" w:rsidRDefault="009917B8" w:rsidP="0081350A">
      <w:pPr>
        <w:pStyle w:val="ad"/>
        <w:tabs>
          <w:tab w:val="left" w:pos="-709"/>
          <w:tab w:val="left" w:pos="142"/>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 xml:space="preserve">9. Итоги собрания граждан подлежат официальному опубликованию (обнародованию). </w:t>
      </w:r>
    </w:p>
    <w:p w:rsidR="009917B8" w:rsidRPr="00BC7D40" w:rsidRDefault="009917B8" w:rsidP="0081350A">
      <w:pPr>
        <w:tabs>
          <w:tab w:val="left" w:pos="142"/>
        </w:tabs>
        <w:ind w:firstLine="851"/>
        <w:jc w:val="both"/>
        <w:rPr>
          <w:rFonts w:eastAsia="Times New Roman"/>
          <w:b/>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19. Конференция граждан (собрание делегатов)</w:t>
      </w:r>
    </w:p>
    <w:p w:rsidR="009917B8" w:rsidRPr="00BC7D40" w:rsidRDefault="009917B8" w:rsidP="0081350A">
      <w:pPr>
        <w:pStyle w:val="ad"/>
        <w:numPr>
          <w:ilvl w:val="0"/>
          <w:numId w:val="4"/>
        </w:numPr>
        <w:tabs>
          <w:tab w:val="clear" w:pos="1280"/>
          <w:tab w:val="left" w:pos="1295"/>
        </w:tabs>
        <w:spacing w:after="0" w:line="100" w:lineRule="atLeast"/>
        <w:ind w:left="0" w:firstLine="851"/>
        <w:jc w:val="both"/>
        <w:rPr>
          <w:rFonts w:eastAsia="Times New Roman"/>
          <w:color w:val="000000" w:themeColor="text1"/>
          <w:sz w:val="28"/>
        </w:rPr>
      </w:pPr>
      <w:r w:rsidRPr="00BC7D40">
        <w:rPr>
          <w:rFonts w:eastAsia="Times New Roman"/>
          <w:color w:val="000000" w:themeColor="text1"/>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Pr="00BC7D40" w:rsidRDefault="009917B8" w:rsidP="0081350A">
      <w:pPr>
        <w:pStyle w:val="22"/>
        <w:numPr>
          <w:ilvl w:val="0"/>
          <w:numId w:val="4"/>
        </w:numPr>
        <w:tabs>
          <w:tab w:val="clear" w:pos="1280"/>
          <w:tab w:val="left" w:pos="1295"/>
        </w:tabs>
        <w:spacing w:before="0" w:after="0"/>
        <w:ind w:left="0" w:firstLine="851"/>
        <w:rPr>
          <w:rFonts w:eastAsia="Times New Roman"/>
          <w:color w:val="000000" w:themeColor="text1"/>
        </w:rPr>
      </w:pPr>
      <w:r w:rsidRPr="00BC7D40">
        <w:rPr>
          <w:rFonts w:eastAsia="Times New Roman"/>
          <w:color w:val="000000" w:themeColor="text1"/>
        </w:rPr>
        <w:t>Конференция граждан по указанным в части 1 настоящей статьи вопросам проводится по инициативе, оформленной в виде правового акта:</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 Совета;</w:t>
      </w:r>
    </w:p>
    <w:p w:rsidR="009917B8" w:rsidRPr="00BC7D40" w:rsidRDefault="009917B8" w:rsidP="0081350A">
      <w:pPr>
        <w:pStyle w:val="8"/>
        <w:keepNext w:val="0"/>
        <w:ind w:firstLine="851"/>
        <w:rPr>
          <w:color w:val="000000" w:themeColor="text1"/>
        </w:rPr>
      </w:pPr>
      <w:r w:rsidRPr="00BC7D40">
        <w:rPr>
          <w:color w:val="000000" w:themeColor="text1"/>
        </w:rPr>
        <w:t>- администрации поселения.</w:t>
      </w:r>
    </w:p>
    <w:p w:rsidR="009917B8" w:rsidRPr="00BC7D40" w:rsidRDefault="009917B8" w:rsidP="0081350A">
      <w:pPr>
        <w:pStyle w:val="ConsNormal"/>
        <w:numPr>
          <w:ilvl w:val="0"/>
          <w:numId w:val="4"/>
        </w:numPr>
        <w:tabs>
          <w:tab w:val="clear" w:pos="1280"/>
          <w:tab w:val="left" w:pos="129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Pr="00BC7D40" w:rsidRDefault="009917B8" w:rsidP="0081350A">
      <w:pPr>
        <w:pStyle w:val="ConsNormal"/>
        <w:numPr>
          <w:ilvl w:val="0"/>
          <w:numId w:val="4"/>
        </w:numPr>
        <w:tabs>
          <w:tab w:val="clear" w:pos="1280"/>
          <w:tab w:val="left" w:pos="129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Порядок назначения и проведения конференции граждан (собрания делегатов)</w:t>
      </w:r>
      <w:r w:rsidRPr="00BC7D40">
        <w:rPr>
          <w:b/>
          <w:color w:val="000000" w:themeColor="text1"/>
          <w:sz w:val="28"/>
        </w:rPr>
        <w:t xml:space="preserve"> </w:t>
      </w:r>
      <w:r w:rsidRPr="00BC7D40">
        <w:rPr>
          <w:rFonts w:ascii="Times New Roman" w:hAnsi="Times New Roman"/>
          <w:color w:val="000000" w:themeColor="text1"/>
          <w:sz w:val="28"/>
        </w:rPr>
        <w:t>определяется нормативным правовым актом Совета.</w:t>
      </w:r>
    </w:p>
    <w:p w:rsidR="009917B8" w:rsidRPr="00BC7D40" w:rsidRDefault="009917B8" w:rsidP="0081350A">
      <w:pPr>
        <w:pStyle w:val="ad"/>
        <w:numPr>
          <w:ilvl w:val="0"/>
          <w:numId w:val="4"/>
        </w:numPr>
        <w:tabs>
          <w:tab w:val="clear" w:pos="1280"/>
          <w:tab w:val="left" w:pos="1295"/>
        </w:tabs>
        <w:spacing w:after="0" w:line="100" w:lineRule="atLeast"/>
        <w:ind w:left="0" w:firstLine="851"/>
        <w:jc w:val="both"/>
        <w:rPr>
          <w:rFonts w:eastAsia="Times New Roman"/>
          <w:color w:val="000000" w:themeColor="text1"/>
          <w:sz w:val="28"/>
        </w:rPr>
      </w:pPr>
      <w:r w:rsidRPr="00BC7D40">
        <w:rPr>
          <w:rFonts w:eastAsia="Times New Roman"/>
          <w:color w:val="000000" w:themeColor="text1"/>
          <w:sz w:val="28"/>
        </w:rPr>
        <w:t xml:space="preserve">Итоги конференции граждан (собрания делегатов) подлежат официальному опубликованию (обнародованию). </w:t>
      </w:r>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20. Опрос граждан</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 xml:space="preserve">1. Опрос граждан проводится на всей территории или </w:t>
      </w:r>
      <w:proofErr w:type="gramStart"/>
      <w:r w:rsidRPr="00BC7D40">
        <w:rPr>
          <w:rFonts w:eastAsia="Times New Roman"/>
          <w:color w:val="000000" w:themeColor="text1"/>
        </w:rPr>
        <w:t>на части территории</w:t>
      </w:r>
      <w:proofErr w:type="gramEnd"/>
      <w:r w:rsidRPr="00BC7D40">
        <w:rPr>
          <w:rFonts w:eastAsia="Times New Roman"/>
          <w:color w:val="000000" w:themeColor="text1"/>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lastRenderedPageBreak/>
        <w:t>Результаты опроса носят рекомендательный характер.</w:t>
      </w:r>
    </w:p>
    <w:p w:rsidR="009917B8" w:rsidRPr="00BC7D40" w:rsidRDefault="009917B8" w:rsidP="0081350A">
      <w:pPr>
        <w:pStyle w:val="22"/>
        <w:tabs>
          <w:tab w:val="left" w:pos="0"/>
          <w:tab w:val="left" w:pos="142"/>
        </w:tabs>
        <w:spacing w:before="0" w:after="0"/>
        <w:ind w:firstLine="851"/>
        <w:rPr>
          <w:rFonts w:eastAsia="Times New Roman"/>
          <w:color w:val="000000" w:themeColor="text1"/>
        </w:rPr>
      </w:pPr>
      <w:r w:rsidRPr="00BC7D40">
        <w:rPr>
          <w:rFonts w:eastAsia="Times New Roman"/>
          <w:color w:val="000000" w:themeColor="text1"/>
        </w:rPr>
        <w:t>2. В опросе граждан имеют право участвовать жители поселения, обладающие избирательным правом.</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3. Опрос граждан проводится по инициативе:</w:t>
      </w:r>
    </w:p>
    <w:p w:rsidR="009917B8" w:rsidRPr="00BC7D40" w:rsidRDefault="009917B8" w:rsidP="0081350A">
      <w:pPr>
        <w:ind w:firstLine="851"/>
        <w:jc w:val="both"/>
        <w:rPr>
          <w:rFonts w:eastAsia="Times New Roman"/>
          <w:color w:val="000000" w:themeColor="text1"/>
          <w:sz w:val="28"/>
        </w:rPr>
      </w:pPr>
      <w:r w:rsidRPr="00BC7D40">
        <w:rPr>
          <w:rFonts w:eastAsia="Times New Roman"/>
          <w:color w:val="000000" w:themeColor="text1"/>
          <w:sz w:val="28"/>
        </w:rPr>
        <w:t>1) Совета или главы поселения - по вопросам местного значения;</w:t>
      </w:r>
    </w:p>
    <w:p w:rsidR="009917B8" w:rsidRPr="00BC7D40" w:rsidRDefault="009917B8" w:rsidP="0081350A">
      <w:pPr>
        <w:pStyle w:val="22"/>
        <w:tabs>
          <w:tab w:val="left" w:pos="-426"/>
          <w:tab w:val="left" w:pos="142"/>
          <w:tab w:val="left" w:pos="993"/>
          <w:tab w:val="left" w:pos="1381"/>
        </w:tabs>
        <w:spacing w:before="0" w:after="0"/>
        <w:ind w:firstLine="851"/>
        <w:rPr>
          <w:rFonts w:eastAsia="Times New Roman"/>
          <w:color w:val="000000" w:themeColor="text1"/>
        </w:rPr>
      </w:pPr>
      <w:r w:rsidRPr="00BC7D40">
        <w:rPr>
          <w:rFonts w:eastAsia="Times New Roman"/>
          <w:color w:val="000000" w:themeColor="text1"/>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4. Порядок назначения и проведения опроса граждан определяется нормативными правовыми актами Совета</w:t>
      </w:r>
      <w:r w:rsidR="00B5338E" w:rsidRPr="00BC7D40">
        <w:rPr>
          <w:bCs/>
          <w:color w:val="000000" w:themeColor="text1"/>
          <w:szCs w:val="28"/>
        </w:rPr>
        <w:t xml:space="preserve"> в соответствии с законом Краснодарского края</w:t>
      </w:r>
      <w:r w:rsidRPr="00BC7D40">
        <w:rPr>
          <w:rFonts w:eastAsia="Times New Roman"/>
          <w:color w:val="000000" w:themeColor="text1"/>
        </w:rPr>
        <w:t xml:space="preserve">. </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дата и сроки проведения опроса;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proofErr w:type="gramStart"/>
      <w:r w:rsidRPr="00BC7D40">
        <w:rPr>
          <w:rFonts w:ascii="Times New Roman" w:hAnsi="Times New Roman"/>
          <w:color w:val="000000" w:themeColor="text1"/>
          <w:sz w:val="28"/>
        </w:rPr>
        <w:t>2) формулировка вопроса (вопросов), предлагаемого (предлагаемых) при проведении опроса;</w:t>
      </w:r>
      <w:proofErr w:type="gramEnd"/>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методика проведения опроса;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форма опросного листа;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минимальная численность жителей муниципального образования, участвующих в опросе.</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6. Жители поселения должны быть проинформированы о проведении опроса граждан не менее чем за 10 дней до его проведения.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7. Финансирование мероприятий, связанных с подготовкой и проведением опроса граждан, осуществляется: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1) за счет средств местного бюджета - при проведении его по инициативе органов местного самоуправления поселения;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2) за счет сре</w:t>
      </w:r>
      <w:proofErr w:type="gramStart"/>
      <w:r w:rsidRPr="00BC7D40">
        <w:rPr>
          <w:rFonts w:eastAsia="Times New Roman"/>
          <w:color w:val="000000" w:themeColor="text1"/>
          <w:sz w:val="28"/>
        </w:rPr>
        <w:t xml:space="preserve">дств </w:t>
      </w:r>
      <w:r w:rsidR="0020297F" w:rsidRPr="00BC7D40">
        <w:rPr>
          <w:rFonts w:eastAsia="Times New Roman"/>
          <w:color w:val="000000" w:themeColor="text1"/>
          <w:sz w:val="28"/>
        </w:rPr>
        <w:t>кр</w:t>
      </w:r>
      <w:proofErr w:type="gramEnd"/>
      <w:r w:rsidR="0020297F" w:rsidRPr="00BC7D40">
        <w:rPr>
          <w:rFonts w:eastAsia="Times New Roman"/>
          <w:color w:val="000000" w:themeColor="text1"/>
          <w:sz w:val="28"/>
        </w:rPr>
        <w:t xml:space="preserve">аевого </w:t>
      </w:r>
      <w:r w:rsidRPr="00BC7D40">
        <w:rPr>
          <w:rFonts w:eastAsia="Times New Roman"/>
          <w:color w:val="000000" w:themeColor="text1"/>
          <w:sz w:val="28"/>
        </w:rPr>
        <w:t>бюджета - при проведении его по инициативе органов государственной власти Краснодарского края.</w:t>
      </w:r>
    </w:p>
    <w:p w:rsidR="00A03B53" w:rsidRPr="00BC7D40" w:rsidRDefault="00A03B53" w:rsidP="0081350A">
      <w:pPr>
        <w:tabs>
          <w:tab w:val="left" w:pos="-1276"/>
        </w:tabs>
        <w:ind w:firstLine="851"/>
        <w:jc w:val="both"/>
        <w:rPr>
          <w:b/>
          <w:color w:val="000000" w:themeColor="text1"/>
          <w:sz w:val="28"/>
        </w:rPr>
      </w:pPr>
    </w:p>
    <w:p w:rsidR="009917B8" w:rsidRPr="00BC7D40" w:rsidRDefault="009917B8" w:rsidP="0081350A">
      <w:pPr>
        <w:tabs>
          <w:tab w:val="left" w:pos="-1276"/>
        </w:tabs>
        <w:ind w:firstLine="851"/>
        <w:jc w:val="both"/>
        <w:rPr>
          <w:b/>
          <w:color w:val="000000" w:themeColor="text1"/>
          <w:sz w:val="28"/>
        </w:rPr>
      </w:pPr>
      <w:r w:rsidRPr="00BC7D40">
        <w:rPr>
          <w:b/>
          <w:color w:val="000000" w:themeColor="text1"/>
          <w:sz w:val="28"/>
        </w:rPr>
        <w:t>Статья 21. Обращения граждан в органы местного самоуправления</w:t>
      </w:r>
    </w:p>
    <w:p w:rsidR="009917B8" w:rsidRPr="00BC7D40" w:rsidRDefault="009917B8" w:rsidP="0081350A">
      <w:pPr>
        <w:ind w:firstLine="851"/>
        <w:jc w:val="both"/>
        <w:rPr>
          <w:color w:val="000000" w:themeColor="text1"/>
          <w:sz w:val="28"/>
        </w:rPr>
      </w:pPr>
      <w:r w:rsidRPr="00BC7D40">
        <w:rPr>
          <w:color w:val="000000" w:themeColor="text1"/>
          <w:sz w:val="28"/>
        </w:rPr>
        <w:t>1. Граждане имеют право на индивидуальные и коллективные обращения в органы местного самоуправления.</w:t>
      </w:r>
    </w:p>
    <w:p w:rsidR="009917B8" w:rsidRPr="00BC7D40" w:rsidRDefault="009917B8" w:rsidP="0081350A">
      <w:pPr>
        <w:pStyle w:val="WW-2"/>
        <w:rPr>
          <w:rFonts w:eastAsia="Lucida Sans Unicode"/>
          <w:color w:val="000000" w:themeColor="text1"/>
        </w:rPr>
      </w:pPr>
      <w:r w:rsidRPr="00BC7D40">
        <w:rPr>
          <w:rFonts w:eastAsia="Lucida Sans Unicode"/>
          <w:color w:val="000000" w:themeColor="text1"/>
        </w:rPr>
        <w:t>2. Обращения граждан подлежат рассмотрению в порядке и сроки, установленные Федеральным законом от 02.05.2006</w:t>
      </w:r>
      <w:r w:rsidR="00345D1E" w:rsidRPr="00BC7D40">
        <w:rPr>
          <w:rFonts w:eastAsia="Lucida Sans Unicode"/>
          <w:color w:val="000000" w:themeColor="text1"/>
        </w:rPr>
        <w:t xml:space="preserve"> </w:t>
      </w:r>
      <w:r w:rsidRPr="00BC7D40">
        <w:rPr>
          <w:rFonts w:eastAsia="Lucida Sans Unicode"/>
          <w:color w:val="000000" w:themeColor="text1"/>
        </w:rPr>
        <w:t xml:space="preserve">№ 59-ФЗ </w:t>
      </w:r>
      <w:r w:rsidR="00A03B53" w:rsidRPr="00BC7D40">
        <w:rPr>
          <w:rFonts w:eastAsia="Lucida Sans Unicode"/>
          <w:color w:val="000000" w:themeColor="text1"/>
        </w:rPr>
        <w:t>«</w:t>
      </w:r>
      <w:r w:rsidRPr="00BC7D40">
        <w:rPr>
          <w:rFonts w:eastAsia="Lucida Sans Unicode"/>
          <w:color w:val="000000" w:themeColor="text1"/>
        </w:rPr>
        <w:t>О порядке рассмотрения обращений граждан Российской Федерации</w:t>
      </w:r>
      <w:r w:rsidR="00A03B53" w:rsidRPr="00BC7D40">
        <w:rPr>
          <w:rFonts w:eastAsia="Lucida Sans Unicode"/>
          <w:color w:val="000000" w:themeColor="text1"/>
        </w:rPr>
        <w:t>»</w:t>
      </w:r>
      <w:r w:rsidRPr="00BC7D40">
        <w:rPr>
          <w:rFonts w:eastAsia="Lucida Sans Unicode"/>
          <w:color w:val="000000" w:themeColor="text1"/>
        </w:rPr>
        <w:t>.</w:t>
      </w:r>
    </w:p>
    <w:p w:rsidR="009917B8" w:rsidRPr="00BC7D40" w:rsidRDefault="009917B8" w:rsidP="0081350A">
      <w:pPr>
        <w:ind w:firstLine="851"/>
        <w:jc w:val="both"/>
        <w:rPr>
          <w:color w:val="000000" w:themeColor="text1"/>
          <w:sz w:val="28"/>
        </w:rPr>
      </w:pPr>
      <w:r w:rsidRPr="00BC7D40">
        <w:rPr>
          <w:color w:val="000000" w:themeColor="text1"/>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b/>
          <w:color w:val="000000" w:themeColor="text1"/>
          <w:sz w:val="28"/>
        </w:rPr>
        <w:t>Статья 22. Другие формы непосредственного осуществления населением местного самоуправления и участия в его осуществлении</w:t>
      </w:r>
    </w:p>
    <w:p w:rsidR="009917B8" w:rsidRPr="00BC7D40" w:rsidRDefault="009917B8" w:rsidP="0081350A">
      <w:pPr>
        <w:pStyle w:val="ConsNonformat"/>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1. </w:t>
      </w:r>
      <w:proofErr w:type="gramStart"/>
      <w:r w:rsidRPr="00BC7D40">
        <w:rPr>
          <w:rFonts w:ascii="Times New Roman" w:hAnsi="Times New Roman"/>
          <w:color w:val="000000" w:themeColor="text1"/>
          <w:sz w:val="28"/>
        </w:rPr>
        <w:t xml:space="preserve">Наряду с предусмотренными Федеральным законом от 06.10.2003 </w:t>
      </w:r>
      <w:r w:rsidR="00A03B53" w:rsidRPr="00BC7D40">
        <w:rPr>
          <w:rFonts w:ascii="Times New Roman" w:hAnsi="Times New Roman"/>
          <w:color w:val="000000" w:themeColor="text1"/>
          <w:sz w:val="28"/>
        </w:rPr>
        <w:t xml:space="preserve">     </w:t>
      </w:r>
      <w:r w:rsidRPr="00BC7D40">
        <w:rPr>
          <w:rFonts w:ascii="Times New Roman" w:hAnsi="Times New Roman"/>
          <w:color w:val="000000" w:themeColor="text1"/>
          <w:sz w:val="28"/>
        </w:rPr>
        <w:t xml:space="preserve">№ 131-ФЗ «Об общих принципах организации местного самоуправления в </w:t>
      </w:r>
      <w:r w:rsidRPr="00BC7D40">
        <w:rPr>
          <w:rFonts w:ascii="Times New Roman" w:hAnsi="Times New Roman"/>
          <w:color w:val="000000" w:themeColor="text1"/>
          <w:sz w:val="28"/>
        </w:rPr>
        <w:lastRenderedPageBreak/>
        <w:t>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Pr="00BC7D40" w:rsidRDefault="009917B8" w:rsidP="005403B1">
      <w:pPr>
        <w:tabs>
          <w:tab w:val="left" w:pos="142"/>
        </w:tabs>
        <w:jc w:val="center"/>
        <w:rPr>
          <w:rFonts w:eastAsia="Times New Roman"/>
          <w:b/>
          <w:caps/>
          <w:color w:val="000000" w:themeColor="text1"/>
          <w:sz w:val="28"/>
        </w:rPr>
      </w:pPr>
    </w:p>
    <w:p w:rsidR="009917B8" w:rsidRPr="00BC7D40" w:rsidRDefault="009917B8" w:rsidP="005403B1">
      <w:pPr>
        <w:tabs>
          <w:tab w:val="left" w:pos="142"/>
        </w:tabs>
        <w:jc w:val="center"/>
        <w:rPr>
          <w:rFonts w:eastAsia="Times New Roman"/>
          <w:b/>
          <w:caps/>
          <w:color w:val="000000" w:themeColor="text1"/>
          <w:sz w:val="28"/>
        </w:rPr>
      </w:pPr>
      <w:r w:rsidRPr="00BC7D40">
        <w:rPr>
          <w:rFonts w:eastAsia="Times New Roman"/>
          <w:b/>
          <w:caps/>
          <w:color w:val="000000" w:themeColor="text1"/>
          <w:sz w:val="28"/>
        </w:rPr>
        <w:t xml:space="preserve">ГЛАВА </w:t>
      </w:r>
      <w:r w:rsidR="00B01C7E" w:rsidRPr="00BC7D40">
        <w:rPr>
          <w:rFonts w:eastAsia="Times New Roman"/>
          <w:b/>
          <w:caps/>
          <w:color w:val="000000" w:themeColor="text1"/>
          <w:sz w:val="28"/>
        </w:rPr>
        <w:t>4</w:t>
      </w:r>
      <w:r w:rsidRPr="00BC7D40">
        <w:rPr>
          <w:rFonts w:eastAsia="Times New Roman"/>
          <w:b/>
          <w:caps/>
          <w:color w:val="000000" w:themeColor="text1"/>
          <w:sz w:val="28"/>
        </w:rPr>
        <w:t>. Органы местного самоуправления и должностные лица местного самоуправления</w:t>
      </w:r>
    </w:p>
    <w:p w:rsidR="009917B8" w:rsidRPr="00BC7D40" w:rsidRDefault="009917B8" w:rsidP="0081350A">
      <w:pPr>
        <w:tabs>
          <w:tab w:val="left" w:pos="142"/>
        </w:tabs>
        <w:ind w:firstLine="851"/>
        <w:jc w:val="center"/>
        <w:rPr>
          <w:rFonts w:eastAsia="Times New Roman"/>
          <w:b/>
          <w:caps/>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23. Структура органов местного самоуправления поселения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1. Структуру органов местного самоуправления составляют:</w:t>
      </w:r>
    </w:p>
    <w:p w:rsidR="000B71C7" w:rsidRPr="00BC7D40" w:rsidRDefault="000B71C7" w:rsidP="000B71C7">
      <w:pPr>
        <w:ind w:firstLine="840"/>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представительный орган муниципального образования – Совет</w:t>
      </w:r>
      <w:r w:rsidRPr="00BC7D40">
        <w:rPr>
          <w:rFonts w:eastAsia="Lucida Sans Unicode"/>
          <w:b/>
          <w:i/>
          <w:color w:val="000000" w:themeColor="text1"/>
          <w:kern w:val="0"/>
          <w:sz w:val="28"/>
          <w:lang w:eastAsia="ru-RU"/>
        </w:rPr>
        <w:t xml:space="preserve"> </w:t>
      </w:r>
      <w:proofErr w:type="spellStart"/>
      <w:r w:rsidR="00F96FB8" w:rsidRPr="00BC7D40">
        <w:rPr>
          <w:rFonts w:eastAsia="Lucida Sans Unicode"/>
          <w:color w:val="000000" w:themeColor="text1"/>
          <w:kern w:val="0"/>
          <w:sz w:val="28"/>
          <w:szCs w:val="28"/>
          <w:lang w:eastAsia="ru-RU"/>
        </w:rPr>
        <w:t>Малотенгинского</w:t>
      </w:r>
      <w:proofErr w:type="spellEnd"/>
      <w:r w:rsidRPr="00BC7D40">
        <w:rPr>
          <w:rFonts w:eastAsia="Lucida Sans Unicode"/>
          <w:color w:val="000000" w:themeColor="text1"/>
          <w:kern w:val="0"/>
          <w:sz w:val="28"/>
          <w:szCs w:val="28"/>
          <w:lang w:eastAsia="ru-RU"/>
        </w:rPr>
        <w:t xml:space="preserve"> сельского поселения </w:t>
      </w:r>
      <w:proofErr w:type="spellStart"/>
      <w:r w:rsidRPr="00BC7D40">
        <w:rPr>
          <w:rFonts w:eastAsia="Lucida Sans Unicode"/>
          <w:color w:val="000000" w:themeColor="text1"/>
          <w:kern w:val="0"/>
          <w:sz w:val="28"/>
          <w:szCs w:val="28"/>
          <w:lang w:eastAsia="ru-RU"/>
        </w:rPr>
        <w:t>Отрадненского</w:t>
      </w:r>
      <w:proofErr w:type="spellEnd"/>
      <w:r w:rsidRPr="00BC7D40">
        <w:rPr>
          <w:rFonts w:eastAsia="Lucida Sans Unicode"/>
          <w:color w:val="000000" w:themeColor="text1"/>
          <w:kern w:val="0"/>
          <w:lang w:eastAsia="ru-RU"/>
        </w:rPr>
        <w:t xml:space="preserve"> </w:t>
      </w:r>
      <w:r w:rsidRPr="00BC7D40">
        <w:rPr>
          <w:rFonts w:eastAsia="Lucida Sans Unicode"/>
          <w:color w:val="000000" w:themeColor="text1"/>
          <w:kern w:val="0"/>
          <w:sz w:val="28"/>
          <w:lang w:eastAsia="ru-RU"/>
        </w:rPr>
        <w:t>района;</w:t>
      </w:r>
    </w:p>
    <w:p w:rsidR="000B71C7" w:rsidRPr="00BC7D40" w:rsidRDefault="000B71C7" w:rsidP="000B71C7">
      <w:pPr>
        <w:ind w:firstLine="840"/>
        <w:jc w:val="both"/>
        <w:rPr>
          <w:rFonts w:eastAsia="Lucida Sans Unicode"/>
          <w:color w:val="000000" w:themeColor="text1"/>
          <w:kern w:val="0"/>
          <w:sz w:val="28"/>
          <w:szCs w:val="28"/>
          <w:lang w:eastAsia="ru-RU"/>
        </w:rPr>
      </w:pPr>
      <w:r w:rsidRPr="00BC7D40">
        <w:rPr>
          <w:rFonts w:eastAsia="Lucida Sans Unicode"/>
          <w:color w:val="000000" w:themeColor="text1"/>
          <w:kern w:val="0"/>
          <w:sz w:val="28"/>
          <w:lang w:eastAsia="ru-RU"/>
        </w:rPr>
        <w:t xml:space="preserve">- глава муниципального образования – глава </w:t>
      </w:r>
      <w:proofErr w:type="spellStart"/>
      <w:r w:rsidR="00F96FB8" w:rsidRPr="00BC7D40">
        <w:rPr>
          <w:rFonts w:eastAsia="Lucida Sans Unicode"/>
          <w:color w:val="000000" w:themeColor="text1"/>
          <w:kern w:val="0"/>
          <w:sz w:val="28"/>
          <w:szCs w:val="28"/>
          <w:lang w:eastAsia="ru-RU"/>
        </w:rPr>
        <w:t>Малотенгинского</w:t>
      </w:r>
      <w:proofErr w:type="spellEnd"/>
      <w:r w:rsidRPr="00BC7D40">
        <w:rPr>
          <w:rFonts w:eastAsia="Lucida Sans Unicode"/>
          <w:color w:val="000000" w:themeColor="text1"/>
          <w:kern w:val="0"/>
          <w:sz w:val="28"/>
          <w:szCs w:val="28"/>
          <w:lang w:eastAsia="ru-RU"/>
        </w:rPr>
        <w:t xml:space="preserve"> сельского поселения </w:t>
      </w:r>
      <w:proofErr w:type="spellStart"/>
      <w:r w:rsidRPr="00BC7D40">
        <w:rPr>
          <w:rFonts w:eastAsia="Lucida Sans Unicode"/>
          <w:color w:val="000000" w:themeColor="text1"/>
          <w:kern w:val="0"/>
          <w:sz w:val="28"/>
          <w:szCs w:val="28"/>
          <w:lang w:eastAsia="ru-RU"/>
        </w:rPr>
        <w:t>Отрадненского</w:t>
      </w:r>
      <w:proofErr w:type="spellEnd"/>
      <w:r w:rsidRPr="00BC7D40">
        <w:rPr>
          <w:rFonts w:eastAsia="Lucida Sans Unicode"/>
          <w:color w:val="000000" w:themeColor="text1"/>
          <w:kern w:val="0"/>
          <w:sz w:val="28"/>
          <w:szCs w:val="28"/>
          <w:lang w:eastAsia="ru-RU"/>
        </w:rPr>
        <w:t xml:space="preserve"> района;</w:t>
      </w:r>
    </w:p>
    <w:p w:rsidR="000B71C7" w:rsidRPr="00BC7D40" w:rsidRDefault="000B71C7" w:rsidP="000B71C7">
      <w:pPr>
        <w:ind w:firstLine="840"/>
        <w:jc w:val="both"/>
        <w:rPr>
          <w:rFonts w:eastAsia="Lucida Sans Unicode"/>
          <w:color w:val="000000" w:themeColor="text1"/>
          <w:kern w:val="0"/>
          <w:sz w:val="28"/>
          <w:lang w:eastAsia="ru-RU"/>
        </w:rPr>
      </w:pPr>
      <w:r w:rsidRPr="00BC7D40">
        <w:rPr>
          <w:rFonts w:eastAsia="Lucida Sans Unicode"/>
          <w:color w:val="000000" w:themeColor="text1"/>
          <w:kern w:val="0"/>
          <w:sz w:val="28"/>
          <w:lang w:eastAsia="ru-RU"/>
        </w:rPr>
        <w:t xml:space="preserve">- исполнительно-распорядительный орган муниципального образования – администрация </w:t>
      </w:r>
      <w:proofErr w:type="spellStart"/>
      <w:r w:rsidR="00F96FB8" w:rsidRPr="00BC7D40">
        <w:rPr>
          <w:rFonts w:eastAsia="Lucida Sans Unicode"/>
          <w:color w:val="000000" w:themeColor="text1"/>
          <w:kern w:val="0"/>
          <w:sz w:val="28"/>
          <w:szCs w:val="28"/>
          <w:lang w:eastAsia="ru-RU"/>
        </w:rPr>
        <w:t>Малотенгинского</w:t>
      </w:r>
      <w:proofErr w:type="spellEnd"/>
      <w:r w:rsidRPr="00BC7D40">
        <w:rPr>
          <w:rFonts w:eastAsia="Lucida Sans Unicode"/>
          <w:color w:val="000000" w:themeColor="text1"/>
          <w:kern w:val="0"/>
          <w:sz w:val="28"/>
          <w:szCs w:val="28"/>
          <w:lang w:eastAsia="ru-RU"/>
        </w:rPr>
        <w:t xml:space="preserve"> сельского поселения </w:t>
      </w:r>
      <w:proofErr w:type="spellStart"/>
      <w:r w:rsidRPr="00BC7D40">
        <w:rPr>
          <w:rFonts w:eastAsia="Lucida Sans Unicode"/>
          <w:color w:val="000000" w:themeColor="text1"/>
          <w:kern w:val="0"/>
          <w:sz w:val="28"/>
          <w:szCs w:val="28"/>
          <w:lang w:eastAsia="ru-RU"/>
        </w:rPr>
        <w:t>Отрадненского</w:t>
      </w:r>
      <w:proofErr w:type="spellEnd"/>
      <w:r w:rsidRPr="00BC7D40">
        <w:rPr>
          <w:rFonts w:eastAsia="Lucida Sans Unicode"/>
          <w:color w:val="000000" w:themeColor="text1"/>
          <w:kern w:val="0"/>
          <w:lang w:eastAsia="ru-RU"/>
        </w:rPr>
        <w:t xml:space="preserve"> </w:t>
      </w:r>
      <w:r w:rsidRPr="00BC7D40">
        <w:rPr>
          <w:rFonts w:eastAsia="Lucida Sans Unicode"/>
          <w:color w:val="000000" w:themeColor="text1"/>
          <w:kern w:val="0"/>
          <w:sz w:val="28"/>
          <w:lang w:eastAsia="ru-RU"/>
        </w:rPr>
        <w:t>района.</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Органы местного самоуправления обладают собственными полномочиями по решению вопросов местного значения.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BC7D40" w:rsidRDefault="009917B8" w:rsidP="00243961">
      <w:pPr>
        <w:pStyle w:val="ConsPlusNormal"/>
        <w:ind w:firstLine="851"/>
        <w:jc w:val="both"/>
        <w:outlineLvl w:val="1"/>
        <w:rPr>
          <w:rFonts w:eastAsia="Times New Roman"/>
          <w:color w:val="000000" w:themeColor="text1"/>
          <w:sz w:val="28"/>
        </w:rPr>
      </w:pPr>
      <w:r w:rsidRPr="00BC7D40">
        <w:rPr>
          <w:rFonts w:ascii="Times New Roman" w:eastAsia="Times New Roman" w:hAnsi="Times New Roman" w:cs="Times New Roman"/>
          <w:color w:val="000000" w:themeColor="text1"/>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BC7D40">
        <w:rPr>
          <w:rFonts w:ascii="Times New Roman" w:eastAsia="Times New Roman" w:hAnsi="Times New Roman" w:cs="Times New Roman"/>
          <w:color w:val="000000" w:themeColor="text1"/>
          <w:sz w:val="28"/>
          <w:szCs w:val="28"/>
        </w:rPr>
        <w:t xml:space="preserve">, </w:t>
      </w:r>
      <w:r w:rsidR="00F7428D" w:rsidRPr="00BC7D40">
        <w:rPr>
          <w:rFonts w:ascii="Times New Roman" w:eastAsiaTheme="minorHAnsi" w:hAnsi="Times New Roman" w:cs="Times New Roman"/>
          <w:color w:val="000000" w:themeColor="text1"/>
          <w:kern w:val="0"/>
          <w:sz w:val="28"/>
          <w:szCs w:val="28"/>
          <w:lang w:eastAsia="en-US" w:bidi="ar-SA"/>
        </w:rPr>
        <w:t xml:space="preserve">за исключением случаев, предусмотренных Федеральным законом </w:t>
      </w:r>
      <w:r w:rsidR="00F7428D" w:rsidRPr="00BC7D40">
        <w:rPr>
          <w:rFonts w:ascii="Times New Roman" w:hAnsi="Times New Roman"/>
          <w:color w:val="000000" w:themeColor="text1"/>
          <w:sz w:val="28"/>
        </w:rPr>
        <w:t>от 06.10.2003</w:t>
      </w:r>
      <w:r w:rsidR="007251CB" w:rsidRPr="00BC7D40">
        <w:rPr>
          <w:rFonts w:ascii="Times New Roman" w:hAnsi="Times New Roman"/>
          <w:color w:val="000000" w:themeColor="text1"/>
          <w:sz w:val="28"/>
        </w:rPr>
        <w:t xml:space="preserve"> </w:t>
      </w:r>
      <w:r w:rsidR="00F7428D" w:rsidRPr="00BC7D40">
        <w:rPr>
          <w:rFonts w:ascii="Times New Roman" w:hAnsi="Times New Roman"/>
          <w:color w:val="000000" w:themeColor="text1"/>
          <w:sz w:val="28"/>
        </w:rPr>
        <w:t>№ 131-ФЗ «Об общих принципах организации местного самоуправления в Российской Федерации»</w:t>
      </w:r>
      <w:r w:rsidRPr="00BC7D40">
        <w:rPr>
          <w:rFonts w:eastAsia="Times New Roman"/>
          <w:color w:val="000000" w:themeColor="text1"/>
          <w:sz w:val="28"/>
        </w:rPr>
        <w:t>.</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 xml:space="preserve">Решение Совета о внесении изменений в устав поселения и предусматривающее создание </w:t>
      </w:r>
      <w:r w:rsidR="006F549D" w:rsidRPr="00BC7D40">
        <w:rPr>
          <w:color w:val="000000" w:themeColor="text1"/>
          <w:sz w:val="28"/>
          <w:szCs w:val="28"/>
        </w:rPr>
        <w:t xml:space="preserve">контрольно-счетного </w:t>
      </w:r>
      <w:r w:rsidRPr="00BC7D40">
        <w:rPr>
          <w:color w:val="000000" w:themeColor="text1"/>
          <w:sz w:val="28"/>
          <w:szCs w:val="28"/>
        </w:rPr>
        <w:t>органа поселения вступает в силу после его официального опубликования (обнародования).</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4. </w:t>
      </w:r>
      <w:r w:rsidRPr="00BC7D40">
        <w:rPr>
          <w:rStyle w:val="80"/>
          <w:color w:val="000000" w:themeColor="text1"/>
        </w:rPr>
        <w:t xml:space="preserve">Финансовое обеспечение деятельности </w:t>
      </w:r>
      <w:r w:rsidRPr="00BC7D40">
        <w:rPr>
          <w:rFonts w:eastAsia="Times New Roman"/>
          <w:color w:val="000000" w:themeColor="text1"/>
          <w:sz w:val="28"/>
        </w:rPr>
        <w:t>органов местного самоуправления поселения осуществляется исключительно за счет собственных доходов бюджета поселения.</w:t>
      </w:r>
    </w:p>
    <w:p w:rsidR="009917B8" w:rsidRPr="00BC7D40" w:rsidRDefault="009917B8" w:rsidP="0081350A">
      <w:pPr>
        <w:pStyle w:val="af"/>
        <w:tabs>
          <w:tab w:val="left" w:pos="142"/>
        </w:tabs>
        <w:ind w:firstLine="851"/>
        <w:jc w:val="both"/>
        <w:rPr>
          <w:rFonts w:eastAsia="Times New Roman"/>
          <w:b/>
          <w:color w:val="000000" w:themeColor="text1"/>
          <w:sz w:val="28"/>
        </w:rPr>
      </w:pPr>
    </w:p>
    <w:p w:rsidR="009917B8" w:rsidRPr="00BC7D40" w:rsidRDefault="009917B8" w:rsidP="0081350A">
      <w:pPr>
        <w:pStyle w:val="af"/>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24.</w:t>
      </w:r>
      <w:r w:rsidRPr="00BC7D40">
        <w:rPr>
          <w:rFonts w:eastAsia="Times New Roman"/>
          <w:color w:val="000000" w:themeColor="text1"/>
          <w:sz w:val="28"/>
        </w:rPr>
        <w:t xml:space="preserve"> </w:t>
      </w:r>
      <w:r w:rsidRPr="00BC7D40">
        <w:rPr>
          <w:rFonts w:eastAsia="Times New Roman"/>
          <w:b/>
          <w:color w:val="000000" w:themeColor="text1"/>
          <w:sz w:val="28"/>
        </w:rPr>
        <w:t>Совет поселения</w:t>
      </w:r>
    </w:p>
    <w:p w:rsidR="009917B8" w:rsidRPr="00BC7D40" w:rsidRDefault="00006583" w:rsidP="0081350A">
      <w:pPr>
        <w:pStyle w:val="ConsNormal"/>
        <w:numPr>
          <w:ilvl w:val="0"/>
          <w:numId w:val="5"/>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Совет состоит из </w:t>
      </w:r>
      <w:r w:rsidR="00F96FB8" w:rsidRPr="00BC7D40">
        <w:rPr>
          <w:rFonts w:ascii="Times New Roman" w:hAnsi="Times New Roman"/>
          <w:color w:val="000000" w:themeColor="text1"/>
          <w:sz w:val="28"/>
        </w:rPr>
        <w:t>10</w:t>
      </w:r>
      <w:r w:rsidRPr="00BC7D40">
        <w:rPr>
          <w:rFonts w:ascii="Times New Roman" w:hAnsi="Times New Roman"/>
          <w:color w:val="000000" w:themeColor="text1"/>
          <w:sz w:val="28"/>
        </w:rPr>
        <w:t xml:space="preserve"> </w:t>
      </w:r>
      <w:r w:rsidR="009917B8" w:rsidRPr="00BC7D40">
        <w:rPr>
          <w:rFonts w:ascii="Times New Roman" w:hAnsi="Times New Roman"/>
          <w:color w:val="000000" w:themeColor="text1"/>
          <w:sz w:val="28"/>
        </w:rPr>
        <w:t>депутатов, избираемых на основе всеобщего, равного и прямого избирательного права при тайном голосовании.</w:t>
      </w:r>
    </w:p>
    <w:p w:rsidR="009917B8" w:rsidRPr="00BC7D40" w:rsidRDefault="009917B8" w:rsidP="0081350A">
      <w:pPr>
        <w:pStyle w:val="ConsNormal"/>
        <w:numPr>
          <w:ilvl w:val="0"/>
          <w:numId w:val="5"/>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Совет может осуществлять свои полномочия в случае избрания не менее двух третей от установленной численности депутатов.</w:t>
      </w:r>
    </w:p>
    <w:p w:rsidR="009917B8" w:rsidRPr="00BC7D40" w:rsidRDefault="009917B8" w:rsidP="0081350A">
      <w:pPr>
        <w:pStyle w:val="a6"/>
        <w:numPr>
          <w:ilvl w:val="0"/>
          <w:numId w:val="5"/>
        </w:numPr>
        <w:tabs>
          <w:tab w:val="left" w:pos="-15"/>
        </w:tabs>
        <w:spacing w:after="0"/>
        <w:ind w:left="0" w:firstLine="851"/>
        <w:jc w:val="both"/>
        <w:rPr>
          <w:rFonts w:eastAsia="Times New Roman"/>
          <w:color w:val="000000" w:themeColor="text1"/>
          <w:sz w:val="28"/>
        </w:rPr>
      </w:pPr>
      <w:r w:rsidRPr="00BC7D40">
        <w:rPr>
          <w:rFonts w:eastAsia="Times New Roman"/>
          <w:color w:val="000000" w:themeColor="text1"/>
          <w:sz w:val="28"/>
        </w:rPr>
        <w:t xml:space="preserve">Совет подотчетен непосредственно населению поселения и </w:t>
      </w:r>
      <w:proofErr w:type="gramStart"/>
      <w:r w:rsidRPr="00BC7D40">
        <w:rPr>
          <w:rFonts w:eastAsia="Times New Roman"/>
          <w:color w:val="000000" w:themeColor="text1"/>
          <w:sz w:val="28"/>
        </w:rPr>
        <w:t>отчитывается о</w:t>
      </w:r>
      <w:proofErr w:type="gramEnd"/>
      <w:r w:rsidRPr="00BC7D40">
        <w:rPr>
          <w:rFonts w:eastAsia="Times New Roman"/>
          <w:color w:val="000000" w:themeColor="text1"/>
          <w:sz w:val="28"/>
        </w:rPr>
        <w:t xml:space="preserve"> своей деятельности не реже одного раза в год.</w:t>
      </w:r>
    </w:p>
    <w:p w:rsidR="009917B8" w:rsidRPr="00BC7D40" w:rsidRDefault="009917B8" w:rsidP="0081350A">
      <w:pPr>
        <w:pStyle w:val="ConsNormal"/>
        <w:numPr>
          <w:ilvl w:val="0"/>
          <w:numId w:val="5"/>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Срок полномочий Совета составляет 5 лет.</w:t>
      </w:r>
    </w:p>
    <w:p w:rsidR="009917B8" w:rsidRPr="00BC7D40" w:rsidRDefault="009917B8" w:rsidP="0081350A">
      <w:pPr>
        <w:pStyle w:val="ConsNormal"/>
        <w:ind w:firstLine="0"/>
        <w:jc w:val="both"/>
        <w:rPr>
          <w:rFonts w:ascii="Times New Roman" w:hAnsi="Times New Roman"/>
          <w:color w:val="000000" w:themeColor="text1"/>
          <w:sz w:val="28"/>
        </w:rPr>
      </w:pPr>
      <w:r w:rsidRPr="00BC7D40">
        <w:rPr>
          <w:rFonts w:ascii="Times New Roman" w:hAnsi="Times New Roman"/>
          <w:color w:val="000000" w:themeColor="text1"/>
          <w:sz w:val="28"/>
        </w:rPr>
        <w:lastRenderedPageBreak/>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Pr="00BC7D40" w:rsidRDefault="009917B8" w:rsidP="0081350A">
      <w:pPr>
        <w:pStyle w:val="ConsNormal"/>
        <w:numPr>
          <w:ilvl w:val="0"/>
          <w:numId w:val="5"/>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Совет обладает правами юридического лица.</w:t>
      </w:r>
    </w:p>
    <w:p w:rsidR="009917B8" w:rsidRPr="00BC7D40" w:rsidRDefault="009917B8" w:rsidP="0081350A">
      <w:pPr>
        <w:pStyle w:val="ConsNormal"/>
        <w:numPr>
          <w:ilvl w:val="0"/>
          <w:numId w:val="5"/>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возглавляет Совет.</w:t>
      </w:r>
    </w:p>
    <w:p w:rsidR="009917B8" w:rsidRPr="00BC7D40" w:rsidRDefault="009917B8" w:rsidP="0081350A">
      <w:pPr>
        <w:pStyle w:val="ConsNormal"/>
        <w:numPr>
          <w:ilvl w:val="0"/>
          <w:numId w:val="5"/>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 xml:space="preserve">к компетенции Совета. </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p>
    <w:p w:rsidR="009917B8" w:rsidRPr="00BC7D40" w:rsidRDefault="009917B8" w:rsidP="00D25095">
      <w:pPr>
        <w:pStyle w:val="a6"/>
        <w:tabs>
          <w:tab w:val="left" w:pos="-142"/>
        </w:tabs>
        <w:spacing w:after="0"/>
        <w:ind w:firstLine="851"/>
        <w:rPr>
          <w:rFonts w:eastAsia="Times New Roman"/>
          <w:b/>
          <w:color w:val="000000" w:themeColor="text1"/>
          <w:sz w:val="28"/>
        </w:rPr>
      </w:pPr>
      <w:r w:rsidRPr="00BC7D40">
        <w:rPr>
          <w:rFonts w:eastAsia="Times New Roman"/>
          <w:b/>
          <w:color w:val="000000" w:themeColor="text1"/>
          <w:sz w:val="28"/>
        </w:rPr>
        <w:t>Статья 25.</w:t>
      </w:r>
      <w:r w:rsidRPr="00BC7D40">
        <w:rPr>
          <w:rFonts w:eastAsia="Times New Roman"/>
          <w:color w:val="000000" w:themeColor="text1"/>
          <w:sz w:val="28"/>
        </w:rPr>
        <w:t xml:space="preserve"> Д</w:t>
      </w:r>
      <w:r w:rsidRPr="00BC7D40">
        <w:rPr>
          <w:rFonts w:eastAsia="Times New Roman"/>
          <w:b/>
          <w:color w:val="000000" w:themeColor="text1"/>
          <w:sz w:val="28"/>
        </w:rPr>
        <w:t xml:space="preserve">епутат Совета </w:t>
      </w:r>
    </w:p>
    <w:p w:rsidR="009917B8" w:rsidRPr="00BC7D40" w:rsidRDefault="009917B8" w:rsidP="0081350A">
      <w:pPr>
        <w:pStyle w:val="a6"/>
        <w:tabs>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 xml:space="preserve">1. Депутатом Совета может быть избран гражданин Российской Федерации, достигший </w:t>
      </w:r>
      <w:r w:rsidR="009A4825" w:rsidRPr="00BC7D40">
        <w:rPr>
          <w:color w:val="000000" w:themeColor="text1"/>
          <w:sz w:val="28"/>
          <w:szCs w:val="28"/>
        </w:rPr>
        <w:t xml:space="preserve">возраста </w:t>
      </w:r>
      <w:r w:rsidRPr="00BC7D40">
        <w:rPr>
          <w:rFonts w:eastAsia="Times New Roman"/>
          <w:color w:val="000000" w:themeColor="text1"/>
          <w:sz w:val="28"/>
        </w:rPr>
        <w:t xml:space="preserve">18 лет. </w:t>
      </w:r>
    </w:p>
    <w:p w:rsidR="009917B8" w:rsidRPr="00BC7D40" w:rsidRDefault="009917B8" w:rsidP="0081350A">
      <w:pPr>
        <w:pStyle w:val="a6"/>
        <w:spacing w:after="0"/>
        <w:ind w:firstLine="840"/>
        <w:jc w:val="both"/>
        <w:rPr>
          <w:color w:val="000000" w:themeColor="text1"/>
          <w:sz w:val="28"/>
        </w:rPr>
      </w:pPr>
      <w:r w:rsidRPr="00BC7D40">
        <w:rPr>
          <w:rFonts w:eastAsia="Times New Roman"/>
          <w:color w:val="000000" w:themeColor="text1"/>
          <w:sz w:val="28"/>
        </w:rPr>
        <w:t xml:space="preserve">2. </w:t>
      </w:r>
      <w:r w:rsidRPr="00BC7D40">
        <w:rPr>
          <w:color w:val="000000" w:themeColor="text1"/>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Pr="00BC7D40" w:rsidRDefault="009917B8" w:rsidP="0081350A">
      <w:pPr>
        <w:pStyle w:val="a6"/>
        <w:tabs>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Депутаты Совета исполняют свои полномочия на непостоянной основе.</w:t>
      </w:r>
    </w:p>
    <w:p w:rsidR="009917B8" w:rsidRPr="00BC7D40" w:rsidRDefault="009917B8" w:rsidP="0081350A">
      <w:pPr>
        <w:pStyle w:val="a6"/>
        <w:tabs>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Pr="00BC7D40" w:rsidRDefault="009917B8" w:rsidP="0081350A">
      <w:pPr>
        <w:pStyle w:val="a6"/>
        <w:tabs>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Pr="00BC7D40" w:rsidRDefault="009917B8" w:rsidP="0081350A">
      <w:pPr>
        <w:pStyle w:val="31"/>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5. </w:t>
      </w:r>
      <w:proofErr w:type="gramStart"/>
      <w:r w:rsidRPr="00BC7D40">
        <w:rPr>
          <w:rFonts w:eastAsia="Times New Roman"/>
          <w:color w:val="000000" w:themeColor="text1"/>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6. Депутат Совета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p>
    <w:p w:rsidR="009917B8" w:rsidRPr="00BC7D40" w:rsidRDefault="009917B8" w:rsidP="0081350A">
      <w:pPr>
        <w:pStyle w:val="a6"/>
        <w:tabs>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7. Полномочия депутата Совета прекращаются досрочно в случаях:</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смерти;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отставки по собственному желанию;</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признания судом недееспособным или ограниченно дееспособным;</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признания судом безвестно отсутствующим или объявления умершим;</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5) вступления в отношении его в законную силу обвинительного </w:t>
      </w:r>
      <w:r w:rsidRPr="00BC7D40">
        <w:rPr>
          <w:rFonts w:ascii="Times New Roman" w:hAnsi="Times New Roman"/>
          <w:color w:val="000000" w:themeColor="text1"/>
          <w:sz w:val="28"/>
        </w:rPr>
        <w:lastRenderedPageBreak/>
        <w:t>приговора суда;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6) выезда за пределы Российской Федерации на постоянное место жительства;</w:t>
      </w:r>
    </w:p>
    <w:p w:rsidR="009917B8" w:rsidRPr="00BC7D40" w:rsidRDefault="009917B8" w:rsidP="0081350A">
      <w:pPr>
        <w:pStyle w:val="ConsNormal"/>
        <w:ind w:firstLine="851"/>
        <w:jc w:val="both"/>
        <w:rPr>
          <w:rFonts w:ascii="Times New Roman" w:hAnsi="Times New Roman"/>
          <w:color w:val="000000" w:themeColor="text1"/>
          <w:sz w:val="28"/>
        </w:rPr>
      </w:pPr>
      <w:proofErr w:type="gramStart"/>
      <w:r w:rsidRPr="00BC7D40">
        <w:rPr>
          <w:rFonts w:ascii="Times New Roman" w:hAnsi="Times New Roman"/>
          <w:color w:val="000000" w:themeColor="text1"/>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C7D40">
        <w:rPr>
          <w:rFonts w:ascii="Times New Roman" w:hAnsi="Times New Roman"/>
          <w:color w:val="000000" w:themeColor="text1"/>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8) отзыва избирателями;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9) досрочного прекращения полномочий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10) призыва на военную службу или направления на заменяющую ее альтернативную гражданскую службу;</w:t>
      </w:r>
    </w:p>
    <w:p w:rsidR="00EE194F" w:rsidRPr="00BC7D40" w:rsidRDefault="00EE194F" w:rsidP="00EE194F">
      <w:pPr>
        <w:pStyle w:val="ConsNormal"/>
        <w:ind w:firstLine="851"/>
        <w:jc w:val="both"/>
        <w:rPr>
          <w:rFonts w:ascii="Times New Roman" w:hAnsi="Times New Roman"/>
          <w:color w:val="000000" w:themeColor="text1"/>
          <w:sz w:val="28"/>
          <w:szCs w:val="28"/>
        </w:rPr>
      </w:pPr>
      <w:proofErr w:type="gramStart"/>
      <w:r w:rsidRPr="00BC7D40">
        <w:rPr>
          <w:rFonts w:ascii="Times New Roman" w:hAnsi="Times New Roman"/>
          <w:color w:val="000000" w:themeColor="text1"/>
          <w:sz w:val="28"/>
          <w:szCs w:val="28"/>
        </w:rPr>
        <w:t xml:space="preserve">11) несоблюдения ограничений, запретов, неисполнения обязанностей, установленных Федеральным </w:t>
      </w:r>
      <w:hyperlink r:id="rId9" w:history="1">
        <w:r w:rsidRPr="00BC7D40">
          <w:rPr>
            <w:rFonts w:ascii="Times New Roman" w:hAnsi="Times New Roman"/>
            <w:color w:val="000000" w:themeColor="text1"/>
            <w:sz w:val="28"/>
            <w:szCs w:val="28"/>
          </w:rPr>
          <w:t>законом</w:t>
        </w:r>
      </w:hyperlink>
      <w:r w:rsidRPr="00BC7D40">
        <w:rPr>
          <w:rFonts w:ascii="Times New Roman" w:hAnsi="Times New Roman"/>
          <w:color w:val="000000" w:themeColor="text1"/>
          <w:sz w:val="28"/>
          <w:szCs w:val="28"/>
        </w:rPr>
        <w:t xml:space="preserve"> от 25.12.2008 № 273-ФЗ «О противодействии коррупции», Федеральным </w:t>
      </w:r>
      <w:hyperlink r:id="rId10" w:history="1">
        <w:r w:rsidRPr="00BC7D40">
          <w:rPr>
            <w:rFonts w:ascii="Times New Roman" w:hAnsi="Times New Roman"/>
            <w:color w:val="000000" w:themeColor="text1"/>
            <w:sz w:val="28"/>
            <w:szCs w:val="28"/>
          </w:rPr>
          <w:t>законом</w:t>
        </w:r>
      </w:hyperlink>
      <w:r w:rsidRPr="00BC7D40">
        <w:rPr>
          <w:rFonts w:ascii="Times New Roman" w:hAnsi="Times New Roman"/>
          <w:color w:val="000000" w:themeColor="text1"/>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BC7D40">
          <w:rPr>
            <w:rFonts w:ascii="Times New Roman" w:hAnsi="Times New Roman"/>
            <w:color w:val="000000" w:themeColor="text1"/>
            <w:sz w:val="28"/>
            <w:szCs w:val="28"/>
          </w:rPr>
          <w:t>законом</w:t>
        </w:r>
      </w:hyperlink>
      <w:r w:rsidRPr="00BC7D40">
        <w:rPr>
          <w:rFonts w:ascii="Times New Roman" w:hAnsi="Times New Roman"/>
          <w:color w:val="000000" w:themeColor="text1"/>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BC7D40">
        <w:rPr>
          <w:rFonts w:ascii="Times New Roman" w:hAnsi="Times New Roman"/>
          <w:color w:val="000000" w:themeColor="text1"/>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BC7D40" w:rsidRDefault="00EE194F" w:rsidP="00EE194F">
      <w:pPr>
        <w:tabs>
          <w:tab w:val="left" w:pos="142"/>
        </w:tabs>
        <w:ind w:firstLine="851"/>
        <w:jc w:val="both"/>
        <w:rPr>
          <w:color w:val="000000" w:themeColor="text1"/>
          <w:sz w:val="28"/>
          <w:szCs w:val="28"/>
        </w:rPr>
      </w:pPr>
      <w:r w:rsidRPr="00BC7D40">
        <w:rPr>
          <w:color w:val="000000" w:themeColor="text1"/>
          <w:sz w:val="28"/>
          <w:szCs w:val="28"/>
        </w:rPr>
        <w:t>12) несоблюдения ограничений</w:t>
      </w:r>
      <w:r w:rsidRPr="00BC7D40">
        <w:rPr>
          <w:rFonts w:eastAsia="Calibri"/>
          <w:color w:val="000000" w:themeColor="text1"/>
          <w:kern w:val="0"/>
          <w:sz w:val="28"/>
          <w:szCs w:val="28"/>
          <w:lang w:eastAsia="ru-RU"/>
        </w:rPr>
        <w:t xml:space="preserve">, установленных </w:t>
      </w:r>
      <w:r w:rsidRPr="00BC7D40">
        <w:rPr>
          <w:color w:val="000000" w:themeColor="text1"/>
          <w:sz w:val="28"/>
          <w:szCs w:val="28"/>
        </w:rPr>
        <w:t>Федеральным законом от 06.10.2003 № 131-ФЗ «Об общих принципах организации местного самоуправления в Российской Федерации»;</w:t>
      </w:r>
    </w:p>
    <w:p w:rsidR="009917B8" w:rsidRPr="00BC7D40" w:rsidRDefault="009917B8" w:rsidP="00EE194F">
      <w:pPr>
        <w:tabs>
          <w:tab w:val="left" w:pos="142"/>
        </w:tabs>
        <w:ind w:firstLine="851"/>
        <w:jc w:val="both"/>
        <w:rPr>
          <w:rFonts w:eastAsia="Times New Roman"/>
          <w:color w:val="000000" w:themeColor="text1"/>
          <w:sz w:val="28"/>
        </w:rPr>
      </w:pPr>
      <w:r w:rsidRPr="00BC7D40">
        <w:rPr>
          <w:rFonts w:eastAsia="Times New Roman"/>
          <w:color w:val="000000" w:themeColor="text1"/>
          <w:sz w:val="28"/>
        </w:rPr>
        <w:t>1</w:t>
      </w:r>
      <w:r w:rsidR="00EE194F" w:rsidRPr="00BC7D40">
        <w:rPr>
          <w:rFonts w:eastAsia="Times New Roman"/>
          <w:color w:val="000000" w:themeColor="text1"/>
          <w:sz w:val="28"/>
        </w:rPr>
        <w:t>3</w:t>
      </w:r>
      <w:r w:rsidRPr="00BC7D40">
        <w:rPr>
          <w:rFonts w:eastAsia="Times New Roman"/>
          <w:color w:val="000000" w:themeColor="text1"/>
          <w:sz w:val="28"/>
        </w:rPr>
        <w:t>) в иных случаях, установленных Федеральным законом</w:t>
      </w:r>
      <w:r w:rsidRPr="00BC7D40">
        <w:rPr>
          <w:b/>
          <w:i/>
          <w:color w:val="000000" w:themeColor="text1"/>
          <w:sz w:val="28"/>
        </w:rPr>
        <w:t xml:space="preserve"> </w:t>
      </w:r>
      <w:r w:rsidRPr="00BC7D40">
        <w:rPr>
          <w:color w:val="000000" w:themeColor="text1"/>
          <w:sz w:val="28"/>
        </w:rPr>
        <w:t>от 06.10.2003 № 131-ФЗ</w:t>
      </w:r>
      <w:r w:rsidRPr="00BC7D40">
        <w:rPr>
          <w:rFonts w:eastAsia="Times New Roman"/>
          <w:color w:val="000000" w:themeColor="text1"/>
          <w:sz w:val="28"/>
        </w:rPr>
        <w:t xml:space="preserve"> </w:t>
      </w:r>
      <w:r w:rsidR="00A03B53" w:rsidRPr="00BC7D40">
        <w:rPr>
          <w:rFonts w:eastAsia="Times New Roman"/>
          <w:color w:val="000000" w:themeColor="text1"/>
          <w:sz w:val="28"/>
        </w:rPr>
        <w:t>«</w:t>
      </w:r>
      <w:r w:rsidRPr="00BC7D40">
        <w:rPr>
          <w:rFonts w:eastAsia="Times New Roman"/>
          <w:color w:val="000000" w:themeColor="text1"/>
          <w:sz w:val="28"/>
        </w:rPr>
        <w:t>Об общих принципах организации местного самоуправления в Российской Федерации</w:t>
      </w:r>
      <w:r w:rsidR="00A03B53" w:rsidRPr="00BC7D40">
        <w:rPr>
          <w:rFonts w:eastAsia="Times New Roman"/>
          <w:color w:val="000000" w:themeColor="text1"/>
          <w:sz w:val="28"/>
        </w:rPr>
        <w:t>»</w:t>
      </w:r>
      <w:r w:rsidRPr="00BC7D40">
        <w:rPr>
          <w:rFonts w:eastAsia="Times New Roman"/>
          <w:color w:val="000000" w:themeColor="text1"/>
          <w:sz w:val="28"/>
        </w:rPr>
        <w:t xml:space="preserve"> </w:t>
      </w:r>
      <w:r w:rsidRPr="00BC7D40">
        <w:rPr>
          <w:rFonts w:eastAsia="Times New Roman"/>
          <w:color w:val="000000" w:themeColor="text1"/>
          <w:sz w:val="28"/>
          <w:szCs w:val="28"/>
        </w:rPr>
        <w:t>и иными федеральными законами</w:t>
      </w:r>
      <w:r w:rsidRPr="00BC7D40">
        <w:rPr>
          <w:rFonts w:eastAsia="Times New Roman"/>
          <w:color w:val="000000" w:themeColor="text1"/>
          <w:sz w:val="28"/>
        </w:rPr>
        <w:t>.</w:t>
      </w:r>
    </w:p>
    <w:p w:rsidR="00E1090D" w:rsidRPr="00BC7D40" w:rsidRDefault="00E1090D" w:rsidP="00E1090D">
      <w:pPr>
        <w:ind w:firstLine="851"/>
        <w:jc w:val="both"/>
        <w:rPr>
          <w:color w:val="000000" w:themeColor="text1"/>
          <w:sz w:val="28"/>
          <w:szCs w:val="28"/>
        </w:rPr>
      </w:pPr>
      <w:r w:rsidRPr="00BC7D40">
        <w:rPr>
          <w:color w:val="000000" w:themeColor="text1"/>
          <w:sz w:val="28"/>
          <w:szCs w:val="28"/>
        </w:rPr>
        <w:t xml:space="preserve">В случае, предусмотренном пунктом 2 части </w:t>
      </w:r>
      <w:r w:rsidR="00044091" w:rsidRPr="00BC7D40">
        <w:rPr>
          <w:color w:val="000000" w:themeColor="text1"/>
          <w:sz w:val="28"/>
          <w:szCs w:val="28"/>
        </w:rPr>
        <w:t>7</w:t>
      </w:r>
      <w:r w:rsidRPr="00BC7D40">
        <w:rPr>
          <w:color w:val="000000" w:themeColor="text1"/>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BC7D40" w:rsidRDefault="00E1090D" w:rsidP="00E1090D">
      <w:pPr>
        <w:tabs>
          <w:tab w:val="left" w:pos="142"/>
        </w:tabs>
        <w:ind w:firstLine="851"/>
        <w:jc w:val="both"/>
        <w:rPr>
          <w:color w:val="000000" w:themeColor="text1"/>
          <w:sz w:val="28"/>
          <w:szCs w:val="28"/>
        </w:rPr>
      </w:pPr>
      <w:r w:rsidRPr="00BC7D40">
        <w:rPr>
          <w:color w:val="000000" w:themeColor="text1"/>
          <w:sz w:val="28"/>
          <w:szCs w:val="28"/>
        </w:rPr>
        <w:t>В случаях, предусмотренных пунктами 1,</w:t>
      </w:r>
      <w:r w:rsidR="00B5338E" w:rsidRPr="00BC7D40">
        <w:rPr>
          <w:color w:val="000000" w:themeColor="text1"/>
          <w:sz w:val="28"/>
          <w:szCs w:val="28"/>
        </w:rPr>
        <w:t xml:space="preserve"> </w:t>
      </w:r>
      <w:r w:rsidRPr="00BC7D40">
        <w:rPr>
          <w:color w:val="000000" w:themeColor="text1"/>
          <w:sz w:val="28"/>
          <w:szCs w:val="28"/>
        </w:rPr>
        <w:t>3</w:t>
      </w:r>
      <w:r w:rsidR="00B5338E" w:rsidRPr="00BC7D40">
        <w:rPr>
          <w:color w:val="000000" w:themeColor="text1"/>
          <w:sz w:val="28"/>
          <w:szCs w:val="28"/>
        </w:rPr>
        <w:t>-</w:t>
      </w:r>
      <w:r w:rsidRPr="00BC7D40">
        <w:rPr>
          <w:color w:val="000000" w:themeColor="text1"/>
          <w:sz w:val="28"/>
          <w:szCs w:val="28"/>
        </w:rPr>
        <w:t>7,</w:t>
      </w:r>
      <w:r w:rsidR="00B5338E" w:rsidRPr="00BC7D40">
        <w:rPr>
          <w:color w:val="000000" w:themeColor="text1"/>
          <w:sz w:val="28"/>
          <w:szCs w:val="28"/>
        </w:rPr>
        <w:t xml:space="preserve"> </w:t>
      </w:r>
      <w:r w:rsidRPr="00BC7D40">
        <w:rPr>
          <w:color w:val="000000" w:themeColor="text1"/>
          <w:sz w:val="28"/>
          <w:szCs w:val="28"/>
        </w:rPr>
        <w:t>10</w:t>
      </w:r>
      <w:r w:rsidR="00EE194F" w:rsidRPr="00BC7D40">
        <w:rPr>
          <w:color w:val="000000" w:themeColor="text1"/>
          <w:sz w:val="28"/>
          <w:szCs w:val="28"/>
        </w:rPr>
        <w:t>-12</w:t>
      </w:r>
      <w:r w:rsidRPr="00BC7D40">
        <w:rPr>
          <w:color w:val="000000" w:themeColor="text1"/>
          <w:sz w:val="28"/>
          <w:szCs w:val="28"/>
        </w:rPr>
        <w:t xml:space="preserve"> части </w:t>
      </w:r>
      <w:r w:rsidR="00044091" w:rsidRPr="00BC7D40">
        <w:rPr>
          <w:color w:val="000000" w:themeColor="text1"/>
          <w:sz w:val="28"/>
          <w:szCs w:val="28"/>
        </w:rPr>
        <w:t>7</w:t>
      </w:r>
      <w:r w:rsidRPr="00BC7D40">
        <w:rPr>
          <w:color w:val="000000" w:themeColor="text1"/>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BC7D40" w:rsidRDefault="00E1090D" w:rsidP="00E1090D">
      <w:pPr>
        <w:ind w:firstLine="851"/>
        <w:jc w:val="both"/>
        <w:rPr>
          <w:color w:val="000000" w:themeColor="text1"/>
          <w:sz w:val="28"/>
          <w:szCs w:val="28"/>
        </w:rPr>
      </w:pPr>
      <w:r w:rsidRPr="00BC7D40">
        <w:rPr>
          <w:color w:val="000000" w:themeColor="text1"/>
          <w:sz w:val="28"/>
          <w:szCs w:val="28"/>
        </w:rPr>
        <w:t xml:space="preserve">В случае, предусмотренном пунктом 8 части </w:t>
      </w:r>
      <w:r w:rsidR="00044091" w:rsidRPr="00BC7D40">
        <w:rPr>
          <w:color w:val="000000" w:themeColor="text1"/>
          <w:sz w:val="28"/>
          <w:szCs w:val="28"/>
        </w:rPr>
        <w:t>7</w:t>
      </w:r>
      <w:r w:rsidRPr="00BC7D40">
        <w:rPr>
          <w:color w:val="000000" w:themeColor="text1"/>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w:t>
      </w:r>
      <w:r w:rsidRPr="00BC7D40">
        <w:rPr>
          <w:color w:val="000000" w:themeColor="text1"/>
          <w:sz w:val="28"/>
          <w:szCs w:val="28"/>
        </w:rPr>
        <w:lastRenderedPageBreak/>
        <w:t>Совета принимается соответствующее решение.</w:t>
      </w:r>
    </w:p>
    <w:p w:rsidR="00E1090D" w:rsidRPr="00BC7D40" w:rsidRDefault="00E1090D" w:rsidP="00E1090D">
      <w:pPr>
        <w:ind w:firstLine="851"/>
        <w:jc w:val="both"/>
        <w:rPr>
          <w:color w:val="000000" w:themeColor="text1"/>
          <w:sz w:val="28"/>
          <w:szCs w:val="28"/>
        </w:rPr>
      </w:pPr>
      <w:r w:rsidRPr="00BC7D40">
        <w:rPr>
          <w:color w:val="000000" w:themeColor="text1"/>
          <w:sz w:val="28"/>
          <w:szCs w:val="28"/>
        </w:rPr>
        <w:t xml:space="preserve">В случае, предусмотренном пунктом 9 части </w:t>
      </w:r>
      <w:r w:rsidR="00044091" w:rsidRPr="00BC7D40">
        <w:rPr>
          <w:color w:val="000000" w:themeColor="text1"/>
          <w:sz w:val="28"/>
          <w:szCs w:val="28"/>
        </w:rPr>
        <w:t>7</w:t>
      </w:r>
      <w:r w:rsidRPr="00BC7D40">
        <w:rPr>
          <w:color w:val="000000" w:themeColor="text1"/>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BC7D40" w:rsidRDefault="00E1090D" w:rsidP="00E1090D">
      <w:pPr>
        <w:suppressAutoHyphens w:val="0"/>
        <w:autoSpaceDE w:val="0"/>
        <w:autoSpaceDN w:val="0"/>
        <w:adjustRightInd w:val="0"/>
        <w:ind w:firstLine="851"/>
        <w:jc w:val="both"/>
        <w:rPr>
          <w:strike/>
          <w:color w:val="000000" w:themeColor="text1"/>
        </w:rPr>
      </w:pPr>
      <w:r w:rsidRPr="00BC7D40">
        <w:rPr>
          <w:rFonts w:eastAsia="Calibri"/>
          <w:color w:val="000000" w:themeColor="text1"/>
          <w:kern w:val="0"/>
          <w:sz w:val="28"/>
          <w:szCs w:val="28"/>
        </w:rPr>
        <w:t>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такого основания.</w:t>
      </w:r>
      <w:r w:rsidRPr="00BC7D40">
        <w:rPr>
          <w:strike/>
          <w:color w:val="000000" w:themeColor="text1"/>
        </w:rPr>
        <w:t xml:space="preserve"> </w:t>
      </w:r>
    </w:p>
    <w:p w:rsidR="009917B8" w:rsidRPr="00BC7D40" w:rsidRDefault="009917B8" w:rsidP="0081350A">
      <w:pPr>
        <w:pStyle w:val="WW-2"/>
        <w:tabs>
          <w:tab w:val="left" w:pos="142"/>
        </w:tabs>
        <w:rPr>
          <w:color w:val="000000" w:themeColor="text1"/>
        </w:rPr>
      </w:pPr>
      <w:r w:rsidRPr="00BC7D40">
        <w:rPr>
          <w:color w:val="000000" w:themeColor="text1"/>
        </w:rP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rsidRPr="00BC7D40">
        <w:rPr>
          <w:color w:val="000000" w:themeColor="text1"/>
        </w:rPr>
        <w:t>«</w:t>
      </w:r>
      <w:r w:rsidRPr="00BC7D40">
        <w:rPr>
          <w:color w:val="000000" w:themeColor="text1"/>
        </w:rPr>
        <w:t>Об общих принципах организации местного самоуправления в Российской Федерации</w:t>
      </w:r>
      <w:r w:rsidR="00A03B53" w:rsidRPr="00BC7D40">
        <w:rPr>
          <w:color w:val="000000" w:themeColor="text1"/>
        </w:rPr>
        <w:t>»</w:t>
      </w:r>
      <w:r w:rsidRPr="00BC7D40">
        <w:rPr>
          <w:color w:val="000000" w:themeColor="text1"/>
        </w:rPr>
        <w:t>.</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9. Депутаты Совета не могут замещать должности муниципальной службы, быть депутатами законодательных (представительных) органов государственной власти.</w:t>
      </w:r>
    </w:p>
    <w:p w:rsidR="00A33C1B" w:rsidRPr="00BC7D40" w:rsidRDefault="00A33C1B" w:rsidP="00A33C1B">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C7D40">
        <w:rPr>
          <w:rFonts w:ascii="Times New Roman" w:hAnsi="Times New Roman" w:cs="Times New Roman"/>
          <w:color w:val="000000" w:themeColor="text1"/>
          <w:sz w:val="28"/>
          <w:szCs w:val="28"/>
        </w:rPr>
        <w:t xml:space="preserve">10. </w:t>
      </w:r>
      <w:r w:rsidRPr="00BC7D40">
        <w:rPr>
          <w:rFonts w:ascii="Times New Roman" w:eastAsiaTheme="minorHAnsi" w:hAnsi="Times New Roman" w:cs="Times New Roman"/>
          <w:color w:val="000000" w:themeColor="text1"/>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BC7D40" w:rsidRDefault="004E34F8" w:rsidP="004E34F8">
      <w:pPr>
        <w:rPr>
          <w:color w:val="000000" w:themeColor="text1"/>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26.</w:t>
      </w:r>
      <w:r w:rsidRPr="00BC7D40">
        <w:rPr>
          <w:rFonts w:eastAsia="Times New Roman"/>
          <w:color w:val="000000" w:themeColor="text1"/>
          <w:sz w:val="28"/>
        </w:rPr>
        <w:t xml:space="preserve"> </w:t>
      </w:r>
      <w:r w:rsidRPr="00BC7D40">
        <w:rPr>
          <w:rFonts w:eastAsia="Times New Roman"/>
          <w:b/>
          <w:color w:val="000000" w:themeColor="text1"/>
          <w:sz w:val="28"/>
        </w:rPr>
        <w:t xml:space="preserve">Компетенция Совета </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В исключительной компетенции Совета</w:t>
      </w:r>
      <w:r w:rsidRPr="00BC7D40">
        <w:rPr>
          <w:rFonts w:ascii="Times New Roman" w:hAnsi="Times New Roman"/>
          <w:b/>
          <w:i/>
          <w:color w:val="000000" w:themeColor="text1"/>
          <w:sz w:val="28"/>
        </w:rPr>
        <w:t xml:space="preserve"> </w:t>
      </w:r>
      <w:r w:rsidRPr="00BC7D40">
        <w:rPr>
          <w:rFonts w:ascii="Times New Roman" w:hAnsi="Times New Roman"/>
          <w:color w:val="000000" w:themeColor="text1"/>
          <w:sz w:val="28"/>
        </w:rPr>
        <w:t>находятся: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принятие устава поселения, внесение в него изменений и дополнений;</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утверждение местного бюджета и отчета о его исполнении;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принятие планов и программ развития поселения, утверждение отчетов об их исполнении;</w:t>
      </w:r>
    </w:p>
    <w:p w:rsidR="009917B8" w:rsidRPr="00BC7D40" w:rsidRDefault="009917B8" w:rsidP="0081350A">
      <w:pPr>
        <w:pStyle w:val="a6"/>
        <w:tabs>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5) определение порядка управления и распоряжения имуществом, находящимся в муниципальной собственности поселения;</w:t>
      </w:r>
    </w:p>
    <w:p w:rsidR="00785C69" w:rsidRPr="00BC7D40" w:rsidRDefault="009917B8" w:rsidP="008E32B3">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C7D40">
        <w:rPr>
          <w:rFonts w:ascii="Times New Roman" w:hAnsi="Times New Roman"/>
          <w:color w:val="000000" w:themeColor="text1"/>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BC7D40">
        <w:rPr>
          <w:rFonts w:ascii="Times New Roman" w:hAnsi="Times New Roman"/>
          <w:color w:val="000000" w:themeColor="text1"/>
          <w:sz w:val="28"/>
        </w:rPr>
        <w:t xml:space="preserve">, </w:t>
      </w:r>
      <w:r w:rsidR="00785C69" w:rsidRPr="00BC7D40">
        <w:rPr>
          <w:rFonts w:ascii="Times New Roman" w:eastAsiaTheme="minorHAnsi" w:hAnsi="Times New Roman" w:cs="Times New Roman"/>
          <w:color w:val="000000" w:themeColor="text1"/>
          <w:kern w:val="0"/>
          <w:sz w:val="28"/>
          <w:szCs w:val="28"/>
          <w:lang w:eastAsia="en-US" w:bidi="ar-SA"/>
        </w:rPr>
        <w:t>выполнение работ, за исключением случаев, предусмотренных федеральными законами;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7) определение порядка участия поселения в организациях межмуниципального сотрудничества;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9) </w:t>
      </w:r>
      <w:proofErr w:type="gramStart"/>
      <w:r w:rsidRPr="00BC7D40">
        <w:rPr>
          <w:rFonts w:ascii="Times New Roman" w:hAnsi="Times New Roman"/>
          <w:color w:val="000000" w:themeColor="text1"/>
          <w:sz w:val="28"/>
        </w:rPr>
        <w:t>контроль за</w:t>
      </w:r>
      <w:proofErr w:type="gramEnd"/>
      <w:r w:rsidRPr="00BC7D40">
        <w:rPr>
          <w:rFonts w:ascii="Times New Roman" w:hAnsi="Times New Roman"/>
          <w:color w:val="000000" w:themeColor="text1"/>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rPr>
        <w:lastRenderedPageBreak/>
        <w:t xml:space="preserve">10) </w:t>
      </w:r>
      <w:r w:rsidRPr="00BC7D40">
        <w:rPr>
          <w:rFonts w:ascii="Times New Roman" w:hAnsi="Times New Roman"/>
          <w:color w:val="000000" w:themeColor="text1"/>
          <w:sz w:val="28"/>
          <w:szCs w:val="28"/>
        </w:rPr>
        <w:t>принятие решения об удалении главы поселения в отставку.</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На сессиях Совета решаются следующие вопросы:</w:t>
      </w:r>
    </w:p>
    <w:p w:rsidR="009917B8" w:rsidRPr="00BC7D40" w:rsidRDefault="009917B8" w:rsidP="0081350A">
      <w:pPr>
        <w:pStyle w:val="ConsNormal"/>
        <w:tabs>
          <w:tab w:val="left" w:pos="142"/>
          <w:tab w:val="left" w:pos="560"/>
          <w:tab w:val="left" w:pos="84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BC7D40">
        <w:rPr>
          <w:rFonts w:ascii="Times New Roman" w:hAnsi="Times New Roman"/>
          <w:color w:val="000000" w:themeColor="text1"/>
          <w:sz w:val="28"/>
        </w:rPr>
        <w:t>опроса граждан</w:t>
      </w:r>
      <w:r w:rsidRPr="00BC7D40">
        <w:rPr>
          <w:rFonts w:ascii="Times New Roman" w:hAnsi="Times New Roman"/>
          <w:color w:val="000000" w:themeColor="text1"/>
          <w:sz w:val="28"/>
        </w:rPr>
        <w:t>;</w:t>
      </w:r>
    </w:p>
    <w:p w:rsidR="009917B8" w:rsidRPr="00BC7D40" w:rsidRDefault="009917B8" w:rsidP="0081350A">
      <w:pPr>
        <w:pStyle w:val="ConsNormal"/>
        <w:tabs>
          <w:tab w:val="left" w:pos="142"/>
          <w:tab w:val="left" w:pos="1068"/>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2) принятие в случаях, предусмотренных Федеральным законом от 06.10.2003 № 131-ФЗ </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Об общих принципах организации местного самоуправления в Российской Федерации</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 xml:space="preserve"> решений, связанных с изменением границ поселения, а также с преобразованием поселения;</w:t>
      </w:r>
    </w:p>
    <w:p w:rsidR="009917B8" w:rsidRPr="00BC7D40" w:rsidRDefault="009917B8" w:rsidP="0081350A">
      <w:pPr>
        <w:pStyle w:val="ConsNormal"/>
        <w:tabs>
          <w:tab w:val="left" w:pos="142"/>
          <w:tab w:val="left" w:pos="1068"/>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Pr="00BC7D40" w:rsidRDefault="009917B8" w:rsidP="0081350A">
      <w:pPr>
        <w:pStyle w:val="ConsNormal"/>
        <w:tabs>
          <w:tab w:val="left" w:pos="142"/>
          <w:tab w:val="left" w:pos="560"/>
          <w:tab w:val="left" w:pos="840"/>
          <w:tab w:val="left" w:pos="1068"/>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4) принятие решения о назначении местного референдума; </w:t>
      </w:r>
    </w:p>
    <w:p w:rsidR="009917B8" w:rsidRPr="00BC7D40" w:rsidRDefault="009917B8" w:rsidP="0081350A">
      <w:pPr>
        <w:pStyle w:val="ConsNormal"/>
        <w:tabs>
          <w:tab w:val="left" w:pos="142"/>
          <w:tab w:val="left" w:pos="560"/>
          <w:tab w:val="left" w:pos="840"/>
          <w:tab w:val="left" w:pos="1068"/>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Pr="00BC7D40" w:rsidRDefault="009917B8" w:rsidP="0081350A">
      <w:pPr>
        <w:pStyle w:val="ConsNormal"/>
        <w:tabs>
          <w:tab w:val="left" w:pos="142"/>
          <w:tab w:val="left" w:pos="560"/>
          <w:tab w:val="left" w:pos="84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оформлени</w:t>
      </w:r>
      <w:r w:rsidR="003E05BA" w:rsidRPr="00BC7D40">
        <w:rPr>
          <w:rFonts w:ascii="Times New Roman" w:hAnsi="Times New Roman"/>
          <w:color w:val="000000" w:themeColor="text1"/>
          <w:sz w:val="28"/>
        </w:rPr>
        <w:t>е</w:t>
      </w:r>
      <w:r w:rsidRPr="00BC7D40">
        <w:rPr>
          <w:rFonts w:ascii="Times New Roman" w:hAnsi="Times New Roman"/>
          <w:color w:val="000000" w:themeColor="text1"/>
          <w:sz w:val="28"/>
        </w:rPr>
        <w:t xml:space="preserve"> прекращения полномочий выборных должностных лиц;</w:t>
      </w:r>
    </w:p>
    <w:p w:rsidR="009917B8" w:rsidRPr="00BC7D40" w:rsidRDefault="009917B8" w:rsidP="0081350A">
      <w:pPr>
        <w:pStyle w:val="ConsNormal"/>
        <w:tabs>
          <w:tab w:val="left" w:pos="142"/>
          <w:tab w:val="left" w:pos="560"/>
          <w:tab w:val="left" w:pos="84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7) принятие регламента Совета;</w:t>
      </w:r>
    </w:p>
    <w:p w:rsidR="009917B8" w:rsidRPr="00BC7D40" w:rsidRDefault="009917B8" w:rsidP="0081350A">
      <w:pPr>
        <w:pStyle w:val="ConsNormal"/>
        <w:tabs>
          <w:tab w:val="left" w:pos="142"/>
          <w:tab w:val="left" w:pos="560"/>
          <w:tab w:val="left" w:pos="84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8) образование, утверждение и изменение состава депутатских комиссий (комитетов) Совета;</w:t>
      </w:r>
    </w:p>
    <w:p w:rsidR="009917B8" w:rsidRPr="00BC7D40" w:rsidRDefault="0083768F" w:rsidP="0081350A">
      <w:pPr>
        <w:pStyle w:val="ConsNormal"/>
        <w:tabs>
          <w:tab w:val="left" w:pos="142"/>
          <w:tab w:val="left" w:pos="560"/>
          <w:tab w:val="left" w:pos="840"/>
        </w:tabs>
        <w:ind w:firstLine="851"/>
        <w:jc w:val="both"/>
        <w:rPr>
          <w:rFonts w:ascii="Times New Roman" w:hAnsi="Times New Roman"/>
          <w:i/>
          <w:color w:val="000000" w:themeColor="text1"/>
          <w:sz w:val="28"/>
        </w:rPr>
      </w:pPr>
      <w:r w:rsidRPr="00BC7D40">
        <w:rPr>
          <w:rFonts w:ascii="Times New Roman" w:hAnsi="Times New Roman"/>
          <w:color w:val="000000" w:themeColor="text1"/>
          <w:sz w:val="28"/>
        </w:rPr>
        <w:t>9</w:t>
      </w:r>
      <w:r w:rsidR="009917B8" w:rsidRPr="00BC7D40">
        <w:rPr>
          <w:rFonts w:ascii="Times New Roman" w:hAnsi="Times New Roman"/>
          <w:color w:val="000000" w:themeColor="text1"/>
          <w:sz w:val="28"/>
        </w:rPr>
        <w:t>) установление налоговых льгот по налогам в соответствии с законодательством;</w:t>
      </w:r>
      <w:r w:rsidR="009917B8" w:rsidRPr="00BC7D40">
        <w:rPr>
          <w:rFonts w:ascii="Times New Roman" w:hAnsi="Times New Roman"/>
          <w:i/>
          <w:color w:val="000000" w:themeColor="text1"/>
          <w:sz w:val="28"/>
        </w:rPr>
        <w:t xml:space="preserve"> </w:t>
      </w:r>
    </w:p>
    <w:p w:rsidR="002B21FB" w:rsidRPr="00BC7D40" w:rsidRDefault="002B21FB" w:rsidP="0081350A">
      <w:pPr>
        <w:tabs>
          <w:tab w:val="left" w:pos="142"/>
          <w:tab w:val="left" w:pos="560"/>
          <w:tab w:val="left" w:pos="840"/>
        </w:tabs>
        <w:ind w:firstLine="851"/>
        <w:jc w:val="both"/>
        <w:rPr>
          <w:rFonts w:eastAsia="Times New Roman"/>
          <w:color w:val="000000" w:themeColor="text1"/>
          <w:sz w:val="28"/>
        </w:rPr>
      </w:pPr>
      <w:r w:rsidRPr="00BC7D40">
        <w:rPr>
          <w:rFonts w:eastAsia="Times New Roman"/>
          <w:color w:val="000000" w:themeColor="text1"/>
          <w:sz w:val="28"/>
        </w:rPr>
        <w:t>1</w:t>
      </w:r>
      <w:r w:rsidR="00F03CFB" w:rsidRPr="00BC7D40">
        <w:rPr>
          <w:rFonts w:eastAsia="Times New Roman"/>
          <w:color w:val="000000" w:themeColor="text1"/>
          <w:sz w:val="28"/>
        </w:rPr>
        <w:t>0</w:t>
      </w:r>
      <w:r w:rsidRPr="00BC7D40">
        <w:rPr>
          <w:rFonts w:eastAsia="Times New Roman"/>
          <w:color w:val="000000" w:themeColor="text1"/>
          <w:sz w:val="28"/>
        </w:rPr>
        <w:t xml:space="preserve">) </w:t>
      </w:r>
      <w:r w:rsidRPr="00BC7D40">
        <w:rPr>
          <w:color w:val="000000" w:themeColor="text1"/>
          <w:sz w:val="28"/>
        </w:rPr>
        <w:t xml:space="preserve">определение порядка установления льгот для детей дошкольного возраста, </w:t>
      </w:r>
      <w:r w:rsidRPr="00BC7D40">
        <w:rPr>
          <w:color w:val="000000" w:themeColor="text1"/>
          <w:kern w:val="0"/>
          <w:sz w:val="28"/>
          <w:szCs w:val="28"/>
          <w:lang w:eastAsia="ru-RU"/>
        </w:rPr>
        <w:t>обучающихся,</w:t>
      </w:r>
      <w:r w:rsidRPr="00BC7D40">
        <w:rPr>
          <w:color w:val="000000" w:themeColor="text1"/>
          <w:sz w:val="28"/>
          <w:szCs w:val="28"/>
        </w:rPr>
        <w:t xml:space="preserve"> </w:t>
      </w:r>
      <w:r w:rsidRPr="00BC7D40">
        <w:rPr>
          <w:color w:val="000000" w:themeColor="text1"/>
          <w:sz w:val="28"/>
        </w:rPr>
        <w:t>инвалидов, военнослужащих, проходящих военную службу по призыву</w:t>
      </w:r>
      <w:r w:rsidR="00041441" w:rsidRPr="00BC7D40">
        <w:rPr>
          <w:color w:val="000000" w:themeColor="text1"/>
          <w:sz w:val="28"/>
        </w:rPr>
        <w:t>,</w:t>
      </w:r>
      <w:r w:rsidRPr="00BC7D40">
        <w:rPr>
          <w:color w:val="000000" w:themeColor="text1"/>
          <w:sz w:val="28"/>
        </w:rPr>
        <w:t xml:space="preserve"> при организации платных мероприятий</w:t>
      </w:r>
      <w:r w:rsidR="00D30C40" w:rsidRPr="00BC7D40">
        <w:rPr>
          <w:color w:val="000000" w:themeColor="text1"/>
          <w:sz w:val="28"/>
        </w:rPr>
        <w:t xml:space="preserve"> </w:t>
      </w:r>
      <w:r w:rsidRPr="00BC7D40">
        <w:rPr>
          <w:color w:val="000000" w:themeColor="text1"/>
          <w:sz w:val="28"/>
        </w:rPr>
        <w:t>организаци</w:t>
      </w:r>
      <w:r w:rsidR="00D30C40" w:rsidRPr="00BC7D40">
        <w:rPr>
          <w:color w:val="000000" w:themeColor="text1"/>
          <w:sz w:val="28"/>
        </w:rPr>
        <w:t>ями</w:t>
      </w:r>
      <w:r w:rsidRPr="00BC7D40">
        <w:rPr>
          <w:color w:val="000000" w:themeColor="text1"/>
          <w:sz w:val="28"/>
        </w:rPr>
        <w:t xml:space="preserve"> культуры;</w:t>
      </w:r>
    </w:p>
    <w:p w:rsidR="009917B8" w:rsidRPr="00BC7D40" w:rsidRDefault="009917B8" w:rsidP="0081350A">
      <w:pPr>
        <w:tabs>
          <w:tab w:val="left" w:pos="142"/>
          <w:tab w:val="left" w:pos="560"/>
          <w:tab w:val="left" w:pos="840"/>
        </w:tabs>
        <w:ind w:firstLine="851"/>
        <w:jc w:val="both"/>
        <w:rPr>
          <w:rFonts w:eastAsia="Times New Roman"/>
          <w:color w:val="000000" w:themeColor="text1"/>
          <w:sz w:val="28"/>
        </w:rPr>
      </w:pPr>
      <w:r w:rsidRPr="00BC7D40">
        <w:rPr>
          <w:rFonts w:eastAsia="Times New Roman"/>
          <w:color w:val="000000" w:themeColor="text1"/>
          <w:sz w:val="28"/>
        </w:rPr>
        <w:t>1</w:t>
      </w:r>
      <w:r w:rsidR="00F03CFB" w:rsidRPr="00BC7D40">
        <w:rPr>
          <w:rFonts w:eastAsia="Times New Roman"/>
          <w:color w:val="000000" w:themeColor="text1"/>
          <w:sz w:val="28"/>
        </w:rPr>
        <w:t>1</w:t>
      </w:r>
      <w:r w:rsidRPr="00BC7D40">
        <w:rPr>
          <w:rFonts w:eastAsia="Times New Roman"/>
          <w:color w:val="000000" w:themeColor="text1"/>
          <w:sz w:val="28"/>
        </w:rPr>
        <w:t>) рассмотрение депутатских запросов и принятие по ним решений;</w:t>
      </w:r>
    </w:p>
    <w:p w:rsidR="009917B8" w:rsidRPr="00BC7D40" w:rsidRDefault="009917B8"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w:t>
      </w:r>
      <w:r w:rsidR="00F03CFB" w:rsidRPr="00BC7D40">
        <w:rPr>
          <w:rFonts w:eastAsia="Times New Roman"/>
          <w:color w:val="000000" w:themeColor="text1"/>
          <w:sz w:val="28"/>
        </w:rPr>
        <w:t>2</w:t>
      </w:r>
      <w:r w:rsidRPr="00BC7D40">
        <w:rPr>
          <w:rFonts w:eastAsia="Times New Roman"/>
          <w:color w:val="000000" w:themeColor="text1"/>
          <w:sz w:val="28"/>
        </w:rPr>
        <w:t xml:space="preserve">) утверждение схемы избирательных округов по выборам депутатов Совета; </w:t>
      </w:r>
    </w:p>
    <w:p w:rsidR="009917B8" w:rsidRPr="00BC7D40" w:rsidRDefault="009917B8" w:rsidP="0081350A">
      <w:pPr>
        <w:pStyle w:val="ad"/>
        <w:tabs>
          <w:tab w:val="left" w:pos="142"/>
          <w:tab w:val="left" w:pos="560"/>
          <w:tab w:val="left" w:pos="840"/>
        </w:tabs>
        <w:spacing w:after="0" w:line="100" w:lineRule="atLeast"/>
        <w:ind w:firstLine="851"/>
        <w:jc w:val="both"/>
        <w:rPr>
          <w:rFonts w:eastAsia="Times New Roman"/>
          <w:color w:val="000000" w:themeColor="text1"/>
          <w:sz w:val="28"/>
          <w:szCs w:val="28"/>
        </w:rPr>
      </w:pPr>
      <w:r w:rsidRPr="00BC7D40">
        <w:rPr>
          <w:rFonts w:eastAsia="Times New Roman"/>
          <w:color w:val="000000" w:themeColor="text1"/>
          <w:sz w:val="28"/>
        </w:rPr>
        <w:t>1</w:t>
      </w:r>
      <w:r w:rsidR="00F03CFB" w:rsidRPr="00BC7D40">
        <w:rPr>
          <w:rFonts w:eastAsia="Times New Roman"/>
          <w:color w:val="000000" w:themeColor="text1"/>
          <w:sz w:val="28"/>
        </w:rPr>
        <w:t>3</w:t>
      </w:r>
      <w:r w:rsidRPr="00BC7D40">
        <w:rPr>
          <w:rFonts w:eastAsia="Times New Roman"/>
          <w:color w:val="000000" w:themeColor="text1"/>
          <w:sz w:val="28"/>
        </w:rPr>
        <w:t xml:space="preserve">) принятие решения о назначении выборов депутатов Совета </w:t>
      </w:r>
      <w:r w:rsidRPr="00BC7D40">
        <w:rPr>
          <w:rFonts w:eastAsia="Times New Roman"/>
          <w:color w:val="000000" w:themeColor="text1"/>
          <w:sz w:val="28"/>
          <w:szCs w:val="28"/>
        </w:rPr>
        <w:t xml:space="preserve">и главы поселения; </w:t>
      </w:r>
    </w:p>
    <w:p w:rsidR="009917B8" w:rsidRPr="00BC7D40" w:rsidRDefault="009917B8"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w:t>
      </w:r>
      <w:r w:rsidR="00F03CFB" w:rsidRPr="00BC7D40">
        <w:rPr>
          <w:rFonts w:eastAsia="Times New Roman"/>
          <w:color w:val="000000" w:themeColor="text1"/>
          <w:sz w:val="28"/>
        </w:rPr>
        <w:t>4</w:t>
      </w:r>
      <w:r w:rsidRPr="00BC7D40">
        <w:rPr>
          <w:rFonts w:eastAsia="Times New Roman"/>
          <w:color w:val="000000" w:themeColor="text1"/>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Pr="00BC7D40" w:rsidRDefault="009917B8"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w:t>
      </w:r>
      <w:r w:rsidR="00F03CFB" w:rsidRPr="00BC7D40">
        <w:rPr>
          <w:rFonts w:eastAsia="Times New Roman"/>
          <w:color w:val="000000" w:themeColor="text1"/>
          <w:sz w:val="28"/>
        </w:rPr>
        <w:t>5</w:t>
      </w:r>
      <w:r w:rsidRPr="00BC7D40">
        <w:rPr>
          <w:rFonts w:eastAsia="Times New Roman"/>
          <w:color w:val="000000" w:themeColor="text1"/>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BC7D40">
        <w:rPr>
          <w:rFonts w:eastAsia="Times New Roman"/>
          <w:color w:val="000000" w:themeColor="text1"/>
          <w:sz w:val="28"/>
        </w:rPr>
        <w:t>поселения</w:t>
      </w:r>
      <w:r w:rsidRPr="00BC7D40">
        <w:rPr>
          <w:rFonts w:eastAsia="Times New Roman"/>
          <w:color w:val="000000" w:themeColor="text1"/>
          <w:sz w:val="28"/>
        </w:rPr>
        <w:t xml:space="preserve">; </w:t>
      </w:r>
    </w:p>
    <w:p w:rsidR="009917B8" w:rsidRPr="00BC7D40" w:rsidRDefault="00581CA9"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lastRenderedPageBreak/>
        <w:t>1</w:t>
      </w:r>
      <w:r w:rsidR="001C0344" w:rsidRPr="00BC7D40">
        <w:rPr>
          <w:rFonts w:eastAsia="Times New Roman"/>
          <w:color w:val="000000" w:themeColor="text1"/>
          <w:sz w:val="28"/>
        </w:rPr>
        <w:t>6</w:t>
      </w:r>
      <w:r w:rsidR="009917B8" w:rsidRPr="00BC7D40">
        <w:rPr>
          <w:rFonts w:eastAsia="Times New Roman"/>
          <w:color w:val="000000" w:themeColor="text1"/>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Pr="00BC7D40" w:rsidRDefault="001C0344"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17</w:t>
      </w:r>
      <w:r w:rsidR="009917B8" w:rsidRPr="00BC7D40">
        <w:rPr>
          <w:rFonts w:eastAsia="Times New Roman"/>
          <w:color w:val="000000" w:themeColor="text1"/>
          <w:sz w:val="28"/>
        </w:rPr>
        <w:t>) определение порядка деятельности</w:t>
      </w:r>
      <w:r w:rsidR="009917B8" w:rsidRPr="00BC7D40">
        <w:rPr>
          <w:rFonts w:eastAsia="Times New Roman"/>
          <w:b/>
          <w:color w:val="000000" w:themeColor="text1"/>
          <w:sz w:val="28"/>
        </w:rPr>
        <w:t xml:space="preserve"> </w:t>
      </w:r>
      <w:r w:rsidR="009917B8" w:rsidRPr="00BC7D40">
        <w:rPr>
          <w:rFonts w:eastAsia="Times New Roman"/>
          <w:color w:val="000000" w:themeColor="text1"/>
          <w:sz w:val="28"/>
        </w:rPr>
        <w:t>специализированных служб</w:t>
      </w:r>
      <w:r w:rsidR="009917B8" w:rsidRPr="00BC7D40">
        <w:rPr>
          <w:rFonts w:eastAsia="Times New Roman"/>
          <w:b/>
          <w:color w:val="000000" w:themeColor="text1"/>
          <w:sz w:val="28"/>
        </w:rPr>
        <w:t xml:space="preserve"> </w:t>
      </w:r>
      <w:r w:rsidR="009917B8" w:rsidRPr="00BC7D40">
        <w:rPr>
          <w:rFonts w:eastAsia="Times New Roman"/>
          <w:color w:val="000000" w:themeColor="text1"/>
          <w:sz w:val="28"/>
        </w:rPr>
        <w:t>по вопросам похоронного дела;</w:t>
      </w:r>
    </w:p>
    <w:p w:rsidR="009917B8" w:rsidRPr="00BC7D40" w:rsidRDefault="001C0344"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18</w:t>
      </w:r>
      <w:r w:rsidR="009917B8" w:rsidRPr="00BC7D40">
        <w:rPr>
          <w:rFonts w:eastAsia="Times New Roman"/>
          <w:color w:val="000000" w:themeColor="text1"/>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BC7D40">
        <w:rPr>
          <w:rFonts w:eastAsia="Times New Roman"/>
          <w:color w:val="000000" w:themeColor="text1"/>
          <w:sz w:val="28"/>
        </w:rPr>
        <w:t xml:space="preserve">10 </w:t>
      </w:r>
      <w:r w:rsidR="009917B8" w:rsidRPr="00BC7D40">
        <w:rPr>
          <w:rFonts w:eastAsia="Times New Roman"/>
          <w:color w:val="000000" w:themeColor="text1"/>
          <w:sz w:val="28"/>
        </w:rPr>
        <w:t>настоящего устава;</w:t>
      </w:r>
    </w:p>
    <w:p w:rsidR="009917B8" w:rsidRPr="00BC7D40" w:rsidRDefault="001C0344" w:rsidP="0081350A">
      <w:pPr>
        <w:pStyle w:val="ad"/>
        <w:tabs>
          <w:tab w:val="left" w:pos="142"/>
          <w:tab w:val="left" w:pos="560"/>
          <w:tab w:val="left" w:pos="84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19</w:t>
      </w:r>
      <w:r w:rsidR="009917B8" w:rsidRPr="00BC7D40">
        <w:rPr>
          <w:rFonts w:eastAsia="Times New Roman"/>
          <w:color w:val="000000" w:themeColor="text1"/>
          <w:sz w:val="28"/>
        </w:rPr>
        <w:t>) утверждение положения о бюджетном процессе в поселении;</w:t>
      </w:r>
    </w:p>
    <w:p w:rsidR="009917B8" w:rsidRPr="00BC7D40" w:rsidRDefault="00742DC5" w:rsidP="0081350A">
      <w:pPr>
        <w:pStyle w:val="16"/>
        <w:widowControl w:val="0"/>
        <w:suppressAutoHyphens/>
        <w:ind w:firstLine="851"/>
        <w:jc w:val="both"/>
        <w:rPr>
          <w:color w:val="000000" w:themeColor="text1"/>
        </w:rPr>
      </w:pPr>
      <w:r w:rsidRPr="00BC7D40">
        <w:rPr>
          <w:color w:val="000000" w:themeColor="text1"/>
        </w:rPr>
        <w:t>2</w:t>
      </w:r>
      <w:r w:rsidR="001C0344" w:rsidRPr="00BC7D40">
        <w:rPr>
          <w:color w:val="000000" w:themeColor="text1"/>
        </w:rPr>
        <w:t>0</w:t>
      </w:r>
      <w:r w:rsidRPr="00BC7D40">
        <w:rPr>
          <w:color w:val="000000" w:themeColor="text1"/>
        </w:rPr>
        <w:t>)</w:t>
      </w:r>
      <w:r w:rsidR="009917B8" w:rsidRPr="00BC7D40">
        <w:rPr>
          <w:b/>
          <w:color w:val="000000" w:themeColor="text1"/>
        </w:rPr>
        <w:t xml:space="preserve"> </w:t>
      </w:r>
      <w:r w:rsidR="009917B8" w:rsidRPr="00BC7D40">
        <w:rPr>
          <w:color w:val="000000" w:themeColor="text1"/>
        </w:rPr>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BC7D40" w:rsidRDefault="002C0D3C" w:rsidP="0081350A">
      <w:pPr>
        <w:pStyle w:val="16"/>
        <w:widowControl w:val="0"/>
        <w:suppressAutoHyphens/>
        <w:ind w:firstLine="851"/>
        <w:jc w:val="both"/>
        <w:rPr>
          <w:color w:val="000000" w:themeColor="text1"/>
        </w:rPr>
      </w:pPr>
      <w:r w:rsidRPr="00BC7D40">
        <w:rPr>
          <w:color w:val="000000" w:themeColor="text1"/>
        </w:rPr>
        <w:t>2</w:t>
      </w:r>
      <w:r w:rsidR="001C0344" w:rsidRPr="00BC7D40">
        <w:rPr>
          <w:color w:val="000000" w:themeColor="text1"/>
        </w:rPr>
        <w:t>1</w:t>
      </w:r>
      <w:r w:rsidR="009917B8" w:rsidRPr="00BC7D40">
        <w:rPr>
          <w:color w:val="000000" w:themeColor="text1"/>
        </w:rPr>
        <w:t>) установление ставок платы за единицу объема древесины;</w:t>
      </w:r>
    </w:p>
    <w:p w:rsidR="009917B8" w:rsidRPr="00BC7D40" w:rsidRDefault="002C0D3C" w:rsidP="0081350A">
      <w:pPr>
        <w:pStyle w:val="ad"/>
        <w:tabs>
          <w:tab w:val="left" w:pos="142"/>
        </w:tabs>
        <w:spacing w:after="0" w:line="100" w:lineRule="atLeast"/>
        <w:ind w:firstLine="851"/>
        <w:jc w:val="both"/>
        <w:rPr>
          <w:color w:val="000000" w:themeColor="text1"/>
          <w:sz w:val="28"/>
        </w:rPr>
      </w:pPr>
      <w:r w:rsidRPr="00BC7D40">
        <w:rPr>
          <w:color w:val="000000" w:themeColor="text1"/>
          <w:sz w:val="28"/>
        </w:rPr>
        <w:t>2</w:t>
      </w:r>
      <w:r w:rsidR="001C0344" w:rsidRPr="00BC7D40">
        <w:rPr>
          <w:color w:val="000000" w:themeColor="text1"/>
          <w:sz w:val="28"/>
        </w:rPr>
        <w:t>2</w:t>
      </w:r>
      <w:r w:rsidR="009917B8" w:rsidRPr="00BC7D40">
        <w:rPr>
          <w:color w:val="000000" w:themeColor="text1"/>
          <w:sz w:val="28"/>
        </w:rPr>
        <w:t>) утверждение лесохозяйственных регламентов;</w:t>
      </w:r>
    </w:p>
    <w:p w:rsidR="00D82D3B" w:rsidRPr="00BC7D40" w:rsidRDefault="002C0D3C" w:rsidP="0081350A">
      <w:pPr>
        <w:pStyle w:val="ad"/>
        <w:tabs>
          <w:tab w:val="left" w:pos="142"/>
        </w:tabs>
        <w:spacing w:after="0" w:line="100" w:lineRule="atLeast"/>
        <w:ind w:firstLine="851"/>
        <w:jc w:val="both"/>
        <w:rPr>
          <w:color w:val="000000" w:themeColor="text1"/>
          <w:sz w:val="28"/>
        </w:rPr>
      </w:pPr>
      <w:r w:rsidRPr="00BC7D40">
        <w:rPr>
          <w:color w:val="000000" w:themeColor="text1"/>
          <w:sz w:val="28"/>
        </w:rPr>
        <w:t>2</w:t>
      </w:r>
      <w:r w:rsidR="001C0344" w:rsidRPr="00BC7D40">
        <w:rPr>
          <w:color w:val="000000" w:themeColor="text1"/>
          <w:sz w:val="28"/>
        </w:rPr>
        <w:t>3</w:t>
      </w:r>
      <w:r w:rsidR="009917B8" w:rsidRPr="00BC7D40">
        <w:rPr>
          <w:color w:val="000000" w:themeColor="text1"/>
          <w:sz w:val="28"/>
        </w:rPr>
        <w:t xml:space="preserve">) </w:t>
      </w:r>
      <w:r w:rsidR="00D82D3B" w:rsidRPr="00BC7D40">
        <w:rPr>
          <w:color w:val="000000" w:themeColor="text1"/>
          <w:sz w:val="28"/>
          <w:szCs w:val="28"/>
        </w:rPr>
        <w:t>установление в соответствии с законодательством надбавок к ценам (тарифам) для потребителей;</w:t>
      </w:r>
    </w:p>
    <w:p w:rsidR="009917B8" w:rsidRPr="00BC7D40" w:rsidRDefault="00D82D3B" w:rsidP="0081350A">
      <w:pPr>
        <w:pStyle w:val="ad"/>
        <w:tabs>
          <w:tab w:val="left" w:pos="142"/>
        </w:tabs>
        <w:spacing w:after="0" w:line="100" w:lineRule="atLeast"/>
        <w:ind w:firstLine="851"/>
        <w:jc w:val="both"/>
        <w:rPr>
          <w:color w:val="000000" w:themeColor="text1"/>
          <w:sz w:val="28"/>
        </w:rPr>
      </w:pPr>
      <w:r w:rsidRPr="00BC7D40">
        <w:rPr>
          <w:color w:val="000000" w:themeColor="text1"/>
          <w:sz w:val="28"/>
        </w:rPr>
        <w:t xml:space="preserve">24) </w:t>
      </w:r>
      <w:r w:rsidR="009917B8" w:rsidRPr="00BC7D40">
        <w:rPr>
          <w:color w:val="000000" w:themeColor="text1"/>
          <w:sz w:val="28"/>
        </w:rPr>
        <w:t>иные полномочия, отнесенные к ведению Совета законодательством и настоящим уставом.</w:t>
      </w:r>
    </w:p>
    <w:p w:rsidR="009917B8" w:rsidRPr="00BC7D40" w:rsidRDefault="009917B8" w:rsidP="0081350A">
      <w:pPr>
        <w:pStyle w:val="ConsNormal"/>
        <w:tabs>
          <w:tab w:val="left" w:pos="142"/>
        </w:tabs>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b/>
          <w:color w:val="000000" w:themeColor="text1"/>
          <w:sz w:val="28"/>
        </w:rPr>
        <w:t>Статья 27.</w:t>
      </w:r>
      <w:r w:rsidRPr="00BC7D40">
        <w:rPr>
          <w:rFonts w:ascii="Times New Roman" w:hAnsi="Times New Roman"/>
          <w:color w:val="000000" w:themeColor="text1"/>
          <w:sz w:val="28"/>
        </w:rPr>
        <w:t xml:space="preserve"> </w:t>
      </w:r>
      <w:r w:rsidRPr="00BC7D40">
        <w:rPr>
          <w:rFonts w:ascii="Times New Roman" w:hAnsi="Times New Roman"/>
          <w:b/>
          <w:color w:val="000000" w:themeColor="text1"/>
          <w:sz w:val="28"/>
        </w:rPr>
        <w:t xml:space="preserve">Организация работы Совета </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 xml:space="preserve">Сессии созываются главой поселения по мере необходимости, но не реже одного раза в три месяца. </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sidRPr="00BC7D40">
        <w:rPr>
          <w:rFonts w:eastAsia="Times New Roman"/>
          <w:color w:val="000000" w:themeColor="text1"/>
          <w:sz w:val="28"/>
        </w:rPr>
        <w:t>позднее</w:t>
      </w:r>
      <w:proofErr w:type="gramEnd"/>
      <w:r w:rsidRPr="00BC7D40">
        <w:rPr>
          <w:rFonts w:eastAsia="Times New Roman"/>
          <w:color w:val="000000" w:themeColor="text1"/>
          <w:sz w:val="28"/>
        </w:rPr>
        <w:t xml:space="preserve"> чем за</w:t>
      </w:r>
      <w:r w:rsidRPr="00BC7D40">
        <w:rPr>
          <w:rFonts w:eastAsia="Times New Roman"/>
          <w:b/>
          <w:i/>
          <w:color w:val="000000" w:themeColor="text1"/>
          <w:sz w:val="28"/>
        </w:rPr>
        <w:t xml:space="preserve"> </w:t>
      </w:r>
      <w:r w:rsidRPr="00BC7D40">
        <w:rPr>
          <w:rFonts w:eastAsia="Times New Roman"/>
          <w:color w:val="000000" w:themeColor="text1"/>
          <w:sz w:val="28"/>
        </w:rPr>
        <w:t xml:space="preserve">7 дней до дня проведения сессии. </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 xml:space="preserve">При получении заявления от не менее одной трети депутатов Совета глава поселения </w:t>
      </w:r>
      <w:proofErr w:type="gramStart"/>
      <w:r w:rsidRPr="00BC7D40">
        <w:rPr>
          <w:rFonts w:eastAsia="Times New Roman"/>
          <w:color w:val="000000" w:themeColor="text1"/>
          <w:sz w:val="28"/>
        </w:rPr>
        <w:t>обязан</w:t>
      </w:r>
      <w:proofErr w:type="gramEnd"/>
      <w:r w:rsidRPr="00BC7D40">
        <w:rPr>
          <w:rFonts w:eastAsia="Times New Roman"/>
          <w:color w:val="000000" w:themeColor="text1"/>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sidRPr="00BC7D40">
        <w:rPr>
          <w:rFonts w:eastAsia="Times New Roman"/>
          <w:color w:val="000000" w:themeColor="text1"/>
          <w:sz w:val="28"/>
        </w:rPr>
        <w:t>позднее</w:t>
      </w:r>
      <w:proofErr w:type="gramEnd"/>
      <w:r w:rsidRPr="00BC7D40">
        <w:rPr>
          <w:rFonts w:eastAsia="Times New Roman"/>
          <w:color w:val="000000" w:themeColor="text1"/>
          <w:sz w:val="28"/>
        </w:rPr>
        <w:t xml:space="preserve"> чем за 3 дня до дня проведения сессии.</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Чрезвычайные сессии Совета созываются главой поселения немедленно без предварительной подготовки документов в случаях:</w:t>
      </w:r>
    </w:p>
    <w:p w:rsidR="009917B8" w:rsidRPr="00BC7D40" w:rsidRDefault="009917B8" w:rsidP="0081350A">
      <w:pPr>
        <w:pStyle w:val="a6"/>
        <w:tabs>
          <w:tab w:val="left" w:pos="142"/>
          <w:tab w:val="left" w:pos="840"/>
        </w:tabs>
        <w:spacing w:after="0"/>
        <w:ind w:firstLine="851"/>
        <w:jc w:val="both"/>
        <w:rPr>
          <w:rFonts w:eastAsia="Times New Roman"/>
          <w:color w:val="000000" w:themeColor="text1"/>
          <w:sz w:val="28"/>
        </w:rPr>
      </w:pPr>
      <w:r w:rsidRPr="00BC7D40">
        <w:rPr>
          <w:rFonts w:eastAsia="Times New Roman"/>
          <w:color w:val="000000" w:themeColor="text1"/>
          <w:sz w:val="28"/>
        </w:rPr>
        <w:t>- введения на территории Краснодарского края или муниципального образования  режима чрезвычайного положения;</w:t>
      </w:r>
    </w:p>
    <w:p w:rsidR="009917B8" w:rsidRPr="00BC7D40" w:rsidRDefault="009917B8" w:rsidP="0081350A">
      <w:pPr>
        <w:pStyle w:val="a6"/>
        <w:tabs>
          <w:tab w:val="left" w:pos="142"/>
          <w:tab w:val="left" w:pos="840"/>
        </w:tabs>
        <w:spacing w:after="0"/>
        <w:ind w:firstLine="851"/>
        <w:jc w:val="both"/>
        <w:rPr>
          <w:rFonts w:eastAsia="Times New Roman"/>
          <w:color w:val="000000" w:themeColor="text1"/>
          <w:sz w:val="28"/>
        </w:rPr>
      </w:pPr>
      <w:r w:rsidRPr="00BC7D40">
        <w:rPr>
          <w:rFonts w:eastAsia="Times New Roman"/>
          <w:color w:val="000000" w:themeColor="text1"/>
          <w:sz w:val="28"/>
        </w:rPr>
        <w:t>- массовых нарушений общественного порядка на территории поселения;</w:t>
      </w:r>
    </w:p>
    <w:p w:rsidR="009917B8" w:rsidRPr="00BC7D40" w:rsidRDefault="009917B8" w:rsidP="0081350A">
      <w:pPr>
        <w:pStyle w:val="a6"/>
        <w:spacing w:after="0"/>
        <w:ind w:firstLine="851"/>
        <w:jc w:val="both"/>
        <w:rPr>
          <w:rFonts w:eastAsia="Times New Roman"/>
          <w:color w:val="000000" w:themeColor="text1"/>
          <w:sz w:val="28"/>
        </w:rPr>
      </w:pPr>
      <w:r w:rsidRPr="00BC7D40">
        <w:rPr>
          <w:rFonts w:eastAsia="Times New Roman"/>
          <w:color w:val="000000" w:themeColor="text1"/>
          <w:sz w:val="28"/>
        </w:rPr>
        <w:t xml:space="preserve">- стихийных бедствий и иных чрезвычайных ситуаций, требующих </w:t>
      </w:r>
      <w:r w:rsidRPr="00BC7D40">
        <w:rPr>
          <w:rFonts w:eastAsia="Times New Roman"/>
          <w:color w:val="000000" w:themeColor="text1"/>
          <w:sz w:val="28"/>
        </w:rPr>
        <w:lastRenderedPageBreak/>
        <w:t>принятия экстренных решений;</w:t>
      </w:r>
    </w:p>
    <w:p w:rsidR="009917B8" w:rsidRPr="00BC7D40" w:rsidRDefault="009917B8" w:rsidP="0081350A">
      <w:pPr>
        <w:pStyle w:val="a6"/>
        <w:tabs>
          <w:tab w:val="left" w:pos="142"/>
          <w:tab w:val="left" w:pos="840"/>
        </w:tabs>
        <w:spacing w:after="0"/>
        <w:ind w:firstLine="851"/>
        <w:jc w:val="both"/>
        <w:rPr>
          <w:rFonts w:eastAsia="Times New Roman"/>
          <w:color w:val="000000" w:themeColor="text1"/>
          <w:sz w:val="28"/>
        </w:rPr>
      </w:pPr>
      <w:r w:rsidRPr="00BC7D40">
        <w:rPr>
          <w:rFonts w:eastAsia="Times New Roman"/>
          <w:color w:val="000000" w:themeColor="text1"/>
          <w:sz w:val="28"/>
        </w:rPr>
        <w:t>- иных неотложных ситуациях, требующих незамедлительного принятия решения Советом.</w:t>
      </w:r>
    </w:p>
    <w:p w:rsidR="009917B8" w:rsidRPr="00BC7D40" w:rsidRDefault="009917B8" w:rsidP="0081350A">
      <w:pPr>
        <w:pStyle w:val="a6"/>
        <w:spacing w:after="0"/>
        <w:ind w:firstLine="851"/>
        <w:jc w:val="both"/>
        <w:rPr>
          <w:rFonts w:eastAsia="Times New Roman"/>
          <w:color w:val="000000" w:themeColor="text1"/>
          <w:sz w:val="28"/>
        </w:rPr>
      </w:pPr>
      <w:r w:rsidRPr="00BC7D40">
        <w:rPr>
          <w:rFonts w:eastAsia="Times New Roman"/>
          <w:color w:val="000000" w:themeColor="text1"/>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Pr="00BC7D40" w:rsidRDefault="009917B8" w:rsidP="0081350A">
      <w:pPr>
        <w:pStyle w:val="a6"/>
        <w:numPr>
          <w:ilvl w:val="0"/>
          <w:numId w:val="6"/>
        </w:numPr>
        <w:tabs>
          <w:tab w:val="left" w:pos="57"/>
        </w:tabs>
        <w:spacing w:after="0"/>
        <w:ind w:left="0" w:firstLine="851"/>
        <w:jc w:val="both"/>
        <w:rPr>
          <w:color w:val="000000" w:themeColor="text1"/>
          <w:sz w:val="28"/>
        </w:rPr>
      </w:pPr>
      <w:r w:rsidRPr="00BC7D40">
        <w:rPr>
          <w:rFonts w:eastAsia="Times New Roman"/>
          <w:color w:val="000000" w:themeColor="text1"/>
          <w:sz w:val="28"/>
        </w:rPr>
        <w:t xml:space="preserve">Совет собирается на свою первую сессию не позднее чем в трехнедельный срок со дня </w:t>
      </w:r>
      <w:r w:rsidRPr="00BC7D40">
        <w:rPr>
          <w:color w:val="000000" w:themeColor="text1"/>
          <w:sz w:val="28"/>
        </w:rPr>
        <w:t>избрания Совета в правомочном составе.</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Сессии Совета поселения проводятся открыто. Совет вправе проводить закрытые сессии в случаях, предусмотренных регламентом.</w:t>
      </w:r>
    </w:p>
    <w:p w:rsidR="009917B8" w:rsidRPr="00BC7D40" w:rsidRDefault="009917B8" w:rsidP="0081350A">
      <w:pPr>
        <w:pStyle w:val="ConsNormal"/>
        <w:numPr>
          <w:ilvl w:val="0"/>
          <w:numId w:val="6"/>
        </w:numPr>
        <w:tabs>
          <w:tab w:val="left" w:pos="57"/>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В отсутствие главы поселения председательствует на сессии один из депутатов, избираемы</w:t>
      </w:r>
      <w:r w:rsidR="003D029A" w:rsidRPr="00BC7D40">
        <w:rPr>
          <w:rFonts w:ascii="Times New Roman" w:hAnsi="Times New Roman"/>
          <w:color w:val="000000" w:themeColor="text1"/>
          <w:kern w:val="28"/>
          <w:sz w:val="28"/>
        </w:rPr>
        <w:t>й</w:t>
      </w:r>
      <w:r w:rsidRPr="00BC7D40">
        <w:rPr>
          <w:rFonts w:ascii="Times New Roman" w:hAnsi="Times New Roman"/>
          <w:color w:val="000000" w:themeColor="text1"/>
          <w:sz w:val="28"/>
        </w:rPr>
        <w:t xml:space="preserve"> на сессии Совета в соответствии с Регламентом Совета.</w:t>
      </w:r>
    </w:p>
    <w:p w:rsidR="00812702" w:rsidRPr="00BC7D40" w:rsidRDefault="009917B8" w:rsidP="0081350A">
      <w:pPr>
        <w:pStyle w:val="ConsNormal"/>
        <w:numPr>
          <w:ilvl w:val="0"/>
          <w:numId w:val="6"/>
        </w:numPr>
        <w:tabs>
          <w:tab w:val="left" w:pos="57"/>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Глава поселения, не </w:t>
      </w:r>
      <w:proofErr w:type="gramStart"/>
      <w:r w:rsidRPr="00BC7D40">
        <w:rPr>
          <w:rFonts w:ascii="Times New Roman" w:hAnsi="Times New Roman"/>
          <w:color w:val="000000" w:themeColor="text1"/>
          <w:sz w:val="28"/>
        </w:rPr>
        <w:t>являющийся</w:t>
      </w:r>
      <w:proofErr w:type="gramEnd"/>
      <w:r w:rsidRPr="00BC7D40">
        <w:rPr>
          <w:rFonts w:ascii="Times New Roman" w:hAnsi="Times New Roman"/>
          <w:color w:val="000000" w:themeColor="text1"/>
          <w:sz w:val="28"/>
        </w:rPr>
        <w:t xml:space="preserve"> депутатом Совета, обладает правом решающего голоса на сессиях Совета.</w:t>
      </w:r>
      <w:r w:rsidR="00A279E1" w:rsidRPr="00BC7D40">
        <w:rPr>
          <w:rFonts w:ascii="Times New Roman" w:hAnsi="Times New Roman"/>
          <w:color w:val="000000" w:themeColor="text1"/>
          <w:sz w:val="28"/>
        </w:rPr>
        <w:t xml:space="preserve"> </w:t>
      </w:r>
    </w:p>
    <w:p w:rsidR="009917B8" w:rsidRPr="00BC7D40" w:rsidRDefault="009917B8" w:rsidP="0081350A">
      <w:pPr>
        <w:pStyle w:val="ConsNormal"/>
        <w:numPr>
          <w:ilvl w:val="0"/>
          <w:numId w:val="6"/>
        </w:numPr>
        <w:tabs>
          <w:tab w:val="left" w:pos="57"/>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Сессия Совета правомочна, если на ней присутствуют не менее половины от числа избранных депутатов Совета.</w:t>
      </w:r>
    </w:p>
    <w:p w:rsidR="009917B8" w:rsidRPr="00BC7D40" w:rsidRDefault="009917B8" w:rsidP="0081350A">
      <w:pPr>
        <w:pStyle w:val="ConsNormal"/>
        <w:numPr>
          <w:ilvl w:val="0"/>
          <w:numId w:val="6"/>
        </w:numPr>
        <w:tabs>
          <w:tab w:val="left" w:pos="57"/>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Порядок принятия решений Советом определяется настоящим уставом и регламентом Совета.</w:t>
      </w:r>
    </w:p>
    <w:p w:rsidR="009917B8" w:rsidRPr="00BC7D40" w:rsidRDefault="009917B8" w:rsidP="0081350A">
      <w:pPr>
        <w:pStyle w:val="a6"/>
        <w:numPr>
          <w:ilvl w:val="0"/>
          <w:numId w:val="6"/>
        </w:numPr>
        <w:tabs>
          <w:tab w:val="left" w:pos="57"/>
        </w:tabs>
        <w:spacing w:after="0"/>
        <w:ind w:left="0" w:firstLine="851"/>
        <w:jc w:val="both"/>
        <w:rPr>
          <w:rFonts w:eastAsia="Times New Roman"/>
          <w:color w:val="000000" w:themeColor="text1"/>
          <w:sz w:val="28"/>
        </w:rPr>
      </w:pPr>
      <w:r w:rsidRPr="00BC7D40">
        <w:rPr>
          <w:rFonts w:eastAsia="Times New Roman"/>
          <w:color w:val="000000" w:themeColor="text1"/>
          <w:sz w:val="28"/>
        </w:rPr>
        <w:t xml:space="preserve">Все сессии Совета протоколируются. </w:t>
      </w:r>
    </w:p>
    <w:p w:rsidR="009917B8" w:rsidRPr="00BC7D40" w:rsidRDefault="009917B8" w:rsidP="0081350A">
      <w:pPr>
        <w:pStyle w:val="2"/>
        <w:keepNext w:val="0"/>
        <w:tabs>
          <w:tab w:val="left" w:pos="851"/>
        </w:tabs>
        <w:spacing w:before="0" w:after="0"/>
        <w:ind w:firstLine="851"/>
        <w:rPr>
          <w:rFonts w:ascii="Times New Roman" w:eastAsia="Times New Roman" w:hAnsi="Times New Roman"/>
          <w:i w:val="0"/>
          <w:color w:val="000000" w:themeColor="text1"/>
        </w:rPr>
      </w:pPr>
    </w:p>
    <w:p w:rsidR="009917B8" w:rsidRPr="00BC7D40" w:rsidRDefault="009917B8" w:rsidP="0081350A">
      <w:pPr>
        <w:pStyle w:val="2"/>
        <w:keepNext w:val="0"/>
        <w:tabs>
          <w:tab w:val="left" w:pos="851"/>
        </w:tabs>
        <w:spacing w:before="0" w:after="0"/>
        <w:ind w:firstLine="851"/>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 xml:space="preserve">Статья 28. Депутатские комиссии (комитеты) Совета </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 xml:space="preserve">1. Все депутаты Совета, </w:t>
      </w:r>
      <w:r w:rsidRPr="00BC7D40">
        <w:rPr>
          <w:color w:val="000000" w:themeColor="text1"/>
          <w:sz w:val="28"/>
        </w:rPr>
        <w:t>за исключением председателя Совета</w:t>
      </w:r>
      <w:r w:rsidRPr="00BC7D40">
        <w:rPr>
          <w:rFonts w:eastAsia="Times New Roman"/>
          <w:color w:val="000000" w:themeColor="text1"/>
          <w:sz w:val="28"/>
        </w:rPr>
        <w:t>, участвуют в работе комиссий (комитетов) Совета.</w:t>
      </w:r>
    </w:p>
    <w:p w:rsidR="009917B8" w:rsidRPr="00BC7D40" w:rsidRDefault="009917B8" w:rsidP="0081350A">
      <w:pPr>
        <w:pStyle w:val="WW-2"/>
        <w:tabs>
          <w:tab w:val="left" w:pos="142"/>
        </w:tabs>
        <w:rPr>
          <w:color w:val="000000" w:themeColor="text1"/>
        </w:rPr>
      </w:pPr>
      <w:r w:rsidRPr="00BC7D40">
        <w:rPr>
          <w:color w:val="000000" w:themeColor="text1"/>
        </w:rPr>
        <w:t>2. Структура, порядок формирования, полномочия и организация работы комиссий (комитетов) определяются регламентом Совета.</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3. Задачи и сроки полномочий комиссий (комитетов) определяются Советом при их образовании.</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4. Комиссии (комитеты) ответственны перед Советом и ему подотчетны.</w:t>
      </w:r>
    </w:p>
    <w:p w:rsidR="009917B8" w:rsidRPr="00BC7D40" w:rsidRDefault="009917B8" w:rsidP="0081350A">
      <w:pPr>
        <w:pStyle w:val="a6"/>
        <w:tabs>
          <w:tab w:val="left" w:pos="142"/>
        </w:tabs>
        <w:spacing w:after="0"/>
        <w:ind w:firstLine="851"/>
        <w:jc w:val="both"/>
        <w:rPr>
          <w:rFonts w:eastAsia="Times New Roman"/>
          <w:color w:val="000000" w:themeColor="text1"/>
          <w:sz w:val="28"/>
        </w:rPr>
      </w:pPr>
    </w:p>
    <w:p w:rsidR="009917B8" w:rsidRPr="00BC7D40" w:rsidRDefault="009917B8" w:rsidP="0081350A">
      <w:pPr>
        <w:pStyle w:val="a6"/>
        <w:tabs>
          <w:tab w:val="left" w:pos="142"/>
        </w:tabs>
        <w:spacing w:after="0"/>
        <w:ind w:firstLine="851"/>
        <w:jc w:val="both"/>
        <w:rPr>
          <w:rFonts w:eastAsia="Times New Roman"/>
          <w:b/>
          <w:color w:val="000000" w:themeColor="text1"/>
          <w:sz w:val="28"/>
        </w:rPr>
      </w:pPr>
      <w:r w:rsidRPr="00BC7D40">
        <w:rPr>
          <w:rFonts w:eastAsia="Times New Roman"/>
          <w:b/>
          <w:color w:val="000000" w:themeColor="text1"/>
          <w:sz w:val="28"/>
        </w:rPr>
        <w:t>Статья 29.</w:t>
      </w:r>
      <w:r w:rsidRPr="00BC7D40">
        <w:rPr>
          <w:rFonts w:eastAsia="Times New Roman"/>
          <w:color w:val="000000" w:themeColor="text1"/>
          <w:sz w:val="28"/>
        </w:rPr>
        <w:t xml:space="preserve"> </w:t>
      </w:r>
      <w:r w:rsidRPr="00BC7D40">
        <w:rPr>
          <w:rFonts w:eastAsia="Times New Roman"/>
          <w:b/>
          <w:color w:val="000000" w:themeColor="text1"/>
          <w:sz w:val="28"/>
        </w:rPr>
        <w:t xml:space="preserve">Досрочное прекращение полномочий Совета </w:t>
      </w:r>
    </w:p>
    <w:p w:rsidR="009917B8" w:rsidRPr="00BC7D40" w:rsidRDefault="009917B8" w:rsidP="0081350A">
      <w:pPr>
        <w:numPr>
          <w:ilvl w:val="0"/>
          <w:numId w:val="7"/>
        </w:numPr>
        <w:tabs>
          <w:tab w:val="left" w:pos="1287"/>
        </w:tabs>
        <w:ind w:left="0" w:firstLine="851"/>
        <w:jc w:val="both"/>
        <w:rPr>
          <w:rFonts w:eastAsia="Times New Roman"/>
          <w:color w:val="000000" w:themeColor="text1"/>
          <w:sz w:val="28"/>
          <w:szCs w:val="28"/>
        </w:rPr>
      </w:pPr>
      <w:r w:rsidRPr="00BC7D40">
        <w:rPr>
          <w:rFonts w:eastAsia="Times New Roman"/>
          <w:color w:val="000000" w:themeColor="text1"/>
          <w:sz w:val="28"/>
        </w:rPr>
        <w:t xml:space="preserve">Полномочия Совета могут быть досрочно прекращены </w:t>
      </w:r>
      <w:r w:rsidRPr="00BC7D40">
        <w:rPr>
          <w:rFonts w:eastAsia="Times New Roman"/>
          <w:color w:val="000000" w:themeColor="text1"/>
          <w:sz w:val="28"/>
          <w:szCs w:val="28"/>
        </w:rPr>
        <w:t xml:space="preserve">в порядке и по основаниям, предусмотренным статьей 73 Федерального закона от 06.10.2003 </w:t>
      </w:r>
      <w:r w:rsidR="0003690A" w:rsidRPr="00BC7D40">
        <w:rPr>
          <w:color w:val="000000" w:themeColor="text1"/>
          <w:sz w:val="28"/>
          <w:szCs w:val="28"/>
        </w:rPr>
        <w:t xml:space="preserve">№ 131-ФЗ </w:t>
      </w:r>
      <w:r w:rsidRPr="00BC7D40">
        <w:rPr>
          <w:rFonts w:eastAsia="Times New Roman"/>
          <w:color w:val="000000" w:themeColor="text1"/>
          <w:sz w:val="28"/>
          <w:szCs w:val="28"/>
        </w:rPr>
        <w:t>«Об общих принципах организации местного самоуправления в Российской Федерации».</w:t>
      </w:r>
    </w:p>
    <w:p w:rsidR="009917B8" w:rsidRPr="00BC7D40" w:rsidRDefault="009917B8" w:rsidP="0081350A">
      <w:pPr>
        <w:tabs>
          <w:tab w:val="left" w:pos="20860"/>
        </w:tabs>
        <w:ind w:left="851"/>
        <w:jc w:val="both"/>
        <w:rPr>
          <w:rFonts w:eastAsia="Times New Roman"/>
          <w:color w:val="000000" w:themeColor="text1"/>
          <w:sz w:val="28"/>
          <w:szCs w:val="28"/>
        </w:rPr>
      </w:pPr>
      <w:r w:rsidRPr="00BC7D40">
        <w:rPr>
          <w:rFonts w:eastAsia="Times New Roman"/>
          <w:color w:val="000000" w:themeColor="text1"/>
          <w:sz w:val="28"/>
          <w:szCs w:val="28"/>
        </w:rPr>
        <w:t>Полномочия Совета также прекращаются в случае:</w:t>
      </w:r>
    </w:p>
    <w:p w:rsidR="009917B8" w:rsidRPr="00BC7D40" w:rsidRDefault="009917B8" w:rsidP="0081350A">
      <w:pPr>
        <w:tabs>
          <w:tab w:val="left" w:pos="2"/>
        </w:tabs>
        <w:ind w:firstLine="851"/>
        <w:jc w:val="both"/>
        <w:rPr>
          <w:rFonts w:eastAsia="Times New Roman"/>
          <w:color w:val="000000" w:themeColor="text1"/>
          <w:sz w:val="28"/>
        </w:rPr>
      </w:pPr>
      <w:r w:rsidRPr="00BC7D40">
        <w:rPr>
          <w:rFonts w:eastAsia="Times New Roman"/>
          <w:color w:val="000000" w:themeColor="text1"/>
          <w:sz w:val="28"/>
          <w:szCs w:val="28"/>
        </w:rPr>
        <w:t>1</w:t>
      </w:r>
      <w:r w:rsidRPr="00BC7D40">
        <w:rPr>
          <w:rFonts w:eastAsia="Times New Roman"/>
          <w:color w:val="000000" w:themeColor="text1"/>
          <w:sz w:val="28"/>
        </w:rPr>
        <w:t>) принятия Советом решения о самороспуске;</w:t>
      </w:r>
    </w:p>
    <w:p w:rsidR="009917B8" w:rsidRPr="00BC7D40" w:rsidRDefault="009917B8" w:rsidP="0081350A">
      <w:pPr>
        <w:pStyle w:val="WW-2"/>
        <w:tabs>
          <w:tab w:val="left" w:pos="2"/>
        </w:tabs>
        <w:rPr>
          <w:color w:val="000000" w:themeColor="text1"/>
        </w:rPr>
      </w:pPr>
      <w:r w:rsidRPr="00BC7D40">
        <w:rPr>
          <w:color w:val="000000" w:themeColor="text1"/>
          <w:szCs w:val="28"/>
        </w:rPr>
        <w:t>2</w:t>
      </w:r>
      <w:r w:rsidRPr="00BC7D40">
        <w:rPr>
          <w:color w:val="000000" w:themeColor="text1"/>
        </w:rP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BC7D40" w:rsidRDefault="009917B8" w:rsidP="00674500">
      <w:pPr>
        <w:suppressAutoHyphens w:val="0"/>
        <w:ind w:firstLine="851"/>
        <w:jc w:val="both"/>
        <w:rPr>
          <w:color w:val="000000" w:themeColor="text1"/>
          <w:sz w:val="28"/>
          <w:szCs w:val="28"/>
        </w:rPr>
      </w:pPr>
      <w:r w:rsidRPr="00BC7D40">
        <w:rPr>
          <w:rFonts w:eastAsia="Times New Roman"/>
          <w:color w:val="000000" w:themeColor="text1"/>
          <w:sz w:val="28"/>
        </w:rPr>
        <w:t xml:space="preserve">3) </w:t>
      </w:r>
      <w:r w:rsidR="00674500" w:rsidRPr="00BC7D40">
        <w:rPr>
          <w:rFonts w:eastAsia="Times New Roman"/>
          <w:color w:val="000000" w:themeColor="text1"/>
          <w:sz w:val="28"/>
        </w:rPr>
        <w:t>преобразования поселения</w:t>
      </w:r>
      <w:r w:rsidR="00674500" w:rsidRPr="00BC7D40">
        <w:rPr>
          <w:color w:val="000000" w:themeColor="text1"/>
          <w:sz w:val="28"/>
        </w:rPr>
        <w:t xml:space="preserve">, осуществляемого в соответствии с </w:t>
      </w:r>
      <w:r w:rsidR="00674500" w:rsidRPr="00BC7D40">
        <w:rPr>
          <w:color w:val="000000" w:themeColor="text1"/>
          <w:sz w:val="28"/>
          <w:szCs w:val="28"/>
        </w:rPr>
        <w:t>Федеральным законом от 06.10.2003 № 131-ФЗ «Об общих принципах организации местного самоуправления в Российской Федерации»</w:t>
      </w:r>
      <w:r w:rsidR="00674500" w:rsidRPr="00BC7D40">
        <w:rPr>
          <w:color w:val="000000" w:themeColor="text1"/>
          <w:sz w:val="28"/>
        </w:rPr>
        <w:t>, а также в случае упразднения поселения;</w:t>
      </w:r>
    </w:p>
    <w:p w:rsidR="009917B8" w:rsidRPr="00BC7D40" w:rsidRDefault="009917B8" w:rsidP="0081350A">
      <w:pPr>
        <w:pStyle w:val="WW-3"/>
        <w:rPr>
          <w:b w:val="0"/>
          <w:i w:val="0"/>
          <w:color w:val="000000" w:themeColor="text1"/>
        </w:rPr>
      </w:pPr>
      <w:r w:rsidRPr="00BC7D40">
        <w:rPr>
          <w:b w:val="0"/>
          <w:i w:val="0"/>
          <w:color w:val="000000" w:themeColor="text1"/>
          <w:szCs w:val="28"/>
        </w:rPr>
        <w:t>4</w:t>
      </w:r>
      <w:r w:rsidRPr="00BC7D40">
        <w:rPr>
          <w:b w:val="0"/>
          <w:i w:val="0"/>
          <w:color w:val="000000" w:themeColor="text1"/>
        </w:rPr>
        <w:t xml:space="preserve">) утраты поселением статуса муниципального образования в связи с его </w:t>
      </w:r>
      <w:r w:rsidRPr="00BC7D40">
        <w:rPr>
          <w:b w:val="0"/>
          <w:i w:val="0"/>
          <w:color w:val="000000" w:themeColor="text1"/>
        </w:rPr>
        <w:lastRenderedPageBreak/>
        <w:t>объединением с городским округом;</w:t>
      </w:r>
    </w:p>
    <w:p w:rsidR="009917B8" w:rsidRPr="00BC7D40" w:rsidRDefault="009917B8" w:rsidP="0081350A">
      <w:pPr>
        <w:autoSpaceDE w:val="0"/>
        <w:ind w:firstLine="851"/>
        <w:jc w:val="both"/>
        <w:rPr>
          <w:color w:val="000000" w:themeColor="text1"/>
          <w:sz w:val="28"/>
        </w:rPr>
      </w:pPr>
      <w:r w:rsidRPr="00BC7D40">
        <w:rPr>
          <w:color w:val="000000" w:themeColor="text1"/>
          <w:sz w:val="28"/>
          <w:szCs w:val="28"/>
        </w:rPr>
        <w:t>5</w:t>
      </w:r>
      <w:r w:rsidRPr="00BC7D40">
        <w:rPr>
          <w:color w:val="000000" w:themeColor="text1"/>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BC7D40" w:rsidRDefault="009917B8" w:rsidP="00D475C6">
      <w:pPr>
        <w:suppressAutoHyphens w:val="0"/>
        <w:ind w:firstLine="851"/>
        <w:jc w:val="both"/>
        <w:rPr>
          <w:i/>
          <w:color w:val="000000" w:themeColor="text1"/>
          <w:sz w:val="28"/>
          <w:szCs w:val="28"/>
          <w:u w:val="single"/>
        </w:rPr>
      </w:pPr>
      <w:r w:rsidRPr="00BC7D40">
        <w:rPr>
          <w:color w:val="000000" w:themeColor="text1"/>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sidRPr="00BC7D40">
        <w:rPr>
          <w:i/>
          <w:color w:val="000000" w:themeColor="text1"/>
          <w:sz w:val="28"/>
        </w:rPr>
        <w:t xml:space="preserve"> </w:t>
      </w:r>
    </w:p>
    <w:p w:rsidR="009917B8" w:rsidRPr="00BC7D40" w:rsidRDefault="009917B8" w:rsidP="0081350A">
      <w:pPr>
        <w:pStyle w:val="15"/>
        <w:widowControl w:val="0"/>
        <w:suppressAutoHyphen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Pr="00BC7D40" w:rsidRDefault="009917B8" w:rsidP="0081350A">
      <w:pPr>
        <w:pStyle w:val="15"/>
        <w:widowControl w:val="0"/>
        <w:suppressAutoHyphens/>
        <w:ind w:firstLine="851"/>
        <w:jc w:val="both"/>
        <w:rPr>
          <w:rFonts w:ascii="Times New Roman" w:hAnsi="Times New Roman"/>
          <w:color w:val="000000" w:themeColor="text1"/>
          <w:sz w:val="28"/>
        </w:rPr>
      </w:pPr>
      <w:r w:rsidRPr="00BC7D40">
        <w:rPr>
          <w:rFonts w:ascii="Times New Roman" w:hAnsi="Times New Roman"/>
          <w:color w:val="000000" w:themeColor="text1"/>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Pr="00BC7D40" w:rsidRDefault="009917B8" w:rsidP="0081350A">
      <w:pPr>
        <w:pStyle w:val="15"/>
        <w:widowControl w:val="0"/>
        <w:suppressAutoHyphen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3. Заявление о самороспуске подлежит рассмотрению </w:t>
      </w:r>
      <w:proofErr w:type="gramStart"/>
      <w:r w:rsidRPr="00BC7D40">
        <w:rPr>
          <w:rFonts w:ascii="Times New Roman" w:hAnsi="Times New Roman"/>
          <w:color w:val="000000" w:themeColor="text1"/>
          <w:sz w:val="28"/>
        </w:rPr>
        <w:t>на</w:t>
      </w:r>
      <w:proofErr w:type="gramEnd"/>
      <w:r w:rsidRPr="00BC7D40">
        <w:rPr>
          <w:rFonts w:ascii="Times New Roman" w:hAnsi="Times New Roman"/>
          <w:color w:val="000000" w:themeColor="text1"/>
          <w:sz w:val="28"/>
        </w:rPr>
        <w:t xml:space="preserve"> </w:t>
      </w:r>
      <w:proofErr w:type="gramStart"/>
      <w:r w:rsidRPr="00BC7D40">
        <w:rPr>
          <w:rFonts w:ascii="Times New Roman" w:hAnsi="Times New Roman"/>
          <w:color w:val="000000" w:themeColor="text1"/>
          <w:sz w:val="28"/>
        </w:rPr>
        <w:t>очередной</w:t>
      </w:r>
      <w:proofErr w:type="gramEnd"/>
      <w:r w:rsidRPr="00BC7D40">
        <w:rPr>
          <w:rFonts w:ascii="Times New Roman" w:hAnsi="Times New Roman"/>
          <w:color w:val="000000" w:themeColor="text1"/>
          <w:sz w:val="28"/>
        </w:rPr>
        <w:t xml:space="preserve"> либо на внеочередной сессии Совета, но не позднее одного месяца со дня его поступления в Совет.</w:t>
      </w:r>
    </w:p>
    <w:p w:rsidR="009917B8" w:rsidRPr="00BC7D40" w:rsidRDefault="009917B8" w:rsidP="0081350A">
      <w:pPr>
        <w:pStyle w:val="15"/>
        <w:widowControl w:val="0"/>
        <w:suppressAutoHyphens/>
        <w:ind w:firstLine="851"/>
        <w:jc w:val="both"/>
        <w:rPr>
          <w:rFonts w:ascii="Times New Roman" w:hAnsi="Times New Roman"/>
          <w:color w:val="000000" w:themeColor="text1"/>
          <w:sz w:val="28"/>
        </w:rPr>
      </w:pPr>
      <w:r w:rsidRPr="00BC7D40">
        <w:rPr>
          <w:rFonts w:ascii="Times New Roman" w:hAnsi="Times New Roman"/>
          <w:color w:val="000000" w:themeColor="text1"/>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Pr="00BC7D40" w:rsidRDefault="009917B8" w:rsidP="0081350A">
      <w:pPr>
        <w:pStyle w:val="15"/>
        <w:widowControl w:val="0"/>
        <w:suppressAutoHyphens/>
        <w:ind w:firstLine="851"/>
        <w:jc w:val="both"/>
        <w:rPr>
          <w:rFonts w:ascii="Times New Roman" w:hAnsi="Times New Roman"/>
          <w:color w:val="000000" w:themeColor="text1"/>
          <w:sz w:val="28"/>
        </w:rPr>
      </w:pPr>
      <w:r w:rsidRPr="00BC7D40">
        <w:rPr>
          <w:rFonts w:ascii="Times New Roman" w:hAnsi="Times New Roman"/>
          <w:color w:val="000000" w:themeColor="text1"/>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Pr="00BC7D40" w:rsidRDefault="009917B8" w:rsidP="0081350A">
      <w:pPr>
        <w:pStyle w:val="WW-2"/>
        <w:tabs>
          <w:tab w:val="left" w:pos="1351"/>
        </w:tabs>
        <w:rPr>
          <w:color w:val="000000" w:themeColor="text1"/>
        </w:rPr>
      </w:pPr>
      <w:r w:rsidRPr="00BC7D40">
        <w:rPr>
          <w:color w:val="000000" w:themeColor="text1"/>
        </w:rPr>
        <w:t>5. Досрочное прекращение полномочий Совета влечет досрочное прекращение полномочий депутатов Совета.</w:t>
      </w:r>
    </w:p>
    <w:p w:rsidR="009917B8" w:rsidRPr="00BC7D40" w:rsidRDefault="009917B8" w:rsidP="0081350A">
      <w:pPr>
        <w:tabs>
          <w:tab w:val="left" w:pos="1351"/>
          <w:tab w:val="left" w:pos="1482"/>
        </w:tabs>
        <w:ind w:firstLine="851"/>
        <w:jc w:val="both"/>
        <w:rPr>
          <w:rFonts w:eastAsia="Times New Roman"/>
          <w:color w:val="000000" w:themeColor="text1"/>
          <w:sz w:val="28"/>
        </w:rPr>
      </w:pPr>
      <w:r w:rsidRPr="00BC7D40">
        <w:rPr>
          <w:rFonts w:eastAsia="Times New Roman"/>
          <w:color w:val="000000" w:themeColor="text1"/>
          <w:sz w:val="28"/>
        </w:rPr>
        <w:t xml:space="preserve">6. В случае досрочного прекращения </w:t>
      </w:r>
      <w:r w:rsidR="00694A2B" w:rsidRPr="00BC7D40">
        <w:rPr>
          <w:rFonts w:eastAsia="Times New Roman"/>
          <w:color w:val="000000" w:themeColor="text1"/>
          <w:sz w:val="28"/>
        </w:rPr>
        <w:t xml:space="preserve">полномочий Совета </w:t>
      </w:r>
      <w:r w:rsidRPr="00BC7D40">
        <w:rPr>
          <w:rFonts w:eastAsia="Times New Roman"/>
          <w:color w:val="000000" w:themeColor="text1"/>
          <w:sz w:val="28"/>
        </w:rPr>
        <w:t xml:space="preserve">или </w:t>
      </w:r>
      <w:r w:rsidR="00694A2B" w:rsidRPr="00BC7D40">
        <w:rPr>
          <w:rFonts w:eastAsia="Times New Roman"/>
          <w:color w:val="000000" w:themeColor="text1"/>
          <w:sz w:val="28"/>
        </w:rPr>
        <w:t xml:space="preserve">его </w:t>
      </w:r>
      <w:r w:rsidRPr="00BC7D40">
        <w:rPr>
          <w:rFonts w:eastAsia="Times New Roman"/>
          <w:color w:val="000000" w:themeColor="text1"/>
          <w:sz w:val="28"/>
        </w:rPr>
        <w:t>самороспуска, выборы депутатов Совета</w:t>
      </w:r>
      <w:r w:rsidRPr="00BC7D40">
        <w:rPr>
          <w:rFonts w:eastAsia="Times New Roman"/>
          <w:b/>
          <w:color w:val="000000" w:themeColor="text1"/>
          <w:sz w:val="28"/>
        </w:rPr>
        <w:t xml:space="preserve"> </w:t>
      </w:r>
      <w:r w:rsidRPr="00BC7D40">
        <w:rPr>
          <w:rFonts w:eastAsia="Times New Roman"/>
          <w:color w:val="000000" w:themeColor="text1"/>
          <w:sz w:val="28"/>
        </w:rPr>
        <w:t>нового</w:t>
      </w:r>
      <w:r w:rsidRPr="00BC7D40">
        <w:rPr>
          <w:rFonts w:eastAsia="Times New Roman"/>
          <w:b/>
          <w:color w:val="000000" w:themeColor="text1"/>
          <w:sz w:val="28"/>
        </w:rPr>
        <w:t xml:space="preserve"> </w:t>
      </w:r>
      <w:r w:rsidRPr="00BC7D40">
        <w:rPr>
          <w:rFonts w:eastAsia="Times New Roman"/>
          <w:color w:val="000000" w:themeColor="text1"/>
          <w:sz w:val="28"/>
        </w:rPr>
        <w:t>созыва назначаются и проводятся в соответствии с законодательством.</w:t>
      </w:r>
    </w:p>
    <w:p w:rsidR="009917B8" w:rsidRPr="00BC7D40" w:rsidRDefault="009917B8" w:rsidP="0081350A">
      <w:pPr>
        <w:tabs>
          <w:tab w:val="left" w:pos="142"/>
          <w:tab w:val="left" w:pos="1482"/>
        </w:tabs>
        <w:ind w:firstLine="851"/>
        <w:jc w:val="both"/>
        <w:rPr>
          <w:rFonts w:eastAsia="Times New Roman"/>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30. Глава поселения</w:t>
      </w:r>
    </w:p>
    <w:p w:rsidR="009917B8" w:rsidRPr="00BC7D40" w:rsidRDefault="009917B8" w:rsidP="00006583">
      <w:pPr>
        <w:pStyle w:val="ConsNormal"/>
        <w:numPr>
          <w:ilvl w:val="1"/>
          <w:numId w:val="8"/>
        </w:numPr>
        <w:tabs>
          <w:tab w:val="clear" w:pos="1647"/>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Pr="00BC7D40" w:rsidRDefault="009917B8" w:rsidP="00006583">
      <w:pPr>
        <w:pStyle w:val="ConsNormal"/>
        <w:numPr>
          <w:ilvl w:val="1"/>
          <w:numId w:val="8"/>
        </w:numPr>
        <w:tabs>
          <w:tab w:val="clear" w:pos="1647"/>
          <w:tab w:val="left" w:pos="72"/>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Глава поселения возглавляет администрацию и исполняет полномочия председателя Совета. </w:t>
      </w:r>
    </w:p>
    <w:p w:rsidR="009917B8" w:rsidRPr="00BC7D40" w:rsidRDefault="009917B8" w:rsidP="00006583">
      <w:pPr>
        <w:pStyle w:val="ConsNormal"/>
        <w:numPr>
          <w:ilvl w:val="1"/>
          <w:numId w:val="8"/>
        </w:numPr>
        <w:tabs>
          <w:tab w:val="clear" w:pos="1647"/>
          <w:tab w:val="left" w:pos="-851"/>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исполняет свои полномочия на постоянной основе.</w:t>
      </w:r>
    </w:p>
    <w:p w:rsidR="009917B8" w:rsidRPr="00BC7D40" w:rsidRDefault="009917B8" w:rsidP="00006583">
      <w:pPr>
        <w:pStyle w:val="ConsNormal"/>
        <w:numPr>
          <w:ilvl w:val="1"/>
          <w:numId w:val="8"/>
        </w:numPr>
        <w:tabs>
          <w:tab w:val="clear" w:pos="1647"/>
          <w:tab w:val="left" w:pos="-2268"/>
          <w:tab w:val="left" w:pos="-1843"/>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Глава поселения </w:t>
      </w:r>
      <w:proofErr w:type="gramStart"/>
      <w:r w:rsidRPr="00BC7D40">
        <w:rPr>
          <w:rFonts w:ascii="Times New Roman" w:hAnsi="Times New Roman"/>
          <w:color w:val="000000" w:themeColor="text1"/>
          <w:sz w:val="28"/>
        </w:rPr>
        <w:t>подконтролен</w:t>
      </w:r>
      <w:proofErr w:type="gramEnd"/>
      <w:r w:rsidRPr="00BC7D40">
        <w:rPr>
          <w:rFonts w:ascii="Times New Roman" w:hAnsi="Times New Roman"/>
          <w:color w:val="000000" w:themeColor="text1"/>
          <w:sz w:val="28"/>
        </w:rPr>
        <w:t xml:space="preserve"> и подотчетен непосредственно населению муниципального образования и Совету.</w:t>
      </w:r>
    </w:p>
    <w:p w:rsidR="009917B8" w:rsidRPr="00BC7D40" w:rsidRDefault="009917B8" w:rsidP="00006583">
      <w:pPr>
        <w:pStyle w:val="ConsNormal"/>
        <w:numPr>
          <w:ilvl w:val="1"/>
          <w:numId w:val="8"/>
        </w:numPr>
        <w:tabs>
          <w:tab w:val="clear" w:pos="1647"/>
          <w:tab w:val="left" w:pos="-2268"/>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Pr="00BC7D40" w:rsidRDefault="009917B8" w:rsidP="00006583">
      <w:pPr>
        <w:pStyle w:val="ConsNormal"/>
        <w:tabs>
          <w:tab w:val="num" w:pos="1134"/>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В случае избрания главы поселения на досрочных выборах срок его полномочий определяется с учетом положений части 4 статьи 13 настоящего </w:t>
      </w:r>
      <w:r w:rsidRPr="00BC7D40">
        <w:rPr>
          <w:rFonts w:ascii="Times New Roman" w:hAnsi="Times New Roman"/>
          <w:color w:val="000000" w:themeColor="text1"/>
          <w:sz w:val="28"/>
        </w:rPr>
        <w:lastRenderedPageBreak/>
        <w:t>устава.</w:t>
      </w:r>
    </w:p>
    <w:p w:rsidR="009917B8" w:rsidRPr="00BC7D40" w:rsidRDefault="009917B8" w:rsidP="00006583">
      <w:pPr>
        <w:pStyle w:val="ConsNormal"/>
        <w:numPr>
          <w:ilvl w:val="1"/>
          <w:numId w:val="8"/>
        </w:numPr>
        <w:tabs>
          <w:tab w:val="clear" w:pos="1647"/>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Главой поселения может быть избран гражданин Российской Федерации, достигший ко дню голосования возраста 21 года.</w:t>
      </w:r>
    </w:p>
    <w:p w:rsidR="009917B8" w:rsidRPr="00BC7D40" w:rsidRDefault="009917B8" w:rsidP="00006583">
      <w:pPr>
        <w:pStyle w:val="ConsNormal"/>
        <w:tabs>
          <w:tab w:val="num" w:pos="1134"/>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F436A7" w:rsidRPr="00BC7D40" w:rsidRDefault="00F436A7" w:rsidP="00006583">
      <w:pPr>
        <w:pStyle w:val="ConsNormal"/>
        <w:tabs>
          <w:tab w:val="num" w:pos="1134"/>
        </w:tabs>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В трехмесячный срок после вступления в должность глава поселения представляет населению поселения программу деятельности в качестве главы исполнительной власти, которая публикуется в средствах массовой информации и размещается на официальном сайте</w:t>
      </w:r>
      <w:r w:rsidR="00C35872" w:rsidRPr="00BC7D40">
        <w:rPr>
          <w:rFonts w:ascii="Times New Roman" w:hAnsi="Times New Roman"/>
          <w:color w:val="000000" w:themeColor="text1"/>
          <w:sz w:val="28"/>
          <w:szCs w:val="28"/>
        </w:rPr>
        <w:t xml:space="preserve"> администрации</w:t>
      </w:r>
      <w:r w:rsidRPr="00BC7D40">
        <w:rPr>
          <w:rFonts w:ascii="Times New Roman" w:hAnsi="Times New Roman"/>
          <w:color w:val="000000" w:themeColor="text1"/>
          <w:sz w:val="28"/>
          <w:szCs w:val="28"/>
        </w:rPr>
        <w:t xml:space="preserve"> поселения.</w:t>
      </w:r>
    </w:p>
    <w:p w:rsidR="009917B8" w:rsidRPr="00BC7D40" w:rsidRDefault="009917B8" w:rsidP="00006583">
      <w:pPr>
        <w:pStyle w:val="ConsNormal"/>
        <w:numPr>
          <w:ilvl w:val="1"/>
          <w:numId w:val="8"/>
        </w:numPr>
        <w:tabs>
          <w:tab w:val="clear" w:pos="1647"/>
          <w:tab w:val="num" w:pos="1134"/>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Вступление в должность главы поселения осуществляется не позднее трех недель со дня избрания в торжественной обстановке на сессии Совета.</w:t>
      </w:r>
    </w:p>
    <w:p w:rsidR="009917B8" w:rsidRPr="00BC7D40" w:rsidRDefault="009917B8" w:rsidP="0081350A">
      <w:pPr>
        <w:ind w:firstLine="851"/>
        <w:jc w:val="both"/>
        <w:rPr>
          <w:color w:val="000000" w:themeColor="text1"/>
          <w:sz w:val="28"/>
        </w:rPr>
      </w:pPr>
      <w:r w:rsidRPr="00BC7D40">
        <w:rPr>
          <w:color w:val="000000" w:themeColor="text1"/>
          <w:sz w:val="28"/>
        </w:rPr>
        <w:t>8.</w:t>
      </w:r>
      <w:r w:rsidRPr="00BC7D40">
        <w:rPr>
          <w:b/>
          <w:color w:val="000000" w:themeColor="text1"/>
          <w:sz w:val="28"/>
        </w:rPr>
        <w:t xml:space="preserve"> </w:t>
      </w:r>
      <w:r w:rsidRPr="00BC7D40">
        <w:rPr>
          <w:color w:val="000000" w:themeColor="text1"/>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BC7D40">
        <w:rPr>
          <w:rStyle w:val="80"/>
          <w:color w:val="000000" w:themeColor="text1"/>
        </w:rPr>
        <w:t>и д</w:t>
      </w:r>
      <w:r w:rsidRPr="00BC7D40">
        <w:rPr>
          <w:color w:val="000000" w:themeColor="text1"/>
          <w:sz w:val="28"/>
        </w:rPr>
        <w:t xml:space="preserve">олжности муниципальной службы. </w:t>
      </w:r>
    </w:p>
    <w:p w:rsidR="009917B8" w:rsidRPr="00BC7D40" w:rsidRDefault="009917B8" w:rsidP="0081350A">
      <w:pPr>
        <w:ind w:firstLine="851"/>
        <w:jc w:val="both"/>
        <w:rPr>
          <w:color w:val="000000" w:themeColor="text1"/>
          <w:sz w:val="28"/>
        </w:rPr>
      </w:pPr>
      <w:r w:rsidRPr="00BC7D40">
        <w:rPr>
          <w:color w:val="000000" w:themeColor="text1"/>
          <w:sz w:val="28"/>
        </w:rPr>
        <w:t>9. Глава поселения не вправе:</w:t>
      </w:r>
    </w:p>
    <w:p w:rsidR="003041F9" w:rsidRPr="00BC7D40" w:rsidRDefault="00665B58" w:rsidP="00665B58">
      <w:pPr>
        <w:widowControl/>
        <w:suppressAutoHyphens w:val="0"/>
        <w:autoSpaceDE w:val="0"/>
        <w:autoSpaceDN w:val="0"/>
        <w:adjustRightInd w:val="0"/>
        <w:ind w:firstLine="851"/>
        <w:jc w:val="both"/>
        <w:rPr>
          <w:strike/>
          <w:color w:val="000000" w:themeColor="text1"/>
        </w:rPr>
      </w:pPr>
      <w:proofErr w:type="gramStart"/>
      <w:r w:rsidRPr="00BC7D40">
        <w:rPr>
          <w:rFonts w:eastAsiaTheme="minorHAnsi"/>
          <w:color w:val="000000" w:themeColor="text1"/>
          <w:kern w:val="0"/>
          <w:sz w:val="28"/>
          <w:szCs w:val="28"/>
        </w:rPr>
        <w:t>1) з</w:t>
      </w:r>
      <w:r w:rsidR="003041F9" w:rsidRPr="00BC7D40">
        <w:rPr>
          <w:rFonts w:eastAsiaTheme="minorHAnsi"/>
          <w:color w:val="000000" w:themeColor="text1"/>
          <w:kern w:val="0"/>
          <w:sz w:val="28"/>
          <w:szCs w:val="28"/>
        </w:rPr>
        <w:t>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w:t>
      </w:r>
      <w:r w:rsidR="00094BC3" w:rsidRPr="00BC7D40">
        <w:rPr>
          <w:rFonts w:eastAsia="Calibri"/>
          <w:color w:val="000000" w:themeColor="text1"/>
          <w:kern w:val="0"/>
          <w:sz w:val="28"/>
          <w:szCs w:val="28"/>
        </w:rPr>
        <w:t>,</w:t>
      </w:r>
      <w:r w:rsidR="00094BC3" w:rsidRPr="00BC7D40">
        <w:rPr>
          <w:color w:val="000000" w:themeColor="text1"/>
          <w:sz w:val="28"/>
          <w:szCs w:val="28"/>
        </w:rPr>
        <w:t xml:space="preserve"> совета муниципальных образований Краснодарского края, иных объединений муниципальных образований</w:t>
      </w:r>
      <w:r w:rsidR="003041F9" w:rsidRPr="00BC7D40">
        <w:rPr>
          <w:rFonts w:eastAsiaTheme="minorHAnsi"/>
          <w:color w:val="000000" w:themeColor="text1"/>
          <w:kern w:val="0"/>
          <w:sz w:val="28"/>
          <w:szCs w:val="28"/>
        </w:rPr>
        <w:t>), если иное не предусмотрено федеральными законами или если в порядке, установленном муниципальным правовым актом в</w:t>
      </w:r>
      <w:proofErr w:type="gramEnd"/>
      <w:r w:rsidR="003041F9" w:rsidRPr="00BC7D40">
        <w:rPr>
          <w:rFonts w:eastAsiaTheme="minorHAnsi"/>
          <w:color w:val="000000" w:themeColor="text1"/>
          <w:kern w:val="0"/>
          <w:sz w:val="28"/>
          <w:szCs w:val="28"/>
        </w:rPr>
        <w:t xml:space="preserve"> </w:t>
      </w:r>
      <w:proofErr w:type="gramStart"/>
      <w:r w:rsidR="003041F9" w:rsidRPr="00BC7D40">
        <w:rPr>
          <w:rFonts w:eastAsiaTheme="minorHAnsi"/>
          <w:color w:val="000000" w:themeColor="text1"/>
          <w:kern w:val="0"/>
          <w:sz w:val="28"/>
          <w:szCs w:val="28"/>
        </w:rPr>
        <w:t>соответствии</w:t>
      </w:r>
      <w:proofErr w:type="gramEnd"/>
      <w:r w:rsidR="003041F9" w:rsidRPr="00BC7D40">
        <w:rPr>
          <w:rFonts w:eastAsiaTheme="minorHAnsi"/>
          <w:color w:val="000000" w:themeColor="text1"/>
          <w:kern w:val="0"/>
          <w:sz w:val="28"/>
          <w:szCs w:val="28"/>
        </w:rPr>
        <w:t xml:space="preserve"> с федеральными законами и законами </w:t>
      </w:r>
      <w:r w:rsidRPr="00BC7D40">
        <w:rPr>
          <w:rFonts w:eastAsiaTheme="minorHAnsi"/>
          <w:color w:val="000000" w:themeColor="text1"/>
          <w:kern w:val="0"/>
          <w:sz w:val="28"/>
          <w:szCs w:val="28"/>
        </w:rPr>
        <w:t>Краснодарского края</w:t>
      </w:r>
      <w:r w:rsidR="003041F9" w:rsidRPr="00BC7D40">
        <w:rPr>
          <w:rFonts w:eastAsiaTheme="minorHAnsi"/>
          <w:color w:val="000000" w:themeColor="text1"/>
          <w:kern w:val="0"/>
          <w:sz w:val="28"/>
          <w:szCs w:val="28"/>
        </w:rPr>
        <w:t>, ему не поручено участвовать в управлении этой организацией;</w:t>
      </w:r>
    </w:p>
    <w:p w:rsidR="009917B8" w:rsidRPr="00BC7D40" w:rsidRDefault="00DE3807" w:rsidP="0081350A">
      <w:pPr>
        <w:ind w:firstLine="851"/>
        <w:jc w:val="both"/>
        <w:rPr>
          <w:color w:val="000000" w:themeColor="text1"/>
          <w:sz w:val="28"/>
        </w:rPr>
      </w:pPr>
      <w:r w:rsidRPr="00BC7D40">
        <w:rPr>
          <w:color w:val="000000" w:themeColor="text1"/>
          <w:sz w:val="28"/>
        </w:rPr>
        <w:t>2</w:t>
      </w:r>
      <w:r w:rsidR="009917B8" w:rsidRPr="00BC7D40">
        <w:rPr>
          <w:color w:val="000000" w:themeColor="text1"/>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Pr="00BC7D40" w:rsidRDefault="00DE3807" w:rsidP="0081350A">
      <w:pPr>
        <w:pStyle w:val="ConsNormal"/>
        <w:tabs>
          <w:tab w:val="left" w:pos="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w:t>
      </w:r>
      <w:r w:rsidR="009917B8" w:rsidRPr="00BC7D40">
        <w:rPr>
          <w:rFonts w:ascii="Times New Roman" w:hAnsi="Times New Roman"/>
          <w:color w:val="000000" w:themeColor="text1"/>
          <w:sz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w:t>
      </w:r>
      <w:r w:rsidR="009917B8" w:rsidRPr="00BC7D40">
        <w:rPr>
          <w:rFonts w:ascii="Times New Roman" w:hAnsi="Times New Roman"/>
          <w:color w:val="000000" w:themeColor="text1"/>
          <w:sz w:val="28"/>
        </w:rPr>
        <w:lastRenderedPageBreak/>
        <w:t>Российской Федерации.</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10. Глава поселения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 xml:space="preserve">2003 № 131-ФЗ </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Об общих принципах организации местного самоуправления в Российской Федерации</w:t>
      </w:r>
      <w:r w:rsidR="00A03B53" w:rsidRPr="00BC7D40">
        <w:rPr>
          <w:rFonts w:ascii="Times New Roman" w:hAnsi="Times New Roman"/>
          <w:color w:val="000000" w:themeColor="text1"/>
          <w:sz w:val="28"/>
        </w:rPr>
        <w:t>»</w:t>
      </w:r>
      <w:r w:rsidRPr="00BC7D40">
        <w:rPr>
          <w:rFonts w:ascii="Times New Roman" w:hAnsi="Times New Roman"/>
          <w:color w:val="000000" w:themeColor="text1"/>
          <w:sz w:val="28"/>
        </w:rPr>
        <w:t>.</w:t>
      </w:r>
    </w:p>
    <w:p w:rsidR="009917B8" w:rsidRPr="00BC7D40" w:rsidRDefault="009917B8" w:rsidP="0081350A">
      <w:pPr>
        <w:pStyle w:val="ConsNormal"/>
        <w:tabs>
          <w:tab w:val="left" w:pos="-709"/>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11. </w:t>
      </w:r>
      <w:proofErr w:type="gramStart"/>
      <w:r w:rsidRPr="00BC7D40">
        <w:rPr>
          <w:rFonts w:ascii="Times New Roman" w:hAnsi="Times New Roman"/>
          <w:color w:val="000000" w:themeColor="text1"/>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 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sidRPr="00BC7D40">
        <w:rPr>
          <w:rFonts w:ascii="Times New Roman" w:hAnsi="Times New Roman"/>
          <w:color w:val="000000" w:themeColor="text1"/>
          <w:sz w:val="28"/>
        </w:rPr>
        <w:t xml:space="preserve"> законами.</w:t>
      </w:r>
    </w:p>
    <w:p w:rsidR="009917B8" w:rsidRPr="00BC7D40" w:rsidRDefault="009917B8" w:rsidP="0081350A">
      <w:pPr>
        <w:pStyle w:val="ConsNormal"/>
        <w:tabs>
          <w:tab w:val="left" w:pos="-198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12. Глава 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главой 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Pr="00BC7D40" w:rsidRDefault="009917B8" w:rsidP="00A26D3F">
      <w:pPr>
        <w:widowControl/>
        <w:suppressAutoHyphens w:val="0"/>
        <w:autoSpaceDE w:val="0"/>
        <w:autoSpaceDN w:val="0"/>
        <w:adjustRightInd w:val="0"/>
        <w:ind w:firstLine="851"/>
        <w:jc w:val="both"/>
        <w:rPr>
          <w:color w:val="000000" w:themeColor="text1"/>
          <w:sz w:val="28"/>
        </w:rPr>
      </w:pPr>
      <w:r w:rsidRPr="00BC7D40">
        <w:rPr>
          <w:color w:val="000000" w:themeColor="text1"/>
          <w:sz w:val="28"/>
        </w:rPr>
        <w:t>13. Глава поселения не может участвовать в качестве защитника или представителя (кроме случаев законного представительства) по гражданскому</w:t>
      </w:r>
      <w:r w:rsidR="003E792A" w:rsidRPr="00BC7D40">
        <w:rPr>
          <w:rFonts w:eastAsiaTheme="minorHAnsi"/>
          <w:bCs/>
          <w:color w:val="000000" w:themeColor="text1"/>
          <w:kern w:val="0"/>
          <w:sz w:val="28"/>
          <w:szCs w:val="28"/>
        </w:rPr>
        <w:t>, административному</w:t>
      </w:r>
      <w:r w:rsidRPr="00BC7D40">
        <w:rPr>
          <w:color w:val="000000" w:themeColor="text1"/>
          <w:sz w:val="28"/>
        </w:rPr>
        <w:t xml:space="preserve"> или уголовному делу либо делу об административном правонарушении.</w:t>
      </w:r>
    </w:p>
    <w:p w:rsidR="00EB373E" w:rsidRPr="00BC7D40" w:rsidRDefault="00EB373E" w:rsidP="00EB373E">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C7D40">
        <w:rPr>
          <w:rFonts w:ascii="Times New Roman" w:hAnsi="Times New Roman" w:cs="Times New Roman"/>
          <w:color w:val="000000" w:themeColor="text1"/>
          <w:sz w:val="28"/>
          <w:szCs w:val="28"/>
        </w:rPr>
        <w:t xml:space="preserve">14. </w:t>
      </w:r>
      <w:r w:rsidRPr="00BC7D40">
        <w:rPr>
          <w:rFonts w:ascii="Times New Roman" w:eastAsiaTheme="minorHAnsi" w:hAnsi="Times New Roman" w:cs="Times New Roman"/>
          <w:color w:val="000000" w:themeColor="text1"/>
          <w:kern w:val="0"/>
          <w:sz w:val="28"/>
          <w:szCs w:val="28"/>
          <w:lang w:eastAsia="en-US" w:bidi="ar-SA"/>
        </w:rPr>
        <w:t xml:space="preserve">Глава </w:t>
      </w:r>
      <w:r w:rsidR="009C2354" w:rsidRPr="00BC7D40">
        <w:rPr>
          <w:rFonts w:ascii="Times New Roman" w:eastAsiaTheme="minorHAnsi" w:hAnsi="Times New Roman" w:cs="Times New Roman"/>
          <w:color w:val="000000" w:themeColor="text1"/>
          <w:kern w:val="0"/>
          <w:sz w:val="28"/>
          <w:szCs w:val="28"/>
          <w:lang w:eastAsia="en-US" w:bidi="ar-SA"/>
        </w:rPr>
        <w:t>поселения</w:t>
      </w:r>
      <w:r w:rsidRPr="00BC7D40">
        <w:rPr>
          <w:rFonts w:ascii="Times New Roman" w:eastAsiaTheme="minorHAnsi" w:hAnsi="Times New Roman" w:cs="Times New Roman"/>
          <w:color w:val="000000" w:themeColor="text1"/>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2" w:history="1">
        <w:r w:rsidRPr="00BC7D40">
          <w:rPr>
            <w:rFonts w:ascii="Times New Roman" w:eastAsiaTheme="minorHAnsi" w:hAnsi="Times New Roman" w:cs="Times New Roman"/>
            <w:color w:val="000000" w:themeColor="text1"/>
            <w:kern w:val="0"/>
            <w:sz w:val="28"/>
            <w:szCs w:val="28"/>
            <w:lang w:eastAsia="en-US" w:bidi="ar-SA"/>
          </w:rPr>
          <w:t>законом</w:t>
        </w:r>
      </w:hyperlink>
      <w:r w:rsidRPr="00BC7D40">
        <w:rPr>
          <w:rFonts w:ascii="Times New Roman" w:eastAsiaTheme="minorHAnsi" w:hAnsi="Times New Roman" w:cs="Times New Roman"/>
          <w:color w:val="000000" w:themeColor="text1"/>
          <w:kern w:val="0"/>
          <w:sz w:val="28"/>
          <w:szCs w:val="28"/>
          <w:lang w:eastAsia="en-US" w:bidi="ar-SA"/>
        </w:rPr>
        <w:t xml:space="preserve"> от 25.12.2008 № 273-ФЗ </w:t>
      </w:r>
      <w:r w:rsidR="005B2D9F" w:rsidRPr="00BC7D40">
        <w:rPr>
          <w:rFonts w:ascii="Times New Roman" w:eastAsiaTheme="minorHAnsi" w:hAnsi="Times New Roman" w:cs="Times New Roman"/>
          <w:color w:val="000000" w:themeColor="text1"/>
          <w:kern w:val="0"/>
          <w:sz w:val="28"/>
          <w:szCs w:val="28"/>
          <w:lang w:eastAsia="en-US" w:bidi="ar-SA"/>
        </w:rPr>
        <w:t>«</w:t>
      </w:r>
      <w:r w:rsidRPr="00BC7D40">
        <w:rPr>
          <w:rFonts w:ascii="Times New Roman" w:eastAsiaTheme="minorHAnsi" w:hAnsi="Times New Roman" w:cs="Times New Roman"/>
          <w:color w:val="000000" w:themeColor="text1"/>
          <w:kern w:val="0"/>
          <w:sz w:val="28"/>
          <w:szCs w:val="28"/>
          <w:lang w:eastAsia="en-US" w:bidi="ar-SA"/>
        </w:rPr>
        <w:t>О противодействии коррупции</w:t>
      </w:r>
      <w:r w:rsidR="005B2D9F" w:rsidRPr="00BC7D40">
        <w:rPr>
          <w:rFonts w:ascii="Times New Roman" w:eastAsiaTheme="minorHAnsi" w:hAnsi="Times New Roman" w:cs="Times New Roman"/>
          <w:color w:val="000000" w:themeColor="text1"/>
          <w:kern w:val="0"/>
          <w:sz w:val="28"/>
          <w:szCs w:val="28"/>
          <w:lang w:eastAsia="en-US" w:bidi="ar-SA"/>
        </w:rPr>
        <w:t>»</w:t>
      </w:r>
      <w:r w:rsidRPr="00BC7D40">
        <w:rPr>
          <w:rFonts w:ascii="Times New Roman" w:eastAsiaTheme="minorHAnsi" w:hAnsi="Times New Roman" w:cs="Times New Roman"/>
          <w:color w:val="000000" w:themeColor="text1"/>
          <w:kern w:val="0"/>
          <w:sz w:val="28"/>
          <w:szCs w:val="28"/>
          <w:lang w:eastAsia="en-US" w:bidi="ar-SA"/>
        </w:rPr>
        <w:t xml:space="preserve"> и другими федеральными законами.</w:t>
      </w:r>
    </w:p>
    <w:p w:rsidR="005F4AFD" w:rsidRPr="00BC7D40" w:rsidRDefault="005F4AFD" w:rsidP="0081350A">
      <w:pPr>
        <w:tabs>
          <w:tab w:val="left" w:pos="142"/>
        </w:tabs>
        <w:ind w:firstLine="851"/>
        <w:rPr>
          <w:rFonts w:eastAsia="Times New Roman"/>
          <w:b/>
          <w:color w:val="000000" w:themeColor="text1"/>
          <w:sz w:val="28"/>
        </w:rPr>
      </w:pPr>
    </w:p>
    <w:p w:rsidR="009917B8" w:rsidRPr="00BC7D40" w:rsidRDefault="009917B8" w:rsidP="0081350A">
      <w:pPr>
        <w:tabs>
          <w:tab w:val="left" w:pos="142"/>
        </w:tabs>
        <w:ind w:firstLine="851"/>
        <w:rPr>
          <w:rFonts w:eastAsia="Times New Roman"/>
          <w:b/>
          <w:color w:val="000000" w:themeColor="text1"/>
          <w:sz w:val="28"/>
        </w:rPr>
      </w:pPr>
      <w:r w:rsidRPr="00BC7D40">
        <w:rPr>
          <w:rFonts w:eastAsia="Times New Roman"/>
          <w:b/>
          <w:color w:val="000000" w:themeColor="text1"/>
          <w:sz w:val="28"/>
        </w:rPr>
        <w:t>Статья 31. Полномочия главы поселения</w:t>
      </w:r>
    </w:p>
    <w:p w:rsidR="009917B8" w:rsidRPr="00BC7D40" w:rsidRDefault="009917B8" w:rsidP="0081350A">
      <w:pPr>
        <w:tabs>
          <w:tab w:val="left" w:pos="-2410"/>
        </w:tabs>
        <w:ind w:firstLine="851"/>
        <w:rPr>
          <w:rFonts w:eastAsia="Times New Roman"/>
          <w:color w:val="000000" w:themeColor="text1"/>
          <w:sz w:val="28"/>
        </w:rPr>
      </w:pPr>
      <w:r w:rsidRPr="00BC7D40">
        <w:rPr>
          <w:rFonts w:eastAsia="Times New Roman"/>
          <w:color w:val="000000" w:themeColor="text1"/>
          <w:sz w:val="28"/>
        </w:rPr>
        <w:t>1. Глава поселения в пределах своих полномочий:</w:t>
      </w:r>
    </w:p>
    <w:p w:rsidR="009917B8" w:rsidRPr="00BC7D40" w:rsidRDefault="009917B8" w:rsidP="0081350A">
      <w:pPr>
        <w:tabs>
          <w:tab w:val="left" w:pos="-2410"/>
        </w:tabs>
        <w:ind w:firstLine="851"/>
        <w:jc w:val="both"/>
        <w:rPr>
          <w:rFonts w:eastAsia="Times New Roman"/>
          <w:color w:val="000000" w:themeColor="text1"/>
          <w:sz w:val="28"/>
        </w:rPr>
      </w:pPr>
      <w:r w:rsidRPr="00BC7D40">
        <w:rPr>
          <w:rFonts w:eastAsia="Times New Roman"/>
          <w:color w:val="000000" w:themeColor="text1"/>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Pr="00BC7D40" w:rsidRDefault="009917B8" w:rsidP="0081350A">
      <w:pPr>
        <w:pStyle w:val="ConsNormal"/>
        <w:tabs>
          <w:tab w:val="left" w:pos="-241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подписывает и обнародует в порядке, установленном настоящим уставом, нормативные</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правовые акты, принятые Советом;</w:t>
      </w:r>
    </w:p>
    <w:p w:rsidR="009917B8" w:rsidRPr="00BC7D40" w:rsidRDefault="009917B8" w:rsidP="0081350A">
      <w:pPr>
        <w:pStyle w:val="ConsNormal"/>
        <w:tabs>
          <w:tab w:val="left" w:pos="-241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издает в пределах своих полномочий правовые акты;</w:t>
      </w:r>
    </w:p>
    <w:p w:rsidR="009917B8" w:rsidRPr="00BC7D40" w:rsidRDefault="009917B8" w:rsidP="0081350A">
      <w:pPr>
        <w:pStyle w:val="ConsNormal"/>
        <w:tabs>
          <w:tab w:val="left" w:pos="-241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вправе требовать созыва внеочередной сессии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 xml:space="preserve">5) обеспечивает осуществление органами местного самоуправления </w:t>
      </w:r>
      <w:r w:rsidRPr="00BC7D40">
        <w:rPr>
          <w:rFonts w:ascii="Times New Roman" w:hAnsi="Times New Roman"/>
          <w:color w:val="000000" w:themeColor="text1"/>
          <w:sz w:val="28"/>
          <w:szCs w:val="28"/>
        </w:rPr>
        <w:lastRenderedPageBreak/>
        <w:t>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Pr="00BC7D40" w:rsidRDefault="009917B8" w:rsidP="0081350A">
      <w:pPr>
        <w:pStyle w:val="ConsNormal"/>
        <w:ind w:firstLine="851"/>
        <w:jc w:val="both"/>
        <w:rPr>
          <w:rFonts w:ascii="Times New Roman" w:hAnsi="Times New Roman"/>
          <w:color w:val="000000" w:themeColor="text1"/>
          <w:sz w:val="28"/>
        </w:rPr>
      </w:pP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2. Глава</w:t>
      </w:r>
      <w:r w:rsidRPr="00BC7D40">
        <w:rPr>
          <w:color w:val="000000" w:themeColor="text1"/>
          <w:sz w:val="28"/>
        </w:rPr>
        <w:t xml:space="preserve"> </w:t>
      </w:r>
      <w:r w:rsidRPr="00BC7D40">
        <w:rPr>
          <w:rFonts w:ascii="Times New Roman" w:hAnsi="Times New Roman"/>
          <w:color w:val="000000" w:themeColor="text1"/>
          <w:sz w:val="28"/>
        </w:rPr>
        <w:t>поселения исполняет следующие полномочия председателя</w:t>
      </w:r>
      <w:r w:rsidRPr="00BC7D40">
        <w:rPr>
          <w:rFonts w:ascii="Times New Roman" w:hAnsi="Times New Roman"/>
          <w:b/>
          <w:i/>
          <w:color w:val="000000" w:themeColor="text1"/>
          <w:sz w:val="28"/>
        </w:rPr>
        <w:t xml:space="preserve"> </w:t>
      </w:r>
      <w:r w:rsidRPr="00BC7D40">
        <w:rPr>
          <w:rFonts w:ascii="Times New Roman" w:hAnsi="Times New Roman"/>
          <w:color w:val="000000" w:themeColor="text1"/>
          <w:sz w:val="28"/>
        </w:rPr>
        <w:t>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2) организует работу Совета, комиссий (комитетов);</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представляет Совет в отношениях с населением;</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4) осуществляет руководство подготовкой сессий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формирует и подписывает повестку дня сессий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6) направляет поступившие в Совет проекты решений Совета и материалы к ним в комиссии (комитеты) Совета по вопросам их ведения;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8) координирует деятельность комиссий (комитетов)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9) без доверенности представляет интересы Совета в судах, выдает доверенности от имени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11) принимает меры по обеспечению гласности и учету мнения населения в работе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12) рассматривает обращения, поступившие в Совет, ведет прием граждан;</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13) подписывает протоколы сессий Совета и решения, регулирующие вопросы организации деятельности Совета;</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14) оказывает содействие депутатам Совета в осуществлении ими депутатских полномочий;</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Глава</w:t>
      </w:r>
      <w:r w:rsidRPr="00BC7D40">
        <w:rPr>
          <w:color w:val="000000" w:themeColor="text1"/>
          <w:sz w:val="28"/>
        </w:rPr>
        <w:t xml:space="preserve"> </w:t>
      </w:r>
      <w:r w:rsidRPr="00BC7D40">
        <w:rPr>
          <w:rFonts w:ascii="Times New Roman" w:hAnsi="Times New Roman"/>
          <w:color w:val="000000" w:themeColor="text1"/>
          <w:sz w:val="28"/>
        </w:rPr>
        <w:t>поселения исполняет следующие полномочия главы администрации:</w:t>
      </w:r>
    </w:p>
    <w:p w:rsidR="009917B8" w:rsidRPr="00BC7D40" w:rsidRDefault="009917B8" w:rsidP="0081350A">
      <w:pPr>
        <w:pStyle w:val="ConsNormal"/>
        <w:numPr>
          <w:ilvl w:val="0"/>
          <w:numId w:val="9"/>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в рамках своих полномочий организует выполнение решений Совета;</w:t>
      </w:r>
    </w:p>
    <w:p w:rsidR="009917B8" w:rsidRPr="00BC7D40" w:rsidRDefault="009917B8" w:rsidP="0081350A">
      <w:pPr>
        <w:pStyle w:val="ConsNormal"/>
        <w:numPr>
          <w:ilvl w:val="0"/>
          <w:numId w:val="9"/>
        </w:numPr>
        <w:tabs>
          <w:tab w:val="left" w:pos="1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вносит в Совет проекты</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Pr="00BC7D40" w:rsidRDefault="00A569A5" w:rsidP="00A569A5">
      <w:pPr>
        <w:pStyle w:val="ConsNormal"/>
        <w:tabs>
          <w:tab w:val="left" w:pos="1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3) </w:t>
      </w:r>
      <w:r w:rsidR="009917B8" w:rsidRPr="00BC7D40">
        <w:rPr>
          <w:rFonts w:ascii="Times New Roman" w:hAnsi="Times New Roman"/>
          <w:color w:val="000000" w:themeColor="text1"/>
          <w:sz w:val="28"/>
        </w:rPr>
        <w:t xml:space="preserve">представляет на рассмотрение Совета проекты решений о введении или отмене местных налогов и сборов, а также другие правовые акты, </w:t>
      </w:r>
      <w:proofErr w:type="gramStart"/>
      <w:r w:rsidR="009917B8" w:rsidRPr="00BC7D40">
        <w:rPr>
          <w:rFonts w:ascii="Times New Roman" w:hAnsi="Times New Roman"/>
          <w:color w:val="000000" w:themeColor="text1"/>
          <w:sz w:val="28"/>
        </w:rPr>
        <w:t>предусматривающие расходы, покрываемые за счет местного бюджета и дает</w:t>
      </w:r>
      <w:proofErr w:type="gramEnd"/>
      <w:r w:rsidR="009917B8" w:rsidRPr="00BC7D40">
        <w:rPr>
          <w:rFonts w:ascii="Times New Roman" w:hAnsi="Times New Roman"/>
          <w:color w:val="000000" w:themeColor="text1"/>
          <w:sz w:val="28"/>
        </w:rPr>
        <w:t xml:space="preserve"> </w:t>
      </w:r>
      <w:r w:rsidR="009917B8" w:rsidRPr="00BC7D40">
        <w:rPr>
          <w:rFonts w:ascii="Times New Roman" w:hAnsi="Times New Roman"/>
          <w:color w:val="000000" w:themeColor="text1"/>
          <w:sz w:val="28"/>
        </w:rPr>
        <w:lastRenderedPageBreak/>
        <w:t>заключения при представлении проектов решений по указанным вопросам другими лицами, наделенными правом правотворческой инициативы;</w:t>
      </w:r>
    </w:p>
    <w:p w:rsidR="009917B8" w:rsidRPr="00BC7D40" w:rsidRDefault="00A569A5" w:rsidP="00A569A5">
      <w:pPr>
        <w:pStyle w:val="ConsNormal"/>
        <w:tabs>
          <w:tab w:val="left" w:pos="15"/>
        </w:tabs>
        <w:jc w:val="both"/>
        <w:rPr>
          <w:rFonts w:ascii="Times New Roman" w:hAnsi="Times New Roman"/>
          <w:color w:val="000000" w:themeColor="text1"/>
          <w:sz w:val="28"/>
        </w:rPr>
      </w:pPr>
      <w:r w:rsidRPr="00BC7D40">
        <w:rPr>
          <w:rFonts w:ascii="Times New Roman" w:hAnsi="Times New Roman"/>
          <w:color w:val="000000" w:themeColor="text1"/>
          <w:sz w:val="28"/>
        </w:rPr>
        <w:t xml:space="preserve">4) </w:t>
      </w:r>
      <w:r w:rsidR="009917B8" w:rsidRPr="00BC7D40">
        <w:rPr>
          <w:rFonts w:ascii="Times New Roman" w:hAnsi="Times New Roman"/>
          <w:color w:val="000000" w:themeColor="text1"/>
          <w:sz w:val="28"/>
        </w:rPr>
        <w:t>разрабатывает и представляет на утверждение Совета структуру администрации, утверждает положения об отраслевых (функциональных) и территориальных</w:t>
      </w:r>
      <w:r w:rsidR="009917B8" w:rsidRPr="00BC7D40">
        <w:rPr>
          <w:rFonts w:ascii="Times New Roman" w:hAnsi="Times New Roman"/>
          <w:b/>
          <w:color w:val="000000" w:themeColor="text1"/>
          <w:sz w:val="28"/>
        </w:rPr>
        <w:t xml:space="preserve"> </w:t>
      </w:r>
      <w:r w:rsidR="009917B8" w:rsidRPr="00BC7D40">
        <w:rPr>
          <w:rFonts w:ascii="Times New Roman" w:hAnsi="Times New Roman"/>
          <w:color w:val="000000" w:themeColor="text1"/>
          <w:sz w:val="28"/>
        </w:rPr>
        <w:t xml:space="preserve">органах администрации не наделенных правами юридического лица; </w:t>
      </w:r>
    </w:p>
    <w:p w:rsidR="009917B8" w:rsidRPr="00BC7D40" w:rsidRDefault="00A569A5" w:rsidP="00A569A5">
      <w:pPr>
        <w:pStyle w:val="ConsNormal"/>
        <w:tabs>
          <w:tab w:val="left" w:pos="15"/>
        </w:tabs>
        <w:jc w:val="both"/>
        <w:rPr>
          <w:rFonts w:ascii="Times New Roman" w:hAnsi="Times New Roman"/>
          <w:color w:val="000000" w:themeColor="text1"/>
          <w:sz w:val="28"/>
        </w:rPr>
      </w:pPr>
      <w:r w:rsidRPr="00BC7D40">
        <w:rPr>
          <w:rFonts w:ascii="Times New Roman" w:hAnsi="Times New Roman"/>
          <w:color w:val="000000" w:themeColor="text1"/>
          <w:sz w:val="28"/>
        </w:rPr>
        <w:t xml:space="preserve">5) </w:t>
      </w:r>
      <w:r w:rsidR="009917B8" w:rsidRPr="00BC7D40">
        <w:rPr>
          <w:rFonts w:ascii="Times New Roman" w:hAnsi="Times New Roman"/>
          <w:color w:val="000000" w:themeColor="text1"/>
          <w:sz w:val="28"/>
        </w:rPr>
        <w:t>представляет на утверждение Совета проекты положений об органах администрации, наделенных правами юридического лица;</w:t>
      </w:r>
    </w:p>
    <w:p w:rsidR="009917B8" w:rsidRPr="00BC7D40" w:rsidRDefault="00A569A5" w:rsidP="00A569A5">
      <w:pPr>
        <w:pStyle w:val="ConsNormal"/>
        <w:tabs>
          <w:tab w:val="left" w:pos="15"/>
        </w:tabs>
        <w:jc w:val="both"/>
        <w:rPr>
          <w:rFonts w:ascii="Times New Roman" w:hAnsi="Times New Roman"/>
          <w:color w:val="000000" w:themeColor="text1"/>
          <w:sz w:val="28"/>
        </w:rPr>
      </w:pPr>
      <w:r w:rsidRPr="00BC7D40">
        <w:rPr>
          <w:rFonts w:ascii="Times New Roman" w:hAnsi="Times New Roman"/>
          <w:color w:val="000000" w:themeColor="text1"/>
          <w:sz w:val="28"/>
        </w:rPr>
        <w:t xml:space="preserve">6) </w:t>
      </w:r>
      <w:r w:rsidR="009917B8" w:rsidRPr="00BC7D40">
        <w:rPr>
          <w:rFonts w:ascii="Times New Roman" w:hAnsi="Times New Roman"/>
          <w:color w:val="000000" w:themeColor="text1"/>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Pr="00BC7D40" w:rsidRDefault="00A569A5" w:rsidP="00006583">
      <w:pPr>
        <w:pStyle w:val="ConsNormal"/>
        <w:tabs>
          <w:tab w:val="left" w:pos="15"/>
        </w:tabs>
        <w:jc w:val="both"/>
        <w:rPr>
          <w:rFonts w:ascii="Times New Roman" w:hAnsi="Times New Roman"/>
          <w:color w:val="000000" w:themeColor="text1"/>
          <w:sz w:val="28"/>
        </w:rPr>
      </w:pPr>
      <w:r w:rsidRPr="00BC7D40">
        <w:rPr>
          <w:rFonts w:ascii="Times New Roman" w:hAnsi="Times New Roman"/>
          <w:color w:val="000000" w:themeColor="text1"/>
          <w:sz w:val="28"/>
        </w:rPr>
        <w:t xml:space="preserve">7) </w:t>
      </w:r>
      <w:r w:rsidR="009917B8" w:rsidRPr="00BC7D40">
        <w:rPr>
          <w:rFonts w:ascii="Times New Roman" w:hAnsi="Times New Roman"/>
          <w:color w:val="000000" w:themeColor="text1"/>
          <w:sz w:val="28"/>
        </w:rPr>
        <w:t>назначает и освобождает в соответствии с законодательством</w:t>
      </w:r>
      <w:r w:rsidR="009917B8" w:rsidRPr="00BC7D40">
        <w:rPr>
          <w:rFonts w:ascii="Times New Roman" w:hAnsi="Times New Roman"/>
          <w:b/>
          <w:color w:val="000000" w:themeColor="text1"/>
          <w:sz w:val="28"/>
        </w:rPr>
        <w:t xml:space="preserve"> </w:t>
      </w:r>
      <w:r w:rsidR="009917B8" w:rsidRPr="00BC7D40">
        <w:rPr>
          <w:rFonts w:ascii="Times New Roman" w:hAnsi="Times New Roman"/>
          <w:color w:val="000000" w:themeColor="text1"/>
          <w:sz w:val="28"/>
        </w:rPr>
        <w:t>от должности руководителей отраслевых (функциональных) и территориальных органов администрации;</w:t>
      </w:r>
    </w:p>
    <w:p w:rsidR="009917B8" w:rsidRPr="00BC7D40" w:rsidRDefault="00006583" w:rsidP="0081350A">
      <w:pPr>
        <w:tabs>
          <w:tab w:val="left" w:pos="15"/>
        </w:tabs>
        <w:ind w:firstLine="851"/>
        <w:jc w:val="both"/>
        <w:rPr>
          <w:rFonts w:eastAsia="Times New Roman"/>
          <w:color w:val="000000" w:themeColor="text1"/>
          <w:sz w:val="28"/>
        </w:rPr>
      </w:pPr>
      <w:r w:rsidRPr="00BC7D40">
        <w:rPr>
          <w:rFonts w:eastAsia="Times New Roman"/>
          <w:color w:val="000000" w:themeColor="text1"/>
          <w:sz w:val="28"/>
        </w:rPr>
        <w:t>8</w:t>
      </w:r>
      <w:r w:rsidR="009917B8" w:rsidRPr="00BC7D40">
        <w:rPr>
          <w:rFonts w:eastAsia="Times New Roman"/>
          <w:color w:val="000000" w:themeColor="text1"/>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Pr="00BC7D40" w:rsidRDefault="00006583" w:rsidP="0081350A">
      <w:pPr>
        <w:pStyle w:val="ConsNormal"/>
        <w:tabs>
          <w:tab w:val="left" w:pos="1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9</w:t>
      </w:r>
      <w:r w:rsidR="009917B8" w:rsidRPr="00BC7D40">
        <w:rPr>
          <w:rFonts w:ascii="Times New Roman" w:hAnsi="Times New Roman"/>
          <w:color w:val="000000" w:themeColor="text1"/>
          <w:sz w:val="28"/>
        </w:rPr>
        <w:t>)</w:t>
      </w:r>
      <w:r w:rsidR="009917B8" w:rsidRPr="00BC7D40">
        <w:rPr>
          <w:color w:val="000000" w:themeColor="text1"/>
          <w:sz w:val="28"/>
        </w:rPr>
        <w:t xml:space="preserve"> </w:t>
      </w:r>
      <w:r w:rsidR="009917B8" w:rsidRPr="00BC7D40">
        <w:rPr>
          <w:rFonts w:ascii="Times New Roman" w:hAnsi="Times New Roman"/>
          <w:color w:val="000000" w:themeColor="text1"/>
          <w:sz w:val="28"/>
        </w:rPr>
        <w:t>принимает меры к отмене противоречащих требованиям законодательства распоряжений и</w:t>
      </w:r>
      <w:r w:rsidR="009917B8" w:rsidRPr="00BC7D40">
        <w:rPr>
          <w:rFonts w:ascii="Times New Roman" w:hAnsi="Times New Roman"/>
          <w:b/>
          <w:color w:val="000000" w:themeColor="text1"/>
          <w:sz w:val="28"/>
        </w:rPr>
        <w:t xml:space="preserve"> </w:t>
      </w:r>
      <w:r w:rsidR="009917B8" w:rsidRPr="00BC7D40">
        <w:rPr>
          <w:rFonts w:ascii="Times New Roman" w:hAnsi="Times New Roman"/>
          <w:color w:val="000000" w:themeColor="text1"/>
          <w:sz w:val="28"/>
        </w:rPr>
        <w:t>приказов руководителей отраслевых (функциональных) и территориальных органов администрации;</w:t>
      </w:r>
    </w:p>
    <w:p w:rsidR="009917B8" w:rsidRPr="00BC7D40" w:rsidRDefault="009917B8" w:rsidP="0081350A">
      <w:pPr>
        <w:pStyle w:val="ConsNormal"/>
        <w:tabs>
          <w:tab w:val="left" w:pos="1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006583" w:rsidRPr="00BC7D40">
        <w:rPr>
          <w:rFonts w:ascii="Times New Roman" w:hAnsi="Times New Roman"/>
          <w:color w:val="000000" w:themeColor="text1"/>
          <w:sz w:val="28"/>
        </w:rPr>
        <w:t>0</w:t>
      </w:r>
      <w:r w:rsidRPr="00BC7D40">
        <w:rPr>
          <w:rFonts w:ascii="Times New Roman" w:hAnsi="Times New Roman"/>
          <w:color w:val="000000" w:themeColor="text1"/>
          <w:sz w:val="28"/>
        </w:rPr>
        <w:t>) осуществляет личный прием граждан, рассматривает предложения, заявления и жалобы граждан, принимает по ним решения;</w:t>
      </w:r>
    </w:p>
    <w:p w:rsidR="009917B8" w:rsidRPr="00BC7D40" w:rsidRDefault="009917B8" w:rsidP="0081350A">
      <w:pPr>
        <w:pStyle w:val="ConsNormal"/>
        <w:tabs>
          <w:tab w:val="left" w:pos="111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006583" w:rsidRPr="00BC7D40">
        <w:rPr>
          <w:rFonts w:ascii="Times New Roman" w:hAnsi="Times New Roman"/>
          <w:color w:val="000000" w:themeColor="text1"/>
          <w:sz w:val="28"/>
        </w:rPr>
        <w:t>1</w:t>
      </w:r>
      <w:r w:rsidRPr="00BC7D40">
        <w:rPr>
          <w:rFonts w:ascii="Times New Roman" w:hAnsi="Times New Roman"/>
          <w:color w:val="000000" w:themeColor="text1"/>
          <w:sz w:val="28"/>
        </w:rPr>
        <w:t>) управляет и распоряжается муниципальным имуществом в соответствии с порядком, установленным Советом;</w:t>
      </w:r>
    </w:p>
    <w:p w:rsidR="009917B8" w:rsidRPr="00BC7D40" w:rsidRDefault="009917B8" w:rsidP="0081350A">
      <w:pPr>
        <w:pStyle w:val="ConsNormal"/>
        <w:tabs>
          <w:tab w:val="left" w:pos="86"/>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006583" w:rsidRPr="00BC7D40">
        <w:rPr>
          <w:rFonts w:ascii="Times New Roman" w:hAnsi="Times New Roman"/>
          <w:color w:val="000000" w:themeColor="text1"/>
          <w:sz w:val="28"/>
        </w:rPr>
        <w:t>2</w:t>
      </w:r>
      <w:r w:rsidRPr="00BC7D40">
        <w:rPr>
          <w:rFonts w:ascii="Times New Roman" w:hAnsi="Times New Roman"/>
          <w:color w:val="000000" w:themeColor="text1"/>
          <w:sz w:val="28"/>
        </w:rPr>
        <w:t>) представляет к награждению наградами и к присвоению почетных званий Российской Федерации, Краснодарского края;</w:t>
      </w:r>
    </w:p>
    <w:p w:rsidR="009917B8" w:rsidRPr="00BC7D40" w:rsidRDefault="009917B8" w:rsidP="0081350A">
      <w:pPr>
        <w:pStyle w:val="ConsNormal"/>
        <w:tabs>
          <w:tab w:val="left" w:pos="86"/>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006583" w:rsidRPr="00BC7D40">
        <w:rPr>
          <w:rFonts w:ascii="Times New Roman" w:hAnsi="Times New Roman"/>
          <w:color w:val="000000" w:themeColor="text1"/>
          <w:sz w:val="28"/>
        </w:rPr>
        <w:t>3</w:t>
      </w:r>
      <w:r w:rsidRPr="00BC7D40">
        <w:rPr>
          <w:rFonts w:ascii="Times New Roman" w:hAnsi="Times New Roman"/>
          <w:color w:val="000000" w:themeColor="text1"/>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Pr="00BC7D40" w:rsidRDefault="009917B8" w:rsidP="0081350A">
      <w:pPr>
        <w:pStyle w:val="ConsNormal"/>
        <w:tabs>
          <w:tab w:val="left" w:pos="86"/>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006583" w:rsidRPr="00BC7D40">
        <w:rPr>
          <w:rFonts w:ascii="Times New Roman" w:hAnsi="Times New Roman"/>
          <w:color w:val="000000" w:themeColor="text1"/>
          <w:sz w:val="28"/>
        </w:rPr>
        <w:t>4</w:t>
      </w:r>
      <w:r w:rsidRPr="00BC7D40">
        <w:rPr>
          <w:rFonts w:ascii="Times New Roman" w:hAnsi="Times New Roman"/>
          <w:color w:val="000000" w:themeColor="text1"/>
          <w:sz w:val="28"/>
        </w:rPr>
        <w:t>) регистрирует уставы территориального общественного самоуправления;</w:t>
      </w:r>
    </w:p>
    <w:p w:rsidR="009917B8" w:rsidRPr="00BC7D40" w:rsidRDefault="00A569A5" w:rsidP="0081350A">
      <w:pPr>
        <w:pStyle w:val="ConsNormal"/>
        <w:tabs>
          <w:tab w:val="left" w:pos="86"/>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w:t>
      </w:r>
      <w:r w:rsidR="00006583" w:rsidRPr="00BC7D40">
        <w:rPr>
          <w:rFonts w:ascii="Times New Roman" w:hAnsi="Times New Roman"/>
          <w:color w:val="000000" w:themeColor="text1"/>
          <w:sz w:val="28"/>
        </w:rPr>
        <w:t>5</w:t>
      </w:r>
      <w:r w:rsidR="009917B8" w:rsidRPr="00BC7D40">
        <w:rPr>
          <w:rFonts w:ascii="Times New Roman" w:hAnsi="Times New Roman"/>
          <w:color w:val="000000" w:themeColor="text1"/>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F77E30" w:rsidRPr="00BC7D40" w:rsidRDefault="001252F4" w:rsidP="00F77E30">
      <w:pPr>
        <w:pStyle w:val="ConsNormal"/>
        <w:tabs>
          <w:tab w:val="left" w:pos="45"/>
        </w:tabs>
        <w:suppressAutoHyphens w:val="0"/>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1</w:t>
      </w:r>
      <w:r w:rsidR="00006583" w:rsidRPr="00BC7D40">
        <w:rPr>
          <w:rFonts w:ascii="Times New Roman" w:hAnsi="Times New Roman"/>
          <w:color w:val="000000" w:themeColor="text1"/>
          <w:sz w:val="28"/>
          <w:szCs w:val="28"/>
        </w:rPr>
        <w:t>6</w:t>
      </w:r>
      <w:r w:rsidR="00F77E30" w:rsidRPr="00BC7D40">
        <w:rPr>
          <w:rFonts w:ascii="Times New Roman" w:hAnsi="Times New Roman"/>
          <w:color w:val="000000" w:themeColor="text1"/>
          <w:sz w:val="28"/>
          <w:szCs w:val="28"/>
        </w:rPr>
        <w:t>) выдает от имени поселения и от имени администрации доверенности в соответствии с законодательством.</w:t>
      </w:r>
    </w:p>
    <w:p w:rsidR="009917B8" w:rsidRPr="00BC7D40" w:rsidRDefault="009917B8" w:rsidP="0081350A">
      <w:pPr>
        <w:pStyle w:val="ConsNormal"/>
        <w:tabs>
          <w:tab w:val="left" w:pos="-426"/>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осуществляет иные полномочия в соответствии с законодательством, настоящим уставом.</w:t>
      </w:r>
    </w:p>
    <w:p w:rsidR="009917B8" w:rsidRPr="00BC7D40" w:rsidRDefault="009917B8" w:rsidP="0081350A">
      <w:pPr>
        <w:pStyle w:val="a6"/>
        <w:tabs>
          <w:tab w:val="left" w:pos="0"/>
          <w:tab w:val="left" w:pos="142"/>
        </w:tabs>
        <w:spacing w:after="0"/>
        <w:ind w:firstLine="851"/>
        <w:jc w:val="both"/>
        <w:rPr>
          <w:rFonts w:eastAsia="Times New Roman"/>
          <w:color w:val="000000" w:themeColor="text1"/>
          <w:sz w:val="28"/>
        </w:rPr>
      </w:pPr>
      <w:r w:rsidRPr="00BC7D40">
        <w:rPr>
          <w:rFonts w:eastAsia="Times New Roman"/>
          <w:color w:val="000000" w:themeColor="text1"/>
          <w:sz w:val="28"/>
        </w:rPr>
        <w:t>4. В случае временного отсутствия главы поселения или досрочного прекращения им своих полномочий, его полномочия в полном объеме осуществляет в соответствии со специально изданным по данному вопросу правовым актом администрации</w:t>
      </w:r>
      <w:r w:rsidRPr="00BC7D40">
        <w:rPr>
          <w:rFonts w:eastAsia="Times New Roman"/>
          <w:b/>
          <w:color w:val="000000" w:themeColor="text1"/>
          <w:sz w:val="28"/>
        </w:rPr>
        <w:t xml:space="preserve"> </w:t>
      </w:r>
      <w:r w:rsidRPr="00BC7D40">
        <w:rPr>
          <w:rFonts w:eastAsia="Times New Roman"/>
          <w:color w:val="000000" w:themeColor="text1"/>
          <w:sz w:val="28"/>
        </w:rPr>
        <w:t>иное должностное лицо местного самоуправления.</w:t>
      </w:r>
    </w:p>
    <w:p w:rsidR="009917B8" w:rsidRPr="00BC7D40" w:rsidRDefault="009917B8" w:rsidP="0081350A">
      <w:pPr>
        <w:tabs>
          <w:tab w:val="left" w:pos="142"/>
        </w:tabs>
        <w:ind w:firstLine="851"/>
        <w:jc w:val="both"/>
        <w:rPr>
          <w:color w:val="000000" w:themeColor="text1"/>
          <w:sz w:val="28"/>
          <w:szCs w:val="28"/>
        </w:rPr>
      </w:pPr>
      <w:r w:rsidRPr="00BC7D40">
        <w:rPr>
          <w:rFonts w:eastAsia="Times New Roman"/>
          <w:color w:val="000000" w:themeColor="text1"/>
          <w:sz w:val="28"/>
        </w:rPr>
        <w:lastRenderedPageBreak/>
        <w:t xml:space="preserve">5. </w:t>
      </w:r>
      <w:r w:rsidRPr="00BC7D40">
        <w:rPr>
          <w:color w:val="000000" w:themeColor="text1"/>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Pr="00BC7D40" w:rsidRDefault="009917B8" w:rsidP="0081350A">
      <w:pPr>
        <w:tabs>
          <w:tab w:val="left" w:pos="142"/>
        </w:tabs>
        <w:ind w:firstLine="851"/>
        <w:jc w:val="both"/>
        <w:rPr>
          <w:rFonts w:eastAsia="Times New Roman"/>
          <w:color w:val="000000" w:themeColor="text1"/>
          <w:sz w:val="28"/>
        </w:rPr>
      </w:pPr>
    </w:p>
    <w:p w:rsidR="009917B8" w:rsidRPr="00BC7D40" w:rsidRDefault="009917B8" w:rsidP="0081350A">
      <w:pPr>
        <w:pStyle w:val="a6"/>
        <w:tabs>
          <w:tab w:val="left" w:pos="0"/>
          <w:tab w:val="left" w:pos="142"/>
          <w:tab w:val="left" w:pos="360"/>
        </w:tabs>
        <w:spacing w:after="0"/>
        <w:ind w:firstLine="851"/>
        <w:jc w:val="both"/>
        <w:rPr>
          <w:rFonts w:eastAsia="Times New Roman"/>
          <w:b/>
          <w:color w:val="000000" w:themeColor="text1"/>
          <w:sz w:val="28"/>
        </w:rPr>
      </w:pPr>
      <w:r w:rsidRPr="00BC7D40">
        <w:rPr>
          <w:rFonts w:eastAsia="Times New Roman"/>
          <w:b/>
          <w:color w:val="000000" w:themeColor="text1"/>
          <w:sz w:val="28"/>
        </w:rPr>
        <w:t>Статья 32.</w:t>
      </w:r>
      <w:r w:rsidRPr="00BC7D40">
        <w:rPr>
          <w:rFonts w:eastAsia="Times New Roman"/>
          <w:color w:val="000000" w:themeColor="text1"/>
          <w:sz w:val="28"/>
        </w:rPr>
        <w:t xml:space="preserve"> </w:t>
      </w:r>
      <w:r w:rsidRPr="00BC7D40">
        <w:rPr>
          <w:rFonts w:eastAsia="Times New Roman"/>
          <w:b/>
          <w:color w:val="000000" w:themeColor="text1"/>
          <w:sz w:val="28"/>
        </w:rPr>
        <w:t>Досрочное прекращение полномочий главы</w:t>
      </w:r>
      <w:r w:rsidRPr="00BC7D40">
        <w:rPr>
          <w:rFonts w:eastAsia="Times New Roman"/>
          <w:color w:val="000000" w:themeColor="text1"/>
          <w:sz w:val="28"/>
        </w:rPr>
        <w:t xml:space="preserve"> </w:t>
      </w:r>
      <w:r w:rsidRPr="00BC7D40">
        <w:rPr>
          <w:rFonts w:eastAsia="Times New Roman"/>
          <w:b/>
          <w:color w:val="000000" w:themeColor="text1"/>
          <w:sz w:val="28"/>
        </w:rPr>
        <w:t>поселения</w:t>
      </w:r>
    </w:p>
    <w:p w:rsidR="009917B8" w:rsidRPr="00BC7D40" w:rsidRDefault="009917B8" w:rsidP="0081350A">
      <w:pPr>
        <w:pStyle w:val="a6"/>
        <w:tabs>
          <w:tab w:val="left" w:pos="142"/>
          <w:tab w:val="left" w:pos="540"/>
        </w:tabs>
        <w:spacing w:after="0"/>
        <w:ind w:firstLine="851"/>
        <w:jc w:val="both"/>
        <w:rPr>
          <w:rFonts w:eastAsia="Times New Roman"/>
          <w:color w:val="000000" w:themeColor="text1"/>
          <w:sz w:val="28"/>
        </w:rPr>
      </w:pPr>
      <w:r w:rsidRPr="00BC7D40">
        <w:rPr>
          <w:rFonts w:eastAsia="Times New Roman"/>
          <w:color w:val="000000" w:themeColor="text1"/>
          <w:sz w:val="28"/>
        </w:rPr>
        <w:t>1. Полномочия главы поселения прекращаются досрочно в случаях:</w:t>
      </w:r>
    </w:p>
    <w:p w:rsidR="009917B8" w:rsidRPr="00BC7D40" w:rsidRDefault="009917B8" w:rsidP="0081350A">
      <w:pPr>
        <w:numPr>
          <w:ilvl w:val="0"/>
          <w:numId w:val="10"/>
        </w:numPr>
        <w:tabs>
          <w:tab w:val="left" w:pos="-1985"/>
          <w:tab w:val="left" w:pos="-45"/>
        </w:tabs>
        <w:ind w:left="0" w:firstLine="851"/>
        <w:jc w:val="both"/>
        <w:rPr>
          <w:rFonts w:eastAsia="Times New Roman"/>
          <w:color w:val="000000" w:themeColor="text1"/>
          <w:sz w:val="28"/>
        </w:rPr>
      </w:pPr>
      <w:r w:rsidRPr="00BC7D40">
        <w:rPr>
          <w:rFonts w:eastAsia="Times New Roman"/>
          <w:color w:val="000000" w:themeColor="text1"/>
          <w:sz w:val="28"/>
        </w:rPr>
        <w:t>смерти;</w:t>
      </w:r>
    </w:p>
    <w:p w:rsidR="009917B8" w:rsidRPr="00BC7D40" w:rsidRDefault="009917B8" w:rsidP="0081350A">
      <w:pPr>
        <w:numPr>
          <w:ilvl w:val="0"/>
          <w:numId w:val="10"/>
        </w:numPr>
        <w:tabs>
          <w:tab w:val="left" w:pos="-45"/>
        </w:tabs>
        <w:ind w:left="0" w:firstLine="851"/>
        <w:jc w:val="both"/>
        <w:rPr>
          <w:rFonts w:eastAsia="Times New Roman"/>
          <w:color w:val="000000" w:themeColor="text1"/>
          <w:sz w:val="28"/>
        </w:rPr>
      </w:pPr>
      <w:r w:rsidRPr="00BC7D40">
        <w:rPr>
          <w:rFonts w:eastAsia="Times New Roman"/>
          <w:color w:val="000000" w:themeColor="text1"/>
          <w:sz w:val="28"/>
        </w:rPr>
        <w:t>отставки по собственному желанию;</w:t>
      </w:r>
    </w:p>
    <w:p w:rsidR="009917B8" w:rsidRPr="00BC7D40" w:rsidRDefault="009917B8" w:rsidP="0081350A">
      <w:pPr>
        <w:numPr>
          <w:ilvl w:val="0"/>
          <w:numId w:val="10"/>
        </w:numPr>
        <w:tabs>
          <w:tab w:val="left" w:pos="-45"/>
        </w:tabs>
        <w:ind w:left="0" w:firstLine="851"/>
        <w:jc w:val="both"/>
        <w:rPr>
          <w:color w:val="000000" w:themeColor="text1"/>
          <w:sz w:val="28"/>
          <w:szCs w:val="28"/>
        </w:rPr>
      </w:pPr>
      <w:r w:rsidRPr="00BC7D40">
        <w:rPr>
          <w:color w:val="000000" w:themeColor="text1"/>
          <w:sz w:val="28"/>
          <w:szCs w:val="28"/>
        </w:rPr>
        <w:t>удаления в отставку в соответствии со статьей 74.1</w:t>
      </w:r>
      <w:r w:rsidRPr="00BC7D40">
        <w:rPr>
          <w:color w:val="000000" w:themeColor="text1"/>
          <w:vertAlign w:val="superscript"/>
        </w:rPr>
        <w:t xml:space="preserve"> </w:t>
      </w:r>
      <w:r w:rsidRPr="00BC7D40">
        <w:rPr>
          <w:color w:val="000000" w:themeColor="text1"/>
          <w:sz w:val="28"/>
          <w:szCs w:val="28"/>
        </w:rPr>
        <w:t>Федерального закона от 06.10.2003</w:t>
      </w:r>
      <w:r w:rsidRPr="00BC7D40">
        <w:rPr>
          <w:color w:val="000000" w:themeColor="text1"/>
          <w:vertAlign w:val="superscript"/>
        </w:rPr>
        <w:t xml:space="preserve"> </w:t>
      </w:r>
      <w:r w:rsidRPr="00BC7D40">
        <w:rPr>
          <w:color w:val="000000" w:themeColor="text1"/>
          <w:sz w:val="28"/>
          <w:szCs w:val="28"/>
        </w:rPr>
        <w:t>№ 131-ФЗ «Об общих принципах организации местного самоуправления в Российской Федерации»;</w:t>
      </w:r>
    </w:p>
    <w:p w:rsidR="009917B8" w:rsidRPr="00BC7D40" w:rsidRDefault="009917B8" w:rsidP="0081350A">
      <w:pPr>
        <w:numPr>
          <w:ilvl w:val="0"/>
          <w:numId w:val="10"/>
        </w:numPr>
        <w:tabs>
          <w:tab w:val="left" w:pos="-45"/>
        </w:tabs>
        <w:ind w:left="0" w:firstLine="851"/>
        <w:jc w:val="both"/>
        <w:rPr>
          <w:rFonts w:eastAsia="Times New Roman"/>
          <w:color w:val="000000" w:themeColor="text1"/>
          <w:sz w:val="28"/>
        </w:rPr>
      </w:pPr>
      <w:r w:rsidRPr="00BC7D40">
        <w:rPr>
          <w:rFonts w:eastAsia="Times New Roman"/>
          <w:color w:val="000000" w:themeColor="text1"/>
          <w:sz w:val="28"/>
        </w:rPr>
        <w:t xml:space="preserve">отрешения от должности в соответствии с законодательством; </w:t>
      </w:r>
    </w:p>
    <w:p w:rsidR="009917B8" w:rsidRPr="00BC7D40" w:rsidRDefault="009917B8" w:rsidP="0081350A">
      <w:pPr>
        <w:numPr>
          <w:ilvl w:val="0"/>
          <w:numId w:val="10"/>
        </w:numPr>
        <w:tabs>
          <w:tab w:val="left" w:pos="-45"/>
        </w:tabs>
        <w:ind w:left="0" w:firstLine="851"/>
        <w:jc w:val="both"/>
        <w:rPr>
          <w:rFonts w:eastAsia="Times New Roman"/>
          <w:color w:val="000000" w:themeColor="text1"/>
          <w:sz w:val="28"/>
        </w:rPr>
      </w:pPr>
      <w:r w:rsidRPr="00BC7D40">
        <w:rPr>
          <w:rFonts w:eastAsia="Times New Roman"/>
          <w:color w:val="000000" w:themeColor="text1"/>
          <w:sz w:val="28"/>
        </w:rPr>
        <w:t>признания судом недееспособным или ограниченно дееспособным;</w:t>
      </w:r>
    </w:p>
    <w:p w:rsidR="009917B8" w:rsidRPr="00BC7D40" w:rsidRDefault="009917B8" w:rsidP="0081350A">
      <w:pPr>
        <w:numPr>
          <w:ilvl w:val="0"/>
          <w:numId w:val="10"/>
        </w:numPr>
        <w:tabs>
          <w:tab w:val="left" w:pos="-45"/>
        </w:tabs>
        <w:ind w:left="0" w:firstLine="851"/>
        <w:jc w:val="both"/>
        <w:rPr>
          <w:rFonts w:eastAsia="Times New Roman"/>
          <w:color w:val="000000" w:themeColor="text1"/>
          <w:sz w:val="28"/>
        </w:rPr>
      </w:pPr>
      <w:r w:rsidRPr="00BC7D40">
        <w:rPr>
          <w:rFonts w:eastAsia="Times New Roman"/>
          <w:color w:val="000000" w:themeColor="text1"/>
          <w:sz w:val="28"/>
        </w:rPr>
        <w:t>признания судом безвестно отсутствующим или объявления умершим;</w:t>
      </w:r>
    </w:p>
    <w:p w:rsidR="009917B8" w:rsidRPr="00BC7D40" w:rsidRDefault="009917B8" w:rsidP="0081350A">
      <w:pPr>
        <w:numPr>
          <w:ilvl w:val="0"/>
          <w:numId w:val="10"/>
        </w:numPr>
        <w:tabs>
          <w:tab w:val="left" w:pos="-45"/>
        </w:tabs>
        <w:ind w:left="0" w:firstLine="851"/>
        <w:jc w:val="both"/>
        <w:rPr>
          <w:rFonts w:eastAsia="Times New Roman"/>
          <w:color w:val="000000" w:themeColor="text1"/>
          <w:sz w:val="28"/>
        </w:rPr>
      </w:pPr>
      <w:r w:rsidRPr="00BC7D40">
        <w:rPr>
          <w:rFonts w:eastAsia="Times New Roman"/>
          <w:color w:val="000000" w:themeColor="text1"/>
          <w:sz w:val="28"/>
        </w:rPr>
        <w:t>вступления в отношении его в законную силу обвинительного приговора суда;</w:t>
      </w:r>
    </w:p>
    <w:p w:rsidR="009917B8" w:rsidRPr="00BC7D40" w:rsidRDefault="009917B8" w:rsidP="0081350A">
      <w:pPr>
        <w:numPr>
          <w:ilvl w:val="0"/>
          <w:numId w:val="10"/>
        </w:numPr>
        <w:tabs>
          <w:tab w:val="left" w:pos="-45"/>
        </w:tabs>
        <w:ind w:left="0" w:firstLine="851"/>
        <w:jc w:val="both"/>
        <w:rPr>
          <w:rFonts w:eastAsia="Times New Roman"/>
          <w:color w:val="000000" w:themeColor="text1"/>
          <w:sz w:val="28"/>
        </w:rPr>
      </w:pPr>
      <w:r w:rsidRPr="00BC7D40">
        <w:rPr>
          <w:rFonts w:eastAsia="Times New Roman"/>
          <w:color w:val="000000" w:themeColor="text1"/>
          <w:sz w:val="28"/>
        </w:rPr>
        <w:t>выезда за пределы Российской Федерации на постоянное место жительства;</w:t>
      </w:r>
    </w:p>
    <w:p w:rsidR="009917B8" w:rsidRPr="00BC7D40" w:rsidRDefault="009917B8" w:rsidP="0081350A">
      <w:pPr>
        <w:pStyle w:val="ConsNormal"/>
        <w:ind w:firstLine="851"/>
        <w:jc w:val="both"/>
        <w:rPr>
          <w:rFonts w:ascii="Times New Roman" w:hAnsi="Times New Roman"/>
          <w:color w:val="000000" w:themeColor="text1"/>
          <w:sz w:val="28"/>
        </w:rPr>
      </w:pPr>
      <w:proofErr w:type="gramStart"/>
      <w:r w:rsidRPr="00BC7D40">
        <w:rPr>
          <w:rFonts w:ascii="Times New Roman" w:hAnsi="Times New Roman"/>
          <w:color w:val="000000" w:themeColor="text1"/>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sidRPr="00BC7D40">
        <w:rPr>
          <w:color w:val="000000" w:themeColor="text1"/>
          <w:sz w:val="28"/>
        </w:rPr>
        <w:t xml:space="preserve"> </w:t>
      </w:r>
      <w:r w:rsidRPr="00BC7D40">
        <w:rPr>
          <w:rFonts w:ascii="Times New Roman" w:hAnsi="Times New Roman"/>
          <w:color w:val="000000" w:themeColor="text1"/>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BC7D40">
        <w:rPr>
          <w:rFonts w:ascii="Times New Roman" w:hAnsi="Times New Roman"/>
          <w:color w:val="000000" w:themeColor="text1"/>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Pr="00BC7D40" w:rsidRDefault="009917B8" w:rsidP="0081350A">
      <w:pPr>
        <w:tabs>
          <w:tab w:val="left" w:pos="-45"/>
        </w:tabs>
        <w:ind w:firstLine="851"/>
        <w:jc w:val="both"/>
        <w:rPr>
          <w:rFonts w:eastAsia="Times New Roman"/>
          <w:color w:val="000000" w:themeColor="text1"/>
          <w:sz w:val="28"/>
        </w:rPr>
      </w:pPr>
      <w:r w:rsidRPr="00BC7D40">
        <w:rPr>
          <w:rFonts w:eastAsia="Times New Roman"/>
          <w:color w:val="000000" w:themeColor="text1"/>
          <w:sz w:val="28"/>
        </w:rPr>
        <w:t>10) отзыва избирателями;</w:t>
      </w:r>
    </w:p>
    <w:p w:rsidR="009917B8" w:rsidRPr="00BC7D40" w:rsidRDefault="009917B8" w:rsidP="0081350A">
      <w:pPr>
        <w:tabs>
          <w:tab w:val="left" w:pos="-45"/>
        </w:tabs>
        <w:ind w:firstLine="851"/>
        <w:jc w:val="both"/>
        <w:rPr>
          <w:rFonts w:eastAsia="Times New Roman"/>
          <w:color w:val="000000" w:themeColor="text1"/>
          <w:sz w:val="28"/>
        </w:rPr>
      </w:pPr>
      <w:r w:rsidRPr="00BC7D40">
        <w:rPr>
          <w:rFonts w:eastAsia="Times New Roman"/>
          <w:color w:val="000000" w:themeColor="text1"/>
          <w:sz w:val="28"/>
        </w:rPr>
        <w:t>11) установленной в судебном порядке стойкой неспособности по состоянию здоровья осуществлять полномочия главы муниципального образования;</w:t>
      </w:r>
    </w:p>
    <w:p w:rsidR="008D5128" w:rsidRPr="00BC7D40" w:rsidRDefault="009917B8" w:rsidP="008D5128">
      <w:pPr>
        <w:ind w:firstLine="851"/>
        <w:jc w:val="both"/>
        <w:rPr>
          <w:color w:val="000000" w:themeColor="text1"/>
          <w:sz w:val="28"/>
          <w:szCs w:val="28"/>
        </w:rPr>
      </w:pPr>
      <w:r w:rsidRPr="00BC7D40">
        <w:rPr>
          <w:color w:val="000000" w:themeColor="text1"/>
          <w:sz w:val="28"/>
        </w:rPr>
        <w:t xml:space="preserve">12) </w:t>
      </w:r>
      <w:r w:rsidR="008D5128" w:rsidRPr="00BC7D40">
        <w:rPr>
          <w:rFonts w:eastAsia="Times New Roman"/>
          <w:color w:val="000000" w:themeColor="text1"/>
          <w:sz w:val="28"/>
        </w:rPr>
        <w:t>преобразования поселения</w:t>
      </w:r>
      <w:r w:rsidR="008D5128" w:rsidRPr="00BC7D40">
        <w:rPr>
          <w:color w:val="000000" w:themeColor="text1"/>
          <w:sz w:val="28"/>
        </w:rPr>
        <w:t xml:space="preserve">, осуществляемого в соответствии с </w:t>
      </w:r>
      <w:r w:rsidR="008D5128" w:rsidRPr="00BC7D40">
        <w:rPr>
          <w:color w:val="000000" w:themeColor="text1"/>
          <w:sz w:val="28"/>
          <w:szCs w:val="28"/>
        </w:rPr>
        <w:t>Федеральным законом от 06.10.2003 № 131-ФЗ «Об общих принципах организации местного самоуправления в Российской Федерации»</w:t>
      </w:r>
      <w:r w:rsidR="008D5128" w:rsidRPr="00BC7D40">
        <w:rPr>
          <w:color w:val="000000" w:themeColor="text1"/>
          <w:sz w:val="28"/>
        </w:rPr>
        <w:t>, а также в случае упразднения поселения</w:t>
      </w:r>
      <w:r w:rsidR="008D5128" w:rsidRPr="00BC7D40">
        <w:rPr>
          <w:color w:val="000000" w:themeColor="text1"/>
          <w:sz w:val="28"/>
          <w:szCs w:val="28"/>
        </w:rPr>
        <w:t>;</w:t>
      </w:r>
    </w:p>
    <w:p w:rsidR="009917B8" w:rsidRPr="00BC7D40" w:rsidRDefault="009917B8" w:rsidP="008D5128">
      <w:pPr>
        <w:ind w:firstLine="851"/>
        <w:jc w:val="both"/>
        <w:rPr>
          <w:color w:val="000000" w:themeColor="text1"/>
          <w:sz w:val="28"/>
          <w:szCs w:val="28"/>
        </w:rPr>
      </w:pPr>
      <w:r w:rsidRPr="00BC7D40">
        <w:rPr>
          <w:color w:val="000000" w:themeColor="text1"/>
          <w:sz w:val="28"/>
          <w:szCs w:val="28"/>
        </w:rPr>
        <w:t xml:space="preserve">13) утраты поселением статуса муниципального образования в связи с его объединением с городским округом; </w:t>
      </w:r>
    </w:p>
    <w:p w:rsidR="00935405" w:rsidRPr="00BC7D40" w:rsidRDefault="009917B8" w:rsidP="00CE0CEC">
      <w:pPr>
        <w:tabs>
          <w:tab w:val="left" w:pos="-15"/>
        </w:tabs>
        <w:ind w:firstLine="851"/>
        <w:jc w:val="both"/>
        <w:rPr>
          <w:b/>
          <w:color w:val="000000" w:themeColor="text1"/>
          <w:sz w:val="28"/>
        </w:rPr>
      </w:pPr>
      <w:r w:rsidRPr="00BC7D40">
        <w:rPr>
          <w:color w:val="000000" w:themeColor="text1"/>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EE194F" w:rsidRPr="00BC7D40">
        <w:rPr>
          <w:color w:val="000000" w:themeColor="text1"/>
          <w:sz w:val="28"/>
        </w:rPr>
        <w:t>;</w:t>
      </w:r>
    </w:p>
    <w:p w:rsidR="00EE194F" w:rsidRPr="00BC7D40" w:rsidRDefault="00EE194F" w:rsidP="00EE194F">
      <w:pPr>
        <w:ind w:firstLine="851"/>
        <w:jc w:val="both"/>
        <w:rPr>
          <w:color w:val="000000" w:themeColor="text1"/>
          <w:sz w:val="28"/>
          <w:szCs w:val="28"/>
        </w:rPr>
      </w:pPr>
      <w:r w:rsidRPr="00BC7D40">
        <w:rPr>
          <w:color w:val="000000" w:themeColor="text1"/>
          <w:sz w:val="28"/>
          <w:szCs w:val="28"/>
        </w:rPr>
        <w:t xml:space="preserve">15) призыва на военную службу или направления на заменяющую ее </w:t>
      </w:r>
      <w:r w:rsidRPr="00BC7D40">
        <w:rPr>
          <w:color w:val="000000" w:themeColor="text1"/>
          <w:sz w:val="28"/>
          <w:szCs w:val="28"/>
        </w:rPr>
        <w:lastRenderedPageBreak/>
        <w:t>альтернативную гражданскую службу;</w:t>
      </w:r>
    </w:p>
    <w:p w:rsidR="00EE194F" w:rsidRPr="00BC7D40" w:rsidRDefault="00EE194F" w:rsidP="00EE194F">
      <w:pPr>
        <w:tabs>
          <w:tab w:val="left" w:pos="-15"/>
        </w:tabs>
        <w:ind w:firstLine="851"/>
        <w:jc w:val="both"/>
        <w:rPr>
          <w:color w:val="000000" w:themeColor="text1"/>
          <w:sz w:val="28"/>
          <w:szCs w:val="28"/>
        </w:rPr>
      </w:pPr>
      <w:proofErr w:type="gramStart"/>
      <w:r w:rsidRPr="00BC7D40">
        <w:rPr>
          <w:color w:val="000000" w:themeColor="text1"/>
          <w:sz w:val="28"/>
          <w:szCs w:val="28"/>
        </w:rPr>
        <w:t xml:space="preserve">16) несоблюдения ограничений, запретов, неисполнения обязанностей, установленных Федеральным </w:t>
      </w:r>
      <w:hyperlink r:id="rId13" w:history="1">
        <w:r w:rsidRPr="00BC7D40">
          <w:rPr>
            <w:color w:val="000000" w:themeColor="text1"/>
            <w:sz w:val="28"/>
            <w:szCs w:val="28"/>
          </w:rPr>
          <w:t>законом</w:t>
        </w:r>
      </w:hyperlink>
      <w:r w:rsidRPr="00BC7D40">
        <w:rPr>
          <w:color w:val="000000" w:themeColor="text1"/>
          <w:sz w:val="28"/>
          <w:szCs w:val="28"/>
        </w:rPr>
        <w:t xml:space="preserve"> от 25.12.2008 № 273-ФЗ «О противодействии коррупции», Федеральным </w:t>
      </w:r>
      <w:hyperlink r:id="rId14" w:history="1">
        <w:r w:rsidRPr="00BC7D40">
          <w:rPr>
            <w:color w:val="000000" w:themeColor="text1"/>
            <w:sz w:val="28"/>
            <w:szCs w:val="28"/>
          </w:rPr>
          <w:t>законом</w:t>
        </w:r>
      </w:hyperlink>
      <w:r w:rsidRPr="00BC7D40">
        <w:rPr>
          <w:color w:val="000000" w:themeColor="text1"/>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BC7D40">
          <w:rPr>
            <w:color w:val="000000" w:themeColor="text1"/>
            <w:sz w:val="28"/>
            <w:szCs w:val="28"/>
          </w:rPr>
          <w:t>законом</w:t>
        </w:r>
      </w:hyperlink>
      <w:r w:rsidRPr="00BC7D40">
        <w:rPr>
          <w:color w:val="000000" w:themeColor="text1"/>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w:t>
      </w:r>
      <w:proofErr w:type="gramEnd"/>
      <w:r w:rsidRPr="00BC7D40">
        <w:rPr>
          <w:color w:val="000000" w:themeColor="text1"/>
          <w:sz w:val="28"/>
          <w:szCs w:val="28"/>
        </w:rPr>
        <w:t xml:space="preserve"> пределами территории Российской Федерации, владеть и (или) пользоваться иностранными финансовыми инструментами»;</w:t>
      </w:r>
    </w:p>
    <w:p w:rsidR="00EE194F" w:rsidRPr="00BC7D40" w:rsidRDefault="00EE194F" w:rsidP="00EE194F">
      <w:pPr>
        <w:widowControl/>
        <w:suppressAutoHyphens w:val="0"/>
        <w:autoSpaceDE w:val="0"/>
        <w:autoSpaceDN w:val="0"/>
        <w:adjustRightInd w:val="0"/>
        <w:ind w:firstLine="851"/>
        <w:jc w:val="both"/>
        <w:rPr>
          <w:color w:val="000000" w:themeColor="text1"/>
          <w:sz w:val="28"/>
          <w:szCs w:val="28"/>
        </w:rPr>
      </w:pPr>
      <w:r w:rsidRPr="00BC7D40">
        <w:rPr>
          <w:color w:val="000000" w:themeColor="text1"/>
          <w:sz w:val="28"/>
          <w:szCs w:val="28"/>
        </w:rPr>
        <w:t>17) несоблюдения ограничений</w:t>
      </w:r>
      <w:r w:rsidRPr="00BC7D40">
        <w:rPr>
          <w:rFonts w:eastAsia="Calibri"/>
          <w:color w:val="000000" w:themeColor="text1"/>
          <w:kern w:val="0"/>
          <w:sz w:val="28"/>
          <w:szCs w:val="28"/>
          <w:lang w:eastAsia="ru-RU"/>
        </w:rPr>
        <w:t xml:space="preserve">, установленных </w:t>
      </w:r>
      <w:r w:rsidRPr="00BC7D40">
        <w:rPr>
          <w:color w:val="000000" w:themeColor="text1"/>
          <w:sz w:val="28"/>
          <w:szCs w:val="28"/>
        </w:rPr>
        <w:t>Федеральным законом от 06.10.2003 № 131-ФЗ «Об общих принципах организации местного самоуправления в Российской Федерации».</w:t>
      </w:r>
    </w:p>
    <w:p w:rsidR="009917B8" w:rsidRPr="00BC7D40" w:rsidRDefault="009917B8" w:rsidP="0081350A">
      <w:pPr>
        <w:pStyle w:val="ConsNormal"/>
        <w:tabs>
          <w:tab w:val="left" w:pos="-4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2. Глава поселения направляет заявление об отставке по собственному желанию в Совет. Прекращение полномочий главы поселения в результате отставки по собственному желанию оформляется решением Совета, принимаемым в срок не позднее </w:t>
      </w:r>
      <w:r w:rsidR="00F61263" w:rsidRPr="00BC7D40">
        <w:rPr>
          <w:rFonts w:ascii="Times New Roman" w:hAnsi="Times New Roman"/>
          <w:color w:val="000000" w:themeColor="text1"/>
          <w:sz w:val="28"/>
        </w:rPr>
        <w:t xml:space="preserve">30 календарных дней </w:t>
      </w:r>
      <w:r w:rsidRPr="00BC7D40">
        <w:rPr>
          <w:rFonts w:ascii="Times New Roman" w:hAnsi="Times New Roman"/>
          <w:color w:val="000000" w:themeColor="text1"/>
          <w:sz w:val="28"/>
        </w:rPr>
        <w:t>со дня подачи заявления.</w:t>
      </w:r>
    </w:p>
    <w:p w:rsidR="009917B8" w:rsidRPr="00BC7D40" w:rsidRDefault="009917B8" w:rsidP="0081350A">
      <w:pPr>
        <w:pStyle w:val="ConsNormal"/>
        <w:tabs>
          <w:tab w:val="left" w:pos="-45"/>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Заявление главы поселения об отставке по собственному желанию не может быть отозвано после принятия решения Советом.</w:t>
      </w:r>
    </w:p>
    <w:p w:rsidR="00CA45AC" w:rsidRPr="00BC7D40" w:rsidRDefault="00CA45AC" w:rsidP="00CA45AC">
      <w:pPr>
        <w:tabs>
          <w:tab w:val="left" w:pos="142"/>
        </w:tabs>
        <w:ind w:firstLine="851"/>
        <w:jc w:val="both"/>
        <w:rPr>
          <w:color w:val="000000" w:themeColor="text1"/>
          <w:sz w:val="28"/>
          <w:szCs w:val="28"/>
        </w:rPr>
      </w:pPr>
      <w:r w:rsidRPr="00BC7D40">
        <w:rPr>
          <w:color w:val="000000" w:themeColor="text1"/>
          <w:sz w:val="28"/>
          <w:szCs w:val="28"/>
        </w:rPr>
        <w:t>В случаях, предусмотренных пунктами 1,</w:t>
      </w:r>
      <w:r w:rsidR="00FF6879" w:rsidRPr="00BC7D40">
        <w:rPr>
          <w:color w:val="000000" w:themeColor="text1"/>
          <w:sz w:val="28"/>
          <w:szCs w:val="28"/>
        </w:rPr>
        <w:t xml:space="preserve"> </w:t>
      </w:r>
      <w:r w:rsidRPr="00BC7D40">
        <w:rPr>
          <w:color w:val="000000" w:themeColor="text1"/>
          <w:sz w:val="28"/>
          <w:szCs w:val="28"/>
        </w:rPr>
        <w:t>5</w:t>
      </w:r>
      <w:r w:rsidR="00FF6879" w:rsidRPr="00BC7D40">
        <w:rPr>
          <w:color w:val="000000" w:themeColor="text1"/>
          <w:sz w:val="28"/>
          <w:szCs w:val="28"/>
        </w:rPr>
        <w:t>-</w:t>
      </w:r>
      <w:r w:rsidRPr="00BC7D40">
        <w:rPr>
          <w:color w:val="000000" w:themeColor="text1"/>
          <w:sz w:val="28"/>
          <w:szCs w:val="28"/>
        </w:rPr>
        <w:t>9,</w:t>
      </w:r>
      <w:r w:rsidR="00FF6879" w:rsidRPr="00BC7D40">
        <w:rPr>
          <w:color w:val="000000" w:themeColor="text1"/>
          <w:sz w:val="28"/>
          <w:szCs w:val="28"/>
        </w:rPr>
        <w:t xml:space="preserve"> </w:t>
      </w:r>
      <w:r w:rsidRPr="00BC7D40">
        <w:rPr>
          <w:color w:val="000000" w:themeColor="text1"/>
          <w:sz w:val="28"/>
          <w:szCs w:val="28"/>
        </w:rPr>
        <w:t>11</w:t>
      </w:r>
      <w:r w:rsidR="00EE194F" w:rsidRPr="00BC7D40">
        <w:rPr>
          <w:color w:val="000000" w:themeColor="text1"/>
          <w:sz w:val="28"/>
          <w:szCs w:val="28"/>
        </w:rPr>
        <w:t>, 15-17</w:t>
      </w:r>
      <w:r w:rsidRPr="00BC7D40">
        <w:rPr>
          <w:color w:val="000000" w:themeColor="text1"/>
          <w:sz w:val="28"/>
          <w:szCs w:val="28"/>
        </w:rPr>
        <w:t xml:space="preserve"> части 1 настоящей статьи, полномочия </w:t>
      </w:r>
      <w:r w:rsidR="008C1241" w:rsidRPr="00BC7D40">
        <w:rPr>
          <w:color w:val="000000" w:themeColor="text1"/>
          <w:sz w:val="28"/>
          <w:szCs w:val="28"/>
        </w:rPr>
        <w:t>главы поселения</w:t>
      </w:r>
      <w:r w:rsidRPr="00BC7D40">
        <w:rPr>
          <w:color w:val="000000" w:themeColor="text1"/>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BC7D40" w:rsidRDefault="00CA45AC" w:rsidP="00CA45AC">
      <w:pPr>
        <w:ind w:firstLine="851"/>
        <w:jc w:val="both"/>
        <w:rPr>
          <w:color w:val="000000" w:themeColor="text1"/>
          <w:sz w:val="28"/>
          <w:szCs w:val="28"/>
        </w:rPr>
      </w:pPr>
      <w:r w:rsidRPr="00BC7D40">
        <w:rPr>
          <w:color w:val="000000" w:themeColor="text1"/>
          <w:sz w:val="28"/>
          <w:szCs w:val="28"/>
        </w:rPr>
        <w:t>В случаях, предусмотренных пунктами 3,</w:t>
      </w:r>
      <w:r w:rsidR="00FF6879" w:rsidRPr="00BC7D40">
        <w:rPr>
          <w:color w:val="000000" w:themeColor="text1"/>
          <w:sz w:val="28"/>
          <w:szCs w:val="28"/>
        </w:rPr>
        <w:t xml:space="preserve"> </w:t>
      </w:r>
      <w:r w:rsidRPr="00BC7D40">
        <w:rPr>
          <w:color w:val="000000" w:themeColor="text1"/>
          <w:sz w:val="28"/>
          <w:szCs w:val="28"/>
        </w:rPr>
        <w:t>4,</w:t>
      </w:r>
      <w:r w:rsidR="00FF6879" w:rsidRPr="00BC7D40">
        <w:rPr>
          <w:color w:val="000000" w:themeColor="text1"/>
          <w:sz w:val="28"/>
          <w:szCs w:val="28"/>
        </w:rPr>
        <w:t xml:space="preserve"> </w:t>
      </w:r>
      <w:r w:rsidRPr="00BC7D40">
        <w:rPr>
          <w:color w:val="000000" w:themeColor="text1"/>
          <w:sz w:val="28"/>
          <w:szCs w:val="28"/>
        </w:rPr>
        <w:t>12</w:t>
      </w:r>
      <w:r w:rsidR="00FF6879" w:rsidRPr="00BC7D40">
        <w:rPr>
          <w:color w:val="000000" w:themeColor="text1"/>
          <w:sz w:val="28"/>
          <w:szCs w:val="28"/>
        </w:rPr>
        <w:t>-</w:t>
      </w:r>
      <w:r w:rsidRPr="00BC7D40">
        <w:rPr>
          <w:color w:val="000000" w:themeColor="text1"/>
          <w:sz w:val="28"/>
          <w:szCs w:val="28"/>
        </w:rPr>
        <w:t xml:space="preserve">14 части 1 настоящей статьи, полномочия </w:t>
      </w:r>
      <w:r w:rsidR="008C1241" w:rsidRPr="00BC7D40">
        <w:rPr>
          <w:color w:val="000000" w:themeColor="text1"/>
          <w:sz w:val="28"/>
          <w:szCs w:val="28"/>
        </w:rPr>
        <w:t>главы поселения</w:t>
      </w:r>
      <w:r w:rsidRPr="00BC7D40">
        <w:rPr>
          <w:color w:val="000000" w:themeColor="text1"/>
          <w:sz w:val="28"/>
          <w:szCs w:val="28"/>
        </w:rPr>
        <w:t xml:space="preserve"> прекращаются  со дня вступления в силу соответствующего правового акта, или срока, указанного в нем.</w:t>
      </w:r>
    </w:p>
    <w:p w:rsidR="00CA45AC" w:rsidRPr="00BC7D40" w:rsidRDefault="00CA45AC"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szCs w:val="28"/>
        </w:rPr>
        <w:t xml:space="preserve">В случае, предусмотренном пунктом 10 части 1 настоящей статьи, полномочия </w:t>
      </w:r>
      <w:r w:rsidR="008C1241" w:rsidRPr="00BC7D40">
        <w:rPr>
          <w:rFonts w:ascii="Times New Roman" w:hAnsi="Times New Roman"/>
          <w:color w:val="000000" w:themeColor="text1"/>
          <w:sz w:val="28"/>
          <w:szCs w:val="28"/>
        </w:rPr>
        <w:t>главы поселения</w:t>
      </w:r>
      <w:r w:rsidRPr="00BC7D40">
        <w:rPr>
          <w:rFonts w:ascii="Times New Roman" w:hAnsi="Times New Roman"/>
          <w:color w:val="000000" w:themeColor="text1"/>
          <w:sz w:val="28"/>
          <w:szCs w:val="28"/>
        </w:rPr>
        <w:t xml:space="preserve">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9917B8" w:rsidRPr="00BC7D40" w:rsidRDefault="009917B8" w:rsidP="0081350A">
      <w:pPr>
        <w:pStyle w:val="af"/>
        <w:tabs>
          <w:tab w:val="left" w:pos="142"/>
        </w:tabs>
        <w:ind w:firstLine="851"/>
        <w:jc w:val="left"/>
        <w:rPr>
          <w:rFonts w:eastAsia="Times New Roman"/>
          <w:color w:val="000000" w:themeColor="text1"/>
          <w:sz w:val="28"/>
        </w:rPr>
      </w:pPr>
    </w:p>
    <w:p w:rsidR="009917B8" w:rsidRPr="00BC7D40" w:rsidRDefault="009917B8" w:rsidP="0081350A">
      <w:pPr>
        <w:ind w:firstLine="700"/>
        <w:jc w:val="both"/>
        <w:rPr>
          <w:b/>
          <w:color w:val="000000" w:themeColor="text1"/>
          <w:sz w:val="28"/>
        </w:rPr>
      </w:pPr>
      <w:r w:rsidRPr="00BC7D40">
        <w:rPr>
          <w:b/>
          <w:color w:val="000000" w:themeColor="text1"/>
          <w:sz w:val="28"/>
        </w:rPr>
        <w:t xml:space="preserve">Статья 33. Гарантии осуществления полномочий главы поселения, депутата Совета </w:t>
      </w:r>
    </w:p>
    <w:p w:rsidR="009917B8" w:rsidRPr="00BC7D40" w:rsidRDefault="009917B8" w:rsidP="0081350A">
      <w:pPr>
        <w:ind w:firstLine="700"/>
        <w:jc w:val="both"/>
        <w:rPr>
          <w:color w:val="000000" w:themeColor="text1"/>
          <w:sz w:val="28"/>
        </w:rPr>
      </w:pPr>
      <w:r w:rsidRPr="00BC7D40">
        <w:rPr>
          <w:color w:val="000000" w:themeColor="text1"/>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Pr="00BC7D40" w:rsidRDefault="009917B8" w:rsidP="0081350A">
      <w:pPr>
        <w:ind w:firstLine="700"/>
        <w:jc w:val="both"/>
        <w:rPr>
          <w:color w:val="000000" w:themeColor="text1"/>
          <w:sz w:val="28"/>
        </w:rPr>
      </w:pPr>
      <w:r w:rsidRPr="00BC7D40">
        <w:rPr>
          <w:color w:val="000000" w:themeColor="text1"/>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BC7D40" w:rsidRDefault="009917B8" w:rsidP="0081350A">
      <w:pPr>
        <w:pStyle w:val="8"/>
        <w:keepNext w:val="0"/>
        <w:ind w:firstLine="851"/>
        <w:jc w:val="both"/>
        <w:rPr>
          <w:color w:val="000000" w:themeColor="text1"/>
        </w:rPr>
      </w:pPr>
      <w:r w:rsidRPr="00BC7D40">
        <w:rPr>
          <w:color w:val="000000" w:themeColor="text1"/>
        </w:rPr>
        <w:t>2. Главе поселения гарантируются:</w:t>
      </w:r>
    </w:p>
    <w:p w:rsidR="009917B8" w:rsidRPr="00BC7D40" w:rsidRDefault="009917B8" w:rsidP="0081350A">
      <w:pPr>
        <w:pStyle w:val="8"/>
        <w:keepNext w:val="0"/>
        <w:ind w:firstLine="851"/>
        <w:jc w:val="both"/>
        <w:rPr>
          <w:color w:val="000000" w:themeColor="text1"/>
        </w:rPr>
      </w:pPr>
      <w:r w:rsidRPr="00BC7D40">
        <w:rPr>
          <w:color w:val="000000" w:themeColor="text1"/>
        </w:rPr>
        <w:lastRenderedPageBreak/>
        <w:t>- условия работы, обеспечивающие исполнение им своих полномочий;</w:t>
      </w:r>
    </w:p>
    <w:p w:rsidR="009917B8" w:rsidRPr="00BC7D40" w:rsidRDefault="009917B8" w:rsidP="0081350A">
      <w:pPr>
        <w:pStyle w:val="8"/>
        <w:keepNext w:val="0"/>
        <w:ind w:firstLine="851"/>
        <w:jc w:val="both"/>
        <w:rPr>
          <w:color w:val="000000" w:themeColor="text1"/>
        </w:rPr>
      </w:pPr>
      <w:r w:rsidRPr="00BC7D40">
        <w:rPr>
          <w:color w:val="000000" w:themeColor="text1"/>
        </w:rPr>
        <w:t>- право на своевременное и в полном объеме получение денежного содержания;</w:t>
      </w:r>
    </w:p>
    <w:p w:rsidR="009917B8" w:rsidRPr="00BC7D40" w:rsidRDefault="009917B8" w:rsidP="0081350A">
      <w:pPr>
        <w:pStyle w:val="8"/>
        <w:keepNext w:val="0"/>
        <w:ind w:firstLine="851"/>
        <w:jc w:val="both"/>
        <w:rPr>
          <w:color w:val="000000" w:themeColor="text1"/>
        </w:rPr>
      </w:pPr>
      <w:r w:rsidRPr="00BC7D40">
        <w:rPr>
          <w:color w:val="000000" w:themeColor="text1"/>
        </w:rPr>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BC7D40" w:rsidRDefault="009917B8" w:rsidP="0081350A">
      <w:pPr>
        <w:pStyle w:val="8"/>
        <w:keepNext w:val="0"/>
        <w:ind w:firstLine="851"/>
        <w:jc w:val="both"/>
        <w:rPr>
          <w:color w:val="000000" w:themeColor="text1"/>
        </w:rPr>
      </w:pPr>
      <w:r w:rsidRPr="00BC7D40">
        <w:rPr>
          <w:color w:val="000000" w:themeColor="text1"/>
        </w:rPr>
        <w:t>- медицинское обслуживание его и членов семьи, в том числе после выхода на пенсию с муниципальной должности;</w:t>
      </w:r>
    </w:p>
    <w:p w:rsidR="009917B8" w:rsidRPr="00BC7D40" w:rsidRDefault="009917B8" w:rsidP="0081350A">
      <w:pPr>
        <w:pStyle w:val="8"/>
        <w:keepNext w:val="0"/>
        <w:ind w:firstLine="851"/>
        <w:jc w:val="both"/>
        <w:rPr>
          <w:color w:val="000000" w:themeColor="text1"/>
        </w:rPr>
      </w:pPr>
      <w:r w:rsidRPr="00BC7D40">
        <w:rPr>
          <w:color w:val="000000" w:themeColor="text1"/>
        </w:rPr>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BC7D40" w:rsidRDefault="009917B8" w:rsidP="0081350A">
      <w:pPr>
        <w:pStyle w:val="8"/>
        <w:keepNext w:val="0"/>
        <w:ind w:firstLine="851"/>
        <w:jc w:val="both"/>
        <w:rPr>
          <w:color w:val="000000" w:themeColor="text1"/>
        </w:rPr>
      </w:pPr>
      <w:r w:rsidRPr="00BC7D40">
        <w:rPr>
          <w:color w:val="000000" w:themeColor="text1"/>
        </w:rPr>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BC7D40" w:rsidRDefault="009917B8" w:rsidP="0081350A">
      <w:pPr>
        <w:pStyle w:val="8"/>
        <w:keepNext w:val="0"/>
        <w:ind w:firstLine="851"/>
        <w:jc w:val="both"/>
        <w:rPr>
          <w:color w:val="000000" w:themeColor="text1"/>
        </w:rPr>
      </w:pPr>
      <w:r w:rsidRPr="00BC7D40">
        <w:rPr>
          <w:color w:val="000000" w:themeColor="text1"/>
        </w:rPr>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BC7D40" w:rsidRDefault="009917B8" w:rsidP="0081350A">
      <w:pPr>
        <w:pStyle w:val="8"/>
        <w:keepNext w:val="0"/>
        <w:ind w:firstLine="851"/>
        <w:jc w:val="both"/>
        <w:rPr>
          <w:color w:val="000000" w:themeColor="text1"/>
        </w:rPr>
      </w:pPr>
      <w:r w:rsidRPr="00BC7D40">
        <w:rPr>
          <w:color w:val="000000" w:themeColor="text1"/>
        </w:rPr>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BC7D40" w:rsidRDefault="009917B8" w:rsidP="0081350A">
      <w:pPr>
        <w:pStyle w:val="8"/>
        <w:keepNext w:val="0"/>
        <w:ind w:firstLine="851"/>
        <w:jc w:val="both"/>
        <w:rPr>
          <w:color w:val="000000" w:themeColor="text1"/>
        </w:rPr>
      </w:pPr>
      <w:r w:rsidRPr="00BC7D40">
        <w:rPr>
          <w:color w:val="000000" w:themeColor="text1"/>
        </w:rPr>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за ненормированный рабочий день. Ежегодный основной оплачиваемый отпуск предоставляется главе поселения продолжительностью </w:t>
      </w:r>
      <w:r w:rsidR="00006583" w:rsidRPr="00BC7D40">
        <w:rPr>
          <w:color w:val="000000" w:themeColor="text1"/>
        </w:rPr>
        <w:t>35</w:t>
      </w:r>
      <w:r w:rsidRPr="00BC7D40">
        <w:rPr>
          <w:color w:val="000000" w:themeColor="text1"/>
        </w:rPr>
        <w:t xml:space="preserve"> календарных дней.</w:t>
      </w:r>
    </w:p>
    <w:p w:rsidR="009917B8" w:rsidRPr="00BC7D40" w:rsidRDefault="009917B8" w:rsidP="0081350A">
      <w:pPr>
        <w:pStyle w:val="8"/>
        <w:keepNext w:val="0"/>
        <w:ind w:firstLine="851"/>
        <w:jc w:val="both"/>
        <w:rPr>
          <w:color w:val="000000" w:themeColor="text1"/>
        </w:rPr>
      </w:pPr>
      <w:r w:rsidRPr="00BC7D40">
        <w:rPr>
          <w:color w:val="000000" w:themeColor="text1"/>
        </w:rPr>
        <w:t xml:space="preserve">Ежегодный дополнительный оплачиваемый отпуск за ненормированный рабочий день предоставляется главе поселения продолжительностью </w:t>
      </w:r>
      <w:r w:rsidR="00006583" w:rsidRPr="00BC7D40">
        <w:rPr>
          <w:color w:val="000000" w:themeColor="text1"/>
        </w:rPr>
        <w:t>15</w:t>
      </w:r>
      <w:r w:rsidRPr="00BC7D40">
        <w:rPr>
          <w:color w:val="000000" w:themeColor="text1"/>
        </w:rPr>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BC7D40" w:rsidRDefault="00B06E19" w:rsidP="0081350A">
      <w:pPr>
        <w:pStyle w:val="8"/>
        <w:keepNext w:val="0"/>
        <w:ind w:firstLine="851"/>
        <w:jc w:val="both"/>
        <w:rPr>
          <w:color w:val="000000" w:themeColor="text1"/>
        </w:rPr>
      </w:pPr>
      <w:r w:rsidRPr="00BC7D40">
        <w:rPr>
          <w:color w:val="000000" w:themeColor="text1"/>
        </w:rPr>
        <w:t>4</w:t>
      </w:r>
      <w:r w:rsidR="009917B8" w:rsidRPr="00BC7D40">
        <w:rPr>
          <w:color w:val="000000" w:themeColor="text1"/>
        </w:rPr>
        <w:t>. Депутату Совета обеспечиваются условия для беспрепятственного осуществления своих полномочий.</w:t>
      </w:r>
    </w:p>
    <w:p w:rsidR="009917B8" w:rsidRPr="00BC7D40" w:rsidRDefault="009917B8" w:rsidP="0081350A">
      <w:pPr>
        <w:pStyle w:val="8"/>
        <w:keepNext w:val="0"/>
        <w:ind w:firstLine="851"/>
        <w:jc w:val="both"/>
        <w:rPr>
          <w:color w:val="000000" w:themeColor="text1"/>
        </w:rPr>
      </w:pPr>
      <w:r w:rsidRPr="00BC7D40">
        <w:rPr>
          <w:color w:val="000000" w:themeColor="text1"/>
        </w:rPr>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BC7D40" w:rsidRDefault="009917B8" w:rsidP="0081350A">
      <w:pPr>
        <w:pStyle w:val="8"/>
        <w:keepNext w:val="0"/>
        <w:ind w:firstLine="851"/>
        <w:jc w:val="both"/>
        <w:rPr>
          <w:color w:val="000000" w:themeColor="text1"/>
        </w:rPr>
      </w:pPr>
      <w:r w:rsidRPr="00BC7D40">
        <w:rPr>
          <w:color w:val="000000" w:themeColor="text1"/>
        </w:rPr>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rsidRPr="00BC7D40">
        <w:rPr>
          <w:color w:val="000000" w:themeColor="text1"/>
        </w:rPr>
        <w:t>«</w:t>
      </w:r>
      <w:r w:rsidRPr="00BC7D40">
        <w:rPr>
          <w:color w:val="000000" w:themeColor="text1"/>
        </w:rPr>
        <w:t>О местном самоуправлении в Краснодарском крае</w:t>
      </w:r>
      <w:r w:rsidR="00E008F4" w:rsidRPr="00BC7D40">
        <w:rPr>
          <w:color w:val="000000" w:themeColor="text1"/>
        </w:rPr>
        <w:t>»</w:t>
      </w:r>
      <w:r w:rsidRPr="00BC7D40">
        <w:rPr>
          <w:color w:val="000000" w:themeColor="text1"/>
        </w:rPr>
        <w:t>.</w:t>
      </w:r>
    </w:p>
    <w:p w:rsidR="009917B8" w:rsidRPr="00BC7D40" w:rsidRDefault="00B06E19" w:rsidP="0081350A">
      <w:pPr>
        <w:pStyle w:val="8"/>
        <w:keepNext w:val="0"/>
        <w:ind w:firstLine="851"/>
        <w:jc w:val="both"/>
        <w:rPr>
          <w:color w:val="000000" w:themeColor="text1"/>
        </w:rPr>
      </w:pPr>
      <w:r w:rsidRPr="00BC7D40">
        <w:rPr>
          <w:color w:val="000000" w:themeColor="text1"/>
        </w:rPr>
        <w:lastRenderedPageBreak/>
        <w:t>5</w:t>
      </w:r>
      <w:r w:rsidR="009917B8" w:rsidRPr="00BC7D40">
        <w:rPr>
          <w:color w:val="000000" w:themeColor="text1"/>
        </w:rPr>
        <w:t xml:space="preserve">. Депутату Совета, осуществляющему </w:t>
      </w:r>
      <w:r w:rsidR="00D61A89" w:rsidRPr="00BC7D40">
        <w:rPr>
          <w:color w:val="000000" w:themeColor="text1"/>
        </w:rPr>
        <w:t xml:space="preserve">свою деятельность </w:t>
      </w:r>
      <w:r w:rsidR="009917B8" w:rsidRPr="00BC7D40">
        <w:rPr>
          <w:color w:val="000000" w:themeColor="text1"/>
        </w:rPr>
        <w:t xml:space="preserve">на непостоянной основе, </w:t>
      </w:r>
      <w:r w:rsidR="0098585F" w:rsidRPr="00BC7D40">
        <w:rPr>
          <w:color w:val="000000" w:themeColor="text1"/>
        </w:rPr>
        <w:t xml:space="preserve">может </w:t>
      </w:r>
      <w:r w:rsidR="009917B8" w:rsidRPr="00BC7D40">
        <w:rPr>
          <w:color w:val="000000" w:themeColor="text1"/>
        </w:rPr>
        <w:t>производит</w:t>
      </w:r>
      <w:r w:rsidR="0098585F" w:rsidRPr="00BC7D40">
        <w:rPr>
          <w:color w:val="000000" w:themeColor="text1"/>
        </w:rPr>
        <w:t>ь</w:t>
      </w:r>
      <w:r w:rsidR="009917B8" w:rsidRPr="00BC7D40">
        <w:rPr>
          <w:color w:val="000000" w:themeColor="text1"/>
        </w:rPr>
        <w:t xml:space="preserve">ся выплата денежной компенсации расходов на выполнение его депутатских полномочий в размере и порядке, </w:t>
      </w:r>
      <w:proofErr w:type="gramStart"/>
      <w:r w:rsidR="009917B8" w:rsidRPr="00BC7D40">
        <w:rPr>
          <w:color w:val="000000" w:themeColor="text1"/>
        </w:rPr>
        <w:t>определенными</w:t>
      </w:r>
      <w:proofErr w:type="gramEnd"/>
      <w:r w:rsidR="009917B8" w:rsidRPr="00BC7D40">
        <w:rPr>
          <w:color w:val="000000" w:themeColor="text1"/>
        </w:rPr>
        <w:t xml:space="preserve"> решением Совета.</w:t>
      </w:r>
    </w:p>
    <w:p w:rsidR="002D5A50" w:rsidRPr="00BC7D40" w:rsidRDefault="009917B8" w:rsidP="0081350A">
      <w:pPr>
        <w:pStyle w:val="8"/>
        <w:keepNext w:val="0"/>
        <w:ind w:firstLine="851"/>
        <w:jc w:val="both"/>
        <w:rPr>
          <w:color w:val="000000" w:themeColor="text1"/>
        </w:rPr>
      </w:pPr>
      <w:r w:rsidRPr="00BC7D40">
        <w:rPr>
          <w:color w:val="000000" w:themeColor="text1"/>
        </w:rPr>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BC7D40" w:rsidRDefault="00B06E19" w:rsidP="0081350A">
      <w:pPr>
        <w:pStyle w:val="8"/>
        <w:keepNext w:val="0"/>
        <w:ind w:firstLine="851"/>
        <w:jc w:val="both"/>
        <w:rPr>
          <w:color w:val="000000" w:themeColor="text1"/>
        </w:rPr>
      </w:pPr>
      <w:r w:rsidRPr="00BC7D40">
        <w:rPr>
          <w:color w:val="000000" w:themeColor="text1"/>
        </w:rPr>
        <w:t>6</w:t>
      </w:r>
      <w:r w:rsidR="009917B8" w:rsidRPr="00BC7D40">
        <w:rPr>
          <w:color w:val="000000" w:themeColor="text1"/>
        </w:rPr>
        <w:t>. Расходы, связанные с предоставлением гарантий, предусмотренных настоящей статьей, производятся за счет средств местного бюджета.</w:t>
      </w:r>
    </w:p>
    <w:p w:rsidR="009917B8" w:rsidRPr="00BC7D40" w:rsidRDefault="009917B8" w:rsidP="0081350A">
      <w:pPr>
        <w:pStyle w:val="af"/>
        <w:tabs>
          <w:tab w:val="left" w:pos="142"/>
        </w:tabs>
        <w:ind w:firstLine="851"/>
        <w:jc w:val="left"/>
        <w:rPr>
          <w:rFonts w:eastAsia="Times New Roman"/>
          <w:b/>
          <w:color w:val="000000" w:themeColor="text1"/>
          <w:sz w:val="28"/>
        </w:rPr>
      </w:pPr>
    </w:p>
    <w:p w:rsidR="009917B8" w:rsidRPr="00BC7D40" w:rsidRDefault="009917B8" w:rsidP="0081350A">
      <w:pPr>
        <w:pStyle w:val="af"/>
        <w:tabs>
          <w:tab w:val="left" w:pos="142"/>
        </w:tabs>
        <w:ind w:firstLine="851"/>
        <w:jc w:val="left"/>
        <w:rPr>
          <w:rFonts w:eastAsia="Times New Roman"/>
          <w:b/>
          <w:color w:val="000000" w:themeColor="text1"/>
          <w:sz w:val="28"/>
        </w:rPr>
      </w:pPr>
      <w:r w:rsidRPr="00BC7D40">
        <w:rPr>
          <w:rFonts w:eastAsia="Times New Roman"/>
          <w:b/>
          <w:color w:val="000000" w:themeColor="text1"/>
          <w:sz w:val="28"/>
        </w:rPr>
        <w:t xml:space="preserve">Статья 34. Администрация поселения </w:t>
      </w:r>
    </w:p>
    <w:p w:rsidR="00803750" w:rsidRPr="00BC7D40" w:rsidRDefault="00803750" w:rsidP="0081350A">
      <w:pPr>
        <w:pStyle w:val="ConsNormal"/>
        <w:tabs>
          <w:tab w:val="left" w:pos="142"/>
        </w:tabs>
        <w:ind w:firstLine="851"/>
        <w:jc w:val="both"/>
        <w:rPr>
          <w:rFonts w:ascii="Times New Roman" w:hAnsi="Times New Roman"/>
          <w:strike/>
          <w:color w:val="000000" w:themeColor="text1"/>
          <w:sz w:val="28"/>
        </w:rPr>
      </w:pPr>
      <w:r w:rsidRPr="00BC7D40">
        <w:rPr>
          <w:rFonts w:ascii="Times New Roman" w:hAnsi="Times New Roman"/>
          <w:color w:val="000000" w:themeColor="text1"/>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BC7D40">
        <w:rPr>
          <w:rFonts w:ascii="Times New Roman" w:hAnsi="Times New Roman"/>
          <w:color w:val="000000" w:themeColor="text1"/>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BC7D40">
        <w:rPr>
          <w:rFonts w:ascii="Times New Roman" w:hAnsi="Times New Roman"/>
          <w:color w:val="000000" w:themeColor="text1"/>
          <w:sz w:val="28"/>
          <w:szCs w:val="28"/>
        </w:rPr>
        <w:t xml:space="preserve">федеральными законами и </w:t>
      </w:r>
      <w:r w:rsidRPr="00BC7D40">
        <w:rPr>
          <w:rFonts w:ascii="Times New Roman" w:hAnsi="Times New Roman"/>
          <w:color w:val="000000" w:themeColor="text1"/>
          <w:kern w:val="0"/>
          <w:sz w:val="28"/>
          <w:szCs w:val="28"/>
          <w:lang w:eastAsia="ru-RU"/>
        </w:rPr>
        <w:t>законами Краснодарского края.</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2. Администрация обладает правами юридического лица. </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BC7D40" w:rsidRDefault="00B67F5C" w:rsidP="0081350A">
      <w:pPr>
        <w:pStyle w:val="ConsNormal"/>
        <w:tabs>
          <w:tab w:val="left" w:pos="142"/>
        </w:tabs>
        <w:ind w:firstLine="851"/>
        <w:jc w:val="both"/>
        <w:rPr>
          <w:rFonts w:ascii="Times New Roman" w:hAnsi="Times New Roman"/>
          <w:strike/>
          <w:color w:val="000000" w:themeColor="text1"/>
          <w:sz w:val="28"/>
        </w:rPr>
      </w:pPr>
      <w:r w:rsidRPr="00BC7D40">
        <w:rPr>
          <w:rFonts w:ascii="Times New Roman" w:hAnsi="Times New Roman"/>
          <w:color w:val="000000" w:themeColor="text1"/>
          <w:sz w:val="28"/>
          <w:szCs w:val="28"/>
        </w:rPr>
        <w:t>4. Администрацией руководит глава поселения на принципах единоначалия.</w:t>
      </w:r>
      <w:r w:rsidR="009917B8" w:rsidRPr="00BC7D40">
        <w:rPr>
          <w:rFonts w:ascii="Times New Roman" w:hAnsi="Times New Roman"/>
          <w:strike/>
          <w:color w:val="000000" w:themeColor="text1"/>
          <w:sz w:val="28"/>
        </w:rPr>
        <w:t xml:space="preserve"> </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5. Структуру администрации составляют глава поселения, а также отраслевые (функциональные) и территориальные органы местной администрации.</w:t>
      </w:r>
    </w:p>
    <w:p w:rsidR="009917B8" w:rsidRPr="00BC7D40"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color w:val="000000" w:themeColor="text1"/>
        </w:rPr>
      </w:pPr>
    </w:p>
    <w:p w:rsidR="009917B8" w:rsidRPr="00BC7D40" w:rsidRDefault="009917B8" w:rsidP="001F386D">
      <w:pPr>
        <w:pStyle w:val="ConsNormal"/>
        <w:ind w:firstLine="851"/>
        <w:jc w:val="both"/>
        <w:rPr>
          <w:rFonts w:ascii="Times New Roman" w:hAnsi="Times New Roman"/>
          <w:b/>
          <w:bCs/>
          <w:color w:val="000000" w:themeColor="text1"/>
          <w:sz w:val="28"/>
          <w:szCs w:val="28"/>
        </w:rPr>
      </w:pPr>
      <w:r w:rsidRPr="00BC7D40">
        <w:rPr>
          <w:rFonts w:ascii="Times New Roman" w:hAnsi="Times New Roman"/>
          <w:b/>
          <w:bCs/>
          <w:color w:val="000000" w:themeColor="text1"/>
          <w:sz w:val="28"/>
          <w:szCs w:val="28"/>
        </w:rPr>
        <w:t xml:space="preserve">Статья 35. Бюджетные полномочия администрации </w:t>
      </w:r>
    </w:p>
    <w:p w:rsidR="009917B8" w:rsidRPr="00BC7D40" w:rsidRDefault="009917B8" w:rsidP="001F386D">
      <w:pPr>
        <w:pStyle w:val="ConsNormal"/>
        <w:ind w:firstLine="851"/>
        <w:jc w:val="both"/>
        <w:rPr>
          <w:rFonts w:ascii="Times New Roman" w:hAnsi="Times New Roman"/>
          <w:bCs/>
          <w:color w:val="000000" w:themeColor="text1"/>
          <w:sz w:val="28"/>
          <w:szCs w:val="28"/>
        </w:rPr>
      </w:pPr>
      <w:r w:rsidRPr="00BC7D40">
        <w:rPr>
          <w:rFonts w:ascii="Times New Roman" w:hAnsi="Times New Roman"/>
          <w:bCs/>
          <w:color w:val="000000" w:themeColor="text1"/>
          <w:sz w:val="28"/>
          <w:szCs w:val="28"/>
        </w:rPr>
        <w:t>Администрация осуществляет следующие бюджетные полномочия:</w:t>
      </w:r>
    </w:p>
    <w:p w:rsidR="009917B8" w:rsidRPr="00BC7D40" w:rsidRDefault="009917B8" w:rsidP="001F386D">
      <w:pPr>
        <w:ind w:firstLine="851"/>
        <w:jc w:val="both"/>
        <w:rPr>
          <w:bCs/>
          <w:color w:val="000000" w:themeColor="text1"/>
          <w:sz w:val="28"/>
          <w:szCs w:val="28"/>
        </w:rPr>
      </w:pPr>
      <w:r w:rsidRPr="00BC7D40">
        <w:rPr>
          <w:bCs/>
          <w:color w:val="000000" w:themeColor="text1"/>
          <w:sz w:val="28"/>
          <w:szCs w:val="28"/>
        </w:rPr>
        <w:t xml:space="preserve">1) </w:t>
      </w:r>
      <w:r w:rsidR="007C5308" w:rsidRPr="00BC7D40">
        <w:rPr>
          <w:bCs/>
          <w:color w:val="000000" w:themeColor="text1"/>
          <w:sz w:val="28"/>
          <w:szCs w:val="28"/>
        </w:rPr>
        <w:t xml:space="preserve">обеспечивает составление и представление в Совет проекта </w:t>
      </w:r>
      <w:r w:rsidRPr="00BC7D40">
        <w:rPr>
          <w:bCs/>
          <w:color w:val="000000" w:themeColor="text1"/>
          <w:sz w:val="28"/>
          <w:szCs w:val="28"/>
        </w:rPr>
        <w:t xml:space="preserve">местного бюджета, а также проекты программ </w:t>
      </w:r>
      <w:r w:rsidR="00127528" w:rsidRPr="00BC7D40">
        <w:rPr>
          <w:bCs/>
          <w:color w:val="000000" w:themeColor="text1"/>
          <w:sz w:val="28"/>
          <w:szCs w:val="28"/>
        </w:rPr>
        <w:t xml:space="preserve">комплексного </w:t>
      </w:r>
      <w:r w:rsidRPr="00BC7D40">
        <w:rPr>
          <w:bCs/>
          <w:color w:val="000000" w:themeColor="text1"/>
          <w:sz w:val="28"/>
          <w:szCs w:val="28"/>
        </w:rPr>
        <w:t>социально-экономического развития поселения;</w:t>
      </w:r>
    </w:p>
    <w:p w:rsidR="009917B8" w:rsidRPr="00BC7D40" w:rsidRDefault="009917B8" w:rsidP="001F386D">
      <w:pPr>
        <w:ind w:firstLine="851"/>
        <w:jc w:val="both"/>
        <w:rPr>
          <w:bCs/>
          <w:color w:val="000000" w:themeColor="text1"/>
          <w:sz w:val="28"/>
          <w:szCs w:val="28"/>
        </w:rPr>
      </w:pPr>
      <w:r w:rsidRPr="00BC7D40">
        <w:rPr>
          <w:bCs/>
          <w:color w:val="000000" w:themeColor="text1"/>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BC7D40">
        <w:rPr>
          <w:bCs/>
          <w:color w:val="000000" w:themeColor="text1"/>
          <w:sz w:val="28"/>
          <w:szCs w:val="28"/>
        </w:rPr>
        <w:t xml:space="preserve">комплексного </w:t>
      </w:r>
      <w:r w:rsidRPr="00BC7D40">
        <w:rPr>
          <w:bCs/>
          <w:color w:val="000000" w:themeColor="text1"/>
          <w:sz w:val="28"/>
          <w:szCs w:val="28"/>
        </w:rPr>
        <w:t>социально-экономического развития для представления их в Совет;</w:t>
      </w:r>
    </w:p>
    <w:p w:rsidR="009917B8" w:rsidRPr="00BC7D40" w:rsidRDefault="009917B8" w:rsidP="001F386D">
      <w:pPr>
        <w:ind w:firstLine="851"/>
        <w:jc w:val="both"/>
        <w:rPr>
          <w:bCs/>
          <w:color w:val="000000" w:themeColor="text1"/>
          <w:sz w:val="28"/>
          <w:szCs w:val="28"/>
        </w:rPr>
      </w:pPr>
      <w:r w:rsidRPr="00BC7D40">
        <w:rPr>
          <w:bCs/>
          <w:color w:val="000000" w:themeColor="text1"/>
          <w:sz w:val="28"/>
          <w:szCs w:val="28"/>
        </w:rPr>
        <w:t>3) осуществляет муниципальные заимствования, управление муниципальным долгом</w:t>
      </w:r>
      <w:r w:rsidR="003D627F" w:rsidRPr="00BC7D40">
        <w:rPr>
          <w:rFonts w:eastAsia="Times New Roman"/>
          <w:color w:val="000000" w:themeColor="text1"/>
          <w:kern w:val="0"/>
          <w:sz w:val="28"/>
          <w:szCs w:val="28"/>
          <w:lang w:eastAsia="ru-RU"/>
        </w:rPr>
        <w:t xml:space="preserve"> и управление муниципальными активами,</w:t>
      </w:r>
      <w:r w:rsidR="003D627F" w:rsidRPr="00BC7D40">
        <w:rPr>
          <w:color w:val="000000" w:themeColor="text1"/>
          <w:sz w:val="28"/>
          <w:szCs w:val="28"/>
        </w:rPr>
        <w:t xml:space="preserve"> </w:t>
      </w:r>
      <w:r w:rsidR="003D627F" w:rsidRPr="00BC7D40">
        <w:rPr>
          <w:rFonts w:eastAsia="Times New Roman"/>
          <w:color w:val="000000" w:themeColor="text1"/>
          <w:kern w:val="0"/>
          <w:sz w:val="28"/>
          <w:szCs w:val="28"/>
          <w:lang w:eastAsia="ru-RU"/>
        </w:rPr>
        <w:t>предоставляет муниципальные гарантии, бюджетные кредиты</w:t>
      </w:r>
      <w:r w:rsidRPr="00BC7D40">
        <w:rPr>
          <w:bCs/>
          <w:color w:val="000000" w:themeColor="text1"/>
          <w:sz w:val="28"/>
          <w:szCs w:val="28"/>
        </w:rPr>
        <w:t>;</w:t>
      </w:r>
    </w:p>
    <w:p w:rsidR="009917B8" w:rsidRPr="00BC7D40" w:rsidRDefault="009917B8" w:rsidP="001F386D">
      <w:pPr>
        <w:ind w:firstLine="851"/>
        <w:jc w:val="both"/>
        <w:rPr>
          <w:bCs/>
          <w:color w:val="000000" w:themeColor="text1"/>
          <w:sz w:val="28"/>
          <w:szCs w:val="28"/>
        </w:rPr>
      </w:pPr>
      <w:r w:rsidRPr="00BC7D40">
        <w:rPr>
          <w:bCs/>
          <w:color w:val="000000" w:themeColor="text1"/>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BC7D40" w:rsidRDefault="009917B8" w:rsidP="001F386D">
      <w:pPr>
        <w:ind w:firstLine="851"/>
        <w:jc w:val="both"/>
        <w:rPr>
          <w:bCs/>
          <w:color w:val="000000" w:themeColor="text1"/>
          <w:sz w:val="28"/>
          <w:szCs w:val="28"/>
        </w:rPr>
      </w:pPr>
      <w:r w:rsidRPr="00BC7D40">
        <w:rPr>
          <w:bCs/>
          <w:color w:val="000000" w:themeColor="text1"/>
          <w:sz w:val="28"/>
          <w:szCs w:val="28"/>
        </w:rPr>
        <w:t xml:space="preserve">5) устанавливает порядок принятия решений о разработке </w:t>
      </w:r>
      <w:r w:rsidR="00B46A08" w:rsidRPr="00BC7D40">
        <w:rPr>
          <w:rFonts w:eastAsia="Times New Roman"/>
          <w:color w:val="000000" w:themeColor="text1"/>
          <w:kern w:val="0"/>
          <w:sz w:val="28"/>
          <w:szCs w:val="28"/>
          <w:lang w:eastAsia="ru-RU"/>
        </w:rPr>
        <w:lastRenderedPageBreak/>
        <w:t>муниципальных программ</w:t>
      </w:r>
      <w:r w:rsidR="00D65396" w:rsidRPr="00BC7D40">
        <w:rPr>
          <w:rFonts w:eastAsia="Times New Roman"/>
          <w:color w:val="000000" w:themeColor="text1"/>
          <w:kern w:val="0"/>
          <w:sz w:val="28"/>
          <w:szCs w:val="28"/>
          <w:lang w:eastAsia="ru-RU"/>
        </w:rPr>
        <w:t>,</w:t>
      </w:r>
      <w:r w:rsidR="00B46A08" w:rsidRPr="00BC7D40">
        <w:rPr>
          <w:rFonts w:eastAsia="Times New Roman"/>
          <w:color w:val="000000" w:themeColor="text1"/>
          <w:kern w:val="0"/>
          <w:sz w:val="28"/>
          <w:szCs w:val="28"/>
          <w:lang w:eastAsia="ru-RU"/>
        </w:rPr>
        <w:t xml:space="preserve"> и</w:t>
      </w:r>
      <w:r w:rsidR="00D65396" w:rsidRPr="00BC7D40">
        <w:rPr>
          <w:rFonts w:eastAsia="Times New Roman"/>
          <w:color w:val="000000" w:themeColor="text1"/>
          <w:kern w:val="0"/>
          <w:sz w:val="28"/>
          <w:szCs w:val="28"/>
          <w:lang w:eastAsia="ru-RU"/>
        </w:rPr>
        <w:t>х</w:t>
      </w:r>
      <w:r w:rsidR="00B46A08" w:rsidRPr="00BC7D40">
        <w:rPr>
          <w:rFonts w:eastAsia="Times New Roman"/>
          <w:color w:val="000000" w:themeColor="text1"/>
          <w:kern w:val="0"/>
          <w:sz w:val="28"/>
          <w:szCs w:val="28"/>
          <w:lang w:eastAsia="ru-RU"/>
        </w:rPr>
        <w:t xml:space="preserve"> формирования и реализации;</w:t>
      </w:r>
    </w:p>
    <w:p w:rsidR="009917B8" w:rsidRPr="00BC7D40" w:rsidRDefault="009917B8" w:rsidP="001F386D">
      <w:pPr>
        <w:tabs>
          <w:tab w:val="left" w:pos="0"/>
        </w:tabs>
        <w:ind w:firstLine="851"/>
        <w:jc w:val="both"/>
        <w:rPr>
          <w:rFonts w:eastAsia="Times New Roman"/>
          <w:bCs/>
          <w:color w:val="000000" w:themeColor="text1"/>
          <w:sz w:val="28"/>
          <w:szCs w:val="28"/>
        </w:rPr>
      </w:pPr>
      <w:r w:rsidRPr="00BC7D40">
        <w:rPr>
          <w:rFonts w:eastAsia="Times New Roman"/>
          <w:bCs/>
          <w:color w:val="000000" w:themeColor="text1"/>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Pr="00BC7D40" w:rsidRDefault="009917B8" w:rsidP="001F386D">
      <w:pPr>
        <w:tabs>
          <w:tab w:val="left" w:pos="0"/>
        </w:tabs>
        <w:ind w:right="30" w:firstLine="851"/>
        <w:jc w:val="both"/>
        <w:rPr>
          <w:rFonts w:eastAsia="Times New Roman"/>
          <w:color w:val="000000" w:themeColor="text1"/>
          <w:sz w:val="28"/>
          <w:szCs w:val="28"/>
        </w:rPr>
      </w:pPr>
    </w:p>
    <w:p w:rsidR="009917B8" w:rsidRPr="00BC7D40" w:rsidRDefault="009917B8" w:rsidP="001F386D">
      <w:pPr>
        <w:tabs>
          <w:tab w:val="left" w:pos="0"/>
        </w:tabs>
        <w:ind w:right="30" w:firstLine="851"/>
        <w:jc w:val="both"/>
        <w:rPr>
          <w:rFonts w:eastAsia="Times New Roman"/>
          <w:b/>
          <w:color w:val="000000" w:themeColor="text1"/>
          <w:sz w:val="28"/>
          <w:szCs w:val="28"/>
        </w:rPr>
      </w:pPr>
      <w:r w:rsidRPr="00BC7D40">
        <w:rPr>
          <w:rFonts w:eastAsia="Times New Roman"/>
          <w:b/>
          <w:color w:val="000000" w:themeColor="text1"/>
          <w:sz w:val="28"/>
          <w:szCs w:val="28"/>
        </w:rPr>
        <w:t>Статья 36. Полномочия администрации в области коммунально-бытового, торгового обслуживания населения, защиты прав потребителей</w:t>
      </w:r>
    </w:p>
    <w:p w:rsidR="009917B8" w:rsidRPr="00BC7D40" w:rsidRDefault="009917B8" w:rsidP="001F386D">
      <w:pPr>
        <w:ind w:firstLine="851"/>
        <w:jc w:val="both"/>
        <w:rPr>
          <w:rFonts w:eastAsia="Times New Roman"/>
          <w:color w:val="000000" w:themeColor="text1"/>
          <w:sz w:val="28"/>
          <w:szCs w:val="28"/>
        </w:rPr>
      </w:pPr>
      <w:r w:rsidRPr="00BC7D40">
        <w:rPr>
          <w:rFonts w:eastAsia="Times New Roman"/>
          <w:color w:val="000000" w:themeColor="text1"/>
          <w:sz w:val="28"/>
          <w:szCs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BC7D40" w:rsidRDefault="009917B8" w:rsidP="001F386D">
      <w:pPr>
        <w:numPr>
          <w:ilvl w:val="0"/>
          <w:numId w:val="12"/>
        </w:numPr>
        <w:tabs>
          <w:tab w:val="left" w:pos="240"/>
        </w:tabs>
        <w:ind w:left="0" w:right="105" w:firstLine="851"/>
        <w:jc w:val="both"/>
        <w:rPr>
          <w:rFonts w:eastAsia="Times New Roman"/>
          <w:color w:val="000000" w:themeColor="text1"/>
          <w:sz w:val="28"/>
          <w:szCs w:val="28"/>
        </w:rPr>
      </w:pPr>
      <w:r w:rsidRPr="00BC7D40">
        <w:rPr>
          <w:rFonts w:eastAsia="Times New Roman"/>
          <w:color w:val="000000" w:themeColor="text1"/>
          <w:sz w:val="28"/>
          <w:szCs w:val="28"/>
        </w:rPr>
        <w:t>организует в границах поселения электро-, тепл</w:t>
      </w:r>
      <w:proofErr w:type="gramStart"/>
      <w:r w:rsidRPr="00BC7D40">
        <w:rPr>
          <w:rFonts w:eastAsia="Times New Roman"/>
          <w:color w:val="000000" w:themeColor="text1"/>
          <w:sz w:val="28"/>
          <w:szCs w:val="28"/>
        </w:rPr>
        <w:t>о-</w:t>
      </w:r>
      <w:proofErr w:type="gramEnd"/>
      <w:r w:rsidRPr="00BC7D40">
        <w:rPr>
          <w:rFonts w:eastAsia="Times New Roman"/>
          <w:color w:val="000000" w:themeColor="text1"/>
          <w:sz w:val="28"/>
          <w:szCs w:val="28"/>
        </w:rPr>
        <w:t>, газо-, и водоснабжение, а также водоотведение и снабжение населения топливом</w:t>
      </w:r>
      <w:r w:rsidR="00340DA2" w:rsidRPr="00BC7D40">
        <w:rPr>
          <w:color w:val="000000" w:themeColor="text1"/>
          <w:sz w:val="28"/>
          <w:szCs w:val="28"/>
        </w:rPr>
        <w:t>, в пределах полномочий, установленных законодательством Российской Федерации</w:t>
      </w:r>
      <w:r w:rsidRPr="00BC7D40">
        <w:rPr>
          <w:rFonts w:eastAsia="Times New Roman"/>
          <w:color w:val="000000" w:themeColor="text1"/>
          <w:sz w:val="28"/>
          <w:szCs w:val="28"/>
        </w:rPr>
        <w:t>;</w:t>
      </w:r>
    </w:p>
    <w:p w:rsidR="000111DE" w:rsidRPr="00BC7D40" w:rsidRDefault="000111DE" w:rsidP="001F386D">
      <w:pPr>
        <w:pStyle w:val="af7"/>
        <w:suppressAutoHyphens w:val="0"/>
        <w:ind w:left="0" w:firstLine="851"/>
        <w:jc w:val="both"/>
        <w:rPr>
          <w:rStyle w:val="afb"/>
          <w:i w:val="0"/>
          <w:color w:val="000000" w:themeColor="text1"/>
          <w:sz w:val="28"/>
          <w:szCs w:val="28"/>
        </w:rPr>
      </w:pPr>
      <w:r w:rsidRPr="00BC7D40">
        <w:rPr>
          <w:rStyle w:val="afb"/>
          <w:i w:val="0"/>
          <w:color w:val="000000" w:themeColor="text1"/>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BC7D40" w:rsidRDefault="000111DE" w:rsidP="001F386D">
      <w:pPr>
        <w:pStyle w:val="af7"/>
        <w:suppressAutoHyphens w:val="0"/>
        <w:ind w:left="0" w:firstLine="851"/>
        <w:jc w:val="both"/>
        <w:rPr>
          <w:rStyle w:val="afb"/>
          <w:i w:val="0"/>
          <w:color w:val="000000" w:themeColor="text1"/>
          <w:sz w:val="28"/>
          <w:szCs w:val="28"/>
        </w:rPr>
      </w:pPr>
      <w:r w:rsidRPr="00BC7D40">
        <w:rPr>
          <w:rStyle w:val="afb"/>
          <w:i w:val="0"/>
          <w:color w:val="000000" w:themeColor="text1"/>
          <w:sz w:val="28"/>
          <w:szCs w:val="28"/>
        </w:rPr>
        <w:t>3) утверждает схемы водоснабжения и водоотведения поселений;</w:t>
      </w:r>
    </w:p>
    <w:p w:rsidR="001140A9" w:rsidRPr="00BC7D40" w:rsidRDefault="000111DE" w:rsidP="001F386D">
      <w:pPr>
        <w:tabs>
          <w:tab w:val="left" w:pos="105"/>
        </w:tabs>
        <w:ind w:firstLine="851"/>
        <w:jc w:val="both"/>
        <w:rPr>
          <w:color w:val="000000" w:themeColor="text1"/>
          <w:sz w:val="28"/>
          <w:szCs w:val="28"/>
        </w:rPr>
      </w:pPr>
      <w:r w:rsidRPr="00BC7D40">
        <w:rPr>
          <w:rFonts w:eastAsia="Times New Roman"/>
          <w:color w:val="000000" w:themeColor="text1"/>
          <w:sz w:val="28"/>
          <w:szCs w:val="28"/>
        </w:rPr>
        <w:t>4</w:t>
      </w:r>
      <w:r w:rsidR="009917B8" w:rsidRPr="00BC7D40">
        <w:rPr>
          <w:rFonts w:eastAsia="Times New Roman"/>
          <w:color w:val="000000" w:themeColor="text1"/>
          <w:sz w:val="28"/>
          <w:szCs w:val="28"/>
        </w:rPr>
        <w:t xml:space="preserve">) </w:t>
      </w:r>
      <w:r w:rsidR="001140A9" w:rsidRPr="00BC7D40">
        <w:rPr>
          <w:rFonts w:eastAsiaTheme="minorHAnsi"/>
          <w:color w:val="000000" w:themeColor="text1"/>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BC7D40">
        <w:rPr>
          <w:color w:val="000000" w:themeColor="text1"/>
          <w:sz w:val="28"/>
          <w:szCs w:val="28"/>
        </w:rPr>
        <w:t xml:space="preserve"> </w:t>
      </w:r>
    </w:p>
    <w:p w:rsidR="009917B8" w:rsidRPr="00BC7D40" w:rsidRDefault="000111DE" w:rsidP="001F386D">
      <w:pPr>
        <w:tabs>
          <w:tab w:val="left" w:pos="240"/>
        </w:tabs>
        <w:ind w:right="105" w:firstLine="851"/>
        <w:jc w:val="both"/>
        <w:rPr>
          <w:rFonts w:eastAsia="Times New Roman"/>
          <w:color w:val="000000" w:themeColor="text1"/>
          <w:sz w:val="28"/>
          <w:szCs w:val="28"/>
        </w:rPr>
      </w:pPr>
      <w:r w:rsidRPr="00BC7D40">
        <w:rPr>
          <w:rFonts w:eastAsia="Times New Roman"/>
          <w:color w:val="000000" w:themeColor="text1"/>
          <w:sz w:val="28"/>
          <w:szCs w:val="28"/>
        </w:rPr>
        <w:t>5</w:t>
      </w:r>
      <w:r w:rsidR="009917B8" w:rsidRPr="00BC7D40">
        <w:rPr>
          <w:rFonts w:eastAsia="Times New Roman"/>
          <w:color w:val="000000" w:themeColor="text1"/>
          <w:sz w:val="28"/>
          <w:szCs w:val="28"/>
        </w:rPr>
        <w:t xml:space="preserve">) создает условия </w:t>
      </w:r>
      <w:r w:rsidR="00B40AF4" w:rsidRPr="00BC7D40">
        <w:rPr>
          <w:rFonts w:eastAsia="Times New Roman"/>
          <w:color w:val="000000" w:themeColor="text1"/>
          <w:sz w:val="28"/>
          <w:szCs w:val="28"/>
        </w:rPr>
        <w:t xml:space="preserve">для </w:t>
      </w:r>
      <w:r w:rsidR="009917B8" w:rsidRPr="00BC7D40">
        <w:rPr>
          <w:rFonts w:eastAsia="Times New Roman"/>
          <w:color w:val="000000" w:themeColor="text1"/>
          <w:sz w:val="28"/>
          <w:szCs w:val="28"/>
        </w:rPr>
        <w:t>массового отдыха жителей поселения и организует обустройство мест массового отдыха населения;</w:t>
      </w:r>
    </w:p>
    <w:p w:rsidR="009917B8" w:rsidRPr="00BC7D40" w:rsidRDefault="000111DE" w:rsidP="001F386D">
      <w:pPr>
        <w:tabs>
          <w:tab w:val="left" w:pos="240"/>
        </w:tabs>
        <w:ind w:right="105" w:firstLine="851"/>
        <w:jc w:val="both"/>
        <w:rPr>
          <w:rFonts w:eastAsia="Times New Roman"/>
          <w:color w:val="000000" w:themeColor="text1"/>
          <w:sz w:val="28"/>
          <w:szCs w:val="28"/>
        </w:rPr>
      </w:pPr>
      <w:r w:rsidRPr="00BC7D40">
        <w:rPr>
          <w:rFonts w:eastAsia="Times New Roman"/>
          <w:color w:val="000000" w:themeColor="text1"/>
          <w:sz w:val="28"/>
          <w:szCs w:val="28"/>
        </w:rPr>
        <w:t>6</w:t>
      </w:r>
      <w:r w:rsidR="009917B8" w:rsidRPr="00BC7D40">
        <w:rPr>
          <w:rFonts w:eastAsia="Times New Roman"/>
          <w:color w:val="000000" w:themeColor="text1"/>
          <w:sz w:val="28"/>
          <w:szCs w:val="28"/>
        </w:rPr>
        <w:t>) создает условия для обеспечения жителей поселения услугами торговли, общественного питания, бытового обслуживания;</w:t>
      </w:r>
    </w:p>
    <w:p w:rsidR="009917B8" w:rsidRPr="00BC7D40" w:rsidRDefault="000111DE" w:rsidP="001F386D">
      <w:pPr>
        <w:tabs>
          <w:tab w:val="left" w:pos="240"/>
        </w:tabs>
        <w:ind w:right="105" w:firstLine="851"/>
        <w:jc w:val="both"/>
        <w:rPr>
          <w:rFonts w:eastAsia="Times New Roman"/>
          <w:color w:val="000000" w:themeColor="text1"/>
          <w:sz w:val="28"/>
          <w:szCs w:val="28"/>
        </w:rPr>
      </w:pPr>
      <w:r w:rsidRPr="00BC7D40">
        <w:rPr>
          <w:rFonts w:eastAsia="Times New Roman"/>
          <w:color w:val="000000" w:themeColor="text1"/>
          <w:sz w:val="28"/>
          <w:szCs w:val="28"/>
        </w:rPr>
        <w:t>7</w:t>
      </w:r>
      <w:r w:rsidR="009917B8" w:rsidRPr="00BC7D40">
        <w:rPr>
          <w:rFonts w:eastAsia="Times New Roman"/>
          <w:color w:val="000000" w:themeColor="text1"/>
          <w:sz w:val="28"/>
          <w:szCs w:val="28"/>
        </w:rPr>
        <w:t>) организует ритуальные услуги и содержание мест захоронения;</w:t>
      </w:r>
    </w:p>
    <w:p w:rsidR="000D0630" w:rsidRPr="00BC7D40" w:rsidRDefault="00442CD3" w:rsidP="001F386D">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8) принимает участие</w:t>
      </w:r>
      <w:r w:rsidR="000D0630" w:rsidRPr="00BC7D40">
        <w:rPr>
          <w:rFonts w:eastAsiaTheme="minorHAnsi"/>
          <w:color w:val="000000" w:themeColor="text1"/>
          <w:kern w:val="0"/>
          <w:sz w:val="28"/>
          <w:szCs w:val="28"/>
        </w:rPr>
        <w:t xml:space="preserve"> в организации деятельности по сбору (в том числе раздельному сбору) и транспортированию твердых коммунальных отходов на территори</w:t>
      </w:r>
      <w:r w:rsidRPr="00BC7D40">
        <w:rPr>
          <w:rFonts w:eastAsiaTheme="minorHAnsi"/>
          <w:color w:val="000000" w:themeColor="text1"/>
          <w:kern w:val="0"/>
          <w:sz w:val="28"/>
          <w:szCs w:val="28"/>
        </w:rPr>
        <w:t>и</w:t>
      </w:r>
      <w:r w:rsidR="000D0630" w:rsidRPr="00BC7D40">
        <w:rPr>
          <w:rFonts w:eastAsiaTheme="minorHAnsi"/>
          <w:color w:val="000000" w:themeColor="text1"/>
          <w:kern w:val="0"/>
          <w:sz w:val="28"/>
          <w:szCs w:val="28"/>
        </w:rPr>
        <w:t xml:space="preserve"> поселени</w:t>
      </w:r>
      <w:r w:rsidRPr="00BC7D40">
        <w:rPr>
          <w:rFonts w:eastAsiaTheme="minorHAnsi"/>
          <w:color w:val="000000" w:themeColor="text1"/>
          <w:kern w:val="0"/>
          <w:sz w:val="28"/>
          <w:szCs w:val="28"/>
        </w:rPr>
        <w:t>я;</w:t>
      </w:r>
    </w:p>
    <w:p w:rsidR="009917B8" w:rsidRPr="00BC7D40" w:rsidRDefault="000111DE" w:rsidP="001F386D">
      <w:pPr>
        <w:pStyle w:val="ConsNormal"/>
        <w:tabs>
          <w:tab w:val="left" w:pos="240"/>
        </w:tabs>
        <w:ind w:right="105"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9</w:t>
      </w:r>
      <w:r w:rsidR="009917B8" w:rsidRPr="00BC7D40">
        <w:rPr>
          <w:rFonts w:ascii="Times New Roman" w:hAnsi="Times New Roman"/>
          <w:color w:val="000000" w:themeColor="text1"/>
          <w:sz w:val="28"/>
          <w:szCs w:val="28"/>
        </w:rPr>
        <w:t>) рассматривает жалобы потребителей, консультирует их по вопросам защиты прав потребителей;</w:t>
      </w:r>
    </w:p>
    <w:p w:rsidR="009917B8" w:rsidRPr="00BC7D40" w:rsidRDefault="000111DE" w:rsidP="001F386D">
      <w:pPr>
        <w:pStyle w:val="ConsNormal"/>
        <w:tabs>
          <w:tab w:val="left" w:pos="240"/>
        </w:tabs>
        <w:ind w:right="105"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10</w:t>
      </w:r>
      <w:r w:rsidR="009917B8" w:rsidRPr="00BC7D40">
        <w:rPr>
          <w:rFonts w:ascii="Times New Roman" w:hAnsi="Times New Roman"/>
          <w:color w:val="000000" w:themeColor="text1"/>
          <w:sz w:val="28"/>
          <w:szCs w:val="28"/>
        </w:rPr>
        <w:t>) обращается в суды в защиту прав потребителей (неопределенного круга потребителей);</w:t>
      </w:r>
    </w:p>
    <w:p w:rsidR="009917B8" w:rsidRPr="00BC7D40" w:rsidRDefault="009917B8" w:rsidP="001F386D">
      <w:pPr>
        <w:pStyle w:val="ConsNormal"/>
        <w:tabs>
          <w:tab w:val="left" w:pos="240"/>
        </w:tabs>
        <w:ind w:right="105"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1</w:t>
      </w:r>
      <w:r w:rsidR="000111DE" w:rsidRPr="00BC7D40">
        <w:rPr>
          <w:rFonts w:ascii="Times New Roman" w:hAnsi="Times New Roman"/>
          <w:color w:val="000000" w:themeColor="text1"/>
          <w:sz w:val="28"/>
          <w:szCs w:val="28"/>
        </w:rPr>
        <w:t>1</w:t>
      </w:r>
      <w:r w:rsidRPr="00BC7D40">
        <w:rPr>
          <w:rFonts w:ascii="Times New Roman" w:hAnsi="Times New Roman"/>
          <w:color w:val="000000" w:themeColor="text1"/>
          <w:sz w:val="28"/>
          <w:szCs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sidRPr="00BC7D40">
        <w:rPr>
          <w:rFonts w:ascii="Times New Roman" w:hAnsi="Times New Roman"/>
          <w:color w:val="000000" w:themeColor="text1"/>
          <w:sz w:val="28"/>
          <w:szCs w:val="28"/>
        </w:rPr>
        <w:t>контроль за</w:t>
      </w:r>
      <w:proofErr w:type="gramEnd"/>
      <w:r w:rsidRPr="00BC7D40">
        <w:rPr>
          <w:rFonts w:ascii="Times New Roman" w:hAnsi="Times New Roman"/>
          <w:color w:val="000000" w:themeColor="text1"/>
          <w:sz w:val="28"/>
          <w:szCs w:val="28"/>
        </w:rPr>
        <w:t xml:space="preserve"> качеством и безопасностью товаров (работ, услуг);</w:t>
      </w:r>
    </w:p>
    <w:p w:rsidR="009917B8" w:rsidRPr="00BC7D40" w:rsidRDefault="009917B8" w:rsidP="001F386D">
      <w:pPr>
        <w:pStyle w:val="8"/>
        <w:keepNext w:val="0"/>
        <w:ind w:firstLine="851"/>
        <w:jc w:val="both"/>
        <w:rPr>
          <w:color w:val="000000" w:themeColor="text1"/>
          <w:szCs w:val="28"/>
        </w:rPr>
      </w:pPr>
      <w:r w:rsidRPr="00BC7D40">
        <w:rPr>
          <w:color w:val="000000" w:themeColor="text1"/>
          <w:szCs w:val="28"/>
        </w:rPr>
        <w:t>1</w:t>
      </w:r>
      <w:r w:rsidR="000111DE" w:rsidRPr="00BC7D40">
        <w:rPr>
          <w:color w:val="000000" w:themeColor="text1"/>
          <w:szCs w:val="28"/>
        </w:rPr>
        <w:t>2</w:t>
      </w:r>
      <w:r w:rsidRPr="00BC7D40">
        <w:rPr>
          <w:color w:val="000000" w:themeColor="text1"/>
          <w:szCs w:val="28"/>
        </w:rPr>
        <w:t xml:space="preserve">) </w:t>
      </w:r>
      <w:r w:rsidR="00BC2F87" w:rsidRPr="00BC7D40">
        <w:rPr>
          <w:color w:val="000000" w:themeColor="text1"/>
          <w:szCs w:val="28"/>
        </w:rPr>
        <w:t xml:space="preserve">предъявляет иски в суды </w:t>
      </w:r>
      <w:r w:rsidR="00BC2F87" w:rsidRPr="00BC7D40">
        <w:rPr>
          <w:color w:val="000000" w:themeColor="text1"/>
          <w:kern w:val="28"/>
          <w:szCs w:val="28"/>
        </w:rPr>
        <w:t xml:space="preserve">о </w:t>
      </w:r>
      <w:r w:rsidR="00BC2F87" w:rsidRPr="00BC7D40">
        <w:rPr>
          <w:rFonts w:eastAsia="Times New Roman"/>
          <w:color w:val="000000" w:themeColor="text1"/>
          <w:kern w:val="0"/>
          <w:szCs w:val="28"/>
          <w:lang w:eastAsia="ru-RU"/>
        </w:rPr>
        <w:t xml:space="preserve">прекращении противоправных действий изготовителя (исполнителя, продавца, уполномоченной организации или </w:t>
      </w:r>
      <w:r w:rsidR="00BC2F87" w:rsidRPr="00BC7D40">
        <w:rPr>
          <w:rFonts w:eastAsia="Times New Roman"/>
          <w:color w:val="000000" w:themeColor="text1"/>
          <w:kern w:val="0"/>
          <w:szCs w:val="28"/>
          <w:lang w:eastAsia="ru-RU"/>
        </w:rPr>
        <w:lastRenderedPageBreak/>
        <w:t>уполномоченного индивидуального предпринимателя, импортера) в отношении неопределенного круга потребителей</w:t>
      </w:r>
      <w:r w:rsidRPr="00BC7D40">
        <w:rPr>
          <w:color w:val="000000" w:themeColor="text1"/>
          <w:szCs w:val="28"/>
        </w:rPr>
        <w:t>;</w:t>
      </w:r>
    </w:p>
    <w:p w:rsidR="009917B8" w:rsidRPr="00BC7D40" w:rsidRDefault="001140A9" w:rsidP="001F386D">
      <w:pPr>
        <w:tabs>
          <w:tab w:val="left" w:pos="-567"/>
        </w:tabs>
        <w:ind w:right="105" w:firstLine="851"/>
        <w:jc w:val="both"/>
        <w:rPr>
          <w:rFonts w:eastAsia="Times New Roman"/>
          <w:color w:val="000000" w:themeColor="text1"/>
          <w:sz w:val="28"/>
          <w:szCs w:val="28"/>
        </w:rPr>
      </w:pPr>
      <w:r w:rsidRPr="00BC7D40">
        <w:rPr>
          <w:rFonts w:eastAsia="Times New Roman"/>
          <w:color w:val="000000" w:themeColor="text1"/>
          <w:sz w:val="28"/>
          <w:szCs w:val="28"/>
        </w:rPr>
        <w:t>1</w:t>
      </w:r>
      <w:r w:rsidR="000111DE" w:rsidRPr="00BC7D40">
        <w:rPr>
          <w:rFonts w:eastAsia="Times New Roman"/>
          <w:color w:val="000000" w:themeColor="text1"/>
          <w:sz w:val="28"/>
          <w:szCs w:val="28"/>
        </w:rPr>
        <w:t>3</w:t>
      </w:r>
      <w:r w:rsidRPr="00BC7D40">
        <w:rPr>
          <w:rFonts w:eastAsia="Times New Roman"/>
          <w:color w:val="000000" w:themeColor="text1"/>
          <w:sz w:val="28"/>
          <w:szCs w:val="28"/>
        </w:rPr>
        <w:t xml:space="preserve">) </w:t>
      </w:r>
      <w:r w:rsidR="009917B8" w:rsidRPr="00BC7D40">
        <w:rPr>
          <w:rFonts w:eastAsia="Times New Roman"/>
          <w:color w:val="000000" w:themeColor="text1"/>
          <w:sz w:val="28"/>
          <w:szCs w:val="28"/>
        </w:rPr>
        <w:t>содействует в развитии сельскохозяйственного производства, создает условия для развития малого и среднего</w:t>
      </w:r>
      <w:r w:rsidR="009917B8" w:rsidRPr="00BC7D40">
        <w:rPr>
          <w:rFonts w:eastAsia="Times New Roman"/>
          <w:b/>
          <w:color w:val="000000" w:themeColor="text1"/>
          <w:sz w:val="28"/>
          <w:szCs w:val="28"/>
        </w:rPr>
        <w:t xml:space="preserve"> </w:t>
      </w:r>
      <w:r w:rsidR="009917B8" w:rsidRPr="00BC7D40">
        <w:rPr>
          <w:rFonts w:eastAsia="Times New Roman"/>
          <w:color w:val="000000" w:themeColor="text1"/>
          <w:sz w:val="28"/>
          <w:szCs w:val="28"/>
        </w:rPr>
        <w:t>предпринимательства;</w:t>
      </w:r>
    </w:p>
    <w:p w:rsidR="00D82D3B" w:rsidRPr="00BC7D40" w:rsidRDefault="009917B8" w:rsidP="00D82D3B">
      <w:pPr>
        <w:ind w:firstLine="851"/>
        <w:jc w:val="both"/>
        <w:rPr>
          <w:rFonts w:eastAsiaTheme="minorHAnsi"/>
          <w:color w:val="000000" w:themeColor="text1"/>
          <w:kern w:val="0"/>
          <w:sz w:val="28"/>
          <w:szCs w:val="28"/>
        </w:rPr>
      </w:pPr>
      <w:r w:rsidRPr="00BC7D40">
        <w:rPr>
          <w:rFonts w:eastAsia="Times New Roman"/>
          <w:color w:val="000000" w:themeColor="text1"/>
          <w:sz w:val="28"/>
          <w:szCs w:val="28"/>
        </w:rPr>
        <w:t>1</w:t>
      </w:r>
      <w:r w:rsidR="000111DE" w:rsidRPr="00BC7D40">
        <w:rPr>
          <w:rFonts w:eastAsia="Times New Roman"/>
          <w:color w:val="000000" w:themeColor="text1"/>
          <w:sz w:val="28"/>
          <w:szCs w:val="28"/>
        </w:rPr>
        <w:t>4</w:t>
      </w:r>
      <w:r w:rsidRPr="00BC7D40">
        <w:rPr>
          <w:rFonts w:eastAsia="Times New Roman"/>
          <w:color w:val="000000" w:themeColor="text1"/>
          <w:sz w:val="28"/>
          <w:szCs w:val="28"/>
        </w:rPr>
        <w:t xml:space="preserve">) </w:t>
      </w:r>
      <w:r w:rsidR="00D82D3B" w:rsidRPr="00BC7D40">
        <w:rPr>
          <w:rFonts w:eastAsiaTheme="minorHAnsi"/>
          <w:color w:val="000000" w:themeColor="text1"/>
          <w:kern w:val="0"/>
          <w:sz w:val="28"/>
          <w:szCs w:val="28"/>
        </w:rPr>
        <w:t xml:space="preserve"> устанавливает систему критериев, используемых для определения доступности для потребителей услуг организаций коммунального комплекса;</w:t>
      </w:r>
    </w:p>
    <w:p w:rsidR="00D82D3B" w:rsidRPr="00BC7D40" w:rsidRDefault="00D82D3B" w:rsidP="00D82D3B">
      <w:pPr>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15) публикует информацию о тарифах и надбавках;</w:t>
      </w:r>
    </w:p>
    <w:p w:rsidR="00D82D3B" w:rsidRPr="00BC7D40" w:rsidRDefault="00D82D3B" w:rsidP="00D82D3B">
      <w:pPr>
        <w:ind w:firstLine="851"/>
        <w:jc w:val="both"/>
        <w:rPr>
          <w:color w:val="000000" w:themeColor="text1"/>
          <w:sz w:val="28"/>
          <w:szCs w:val="28"/>
          <w:lang w:eastAsia="ar-SA"/>
        </w:rPr>
      </w:pPr>
      <w:r w:rsidRPr="00BC7D40">
        <w:rPr>
          <w:rFonts w:eastAsiaTheme="minorHAnsi"/>
          <w:color w:val="000000" w:themeColor="text1"/>
          <w:kern w:val="0"/>
          <w:sz w:val="28"/>
          <w:szCs w:val="28"/>
        </w:rPr>
        <w:t xml:space="preserve">16) </w:t>
      </w:r>
      <w:r w:rsidRPr="00BC7D40">
        <w:rPr>
          <w:color w:val="000000" w:themeColor="text1"/>
          <w:sz w:val="28"/>
          <w:szCs w:val="28"/>
          <w:lang w:eastAsia="ar-SA"/>
        </w:rPr>
        <w:t xml:space="preserve">принимает решения и выдает предписания, в пределах полномочий, установленных </w:t>
      </w:r>
      <w:r w:rsidRPr="00BC7D40">
        <w:rPr>
          <w:rFonts w:eastAsia="Times New Roman"/>
          <w:color w:val="000000" w:themeColor="text1"/>
          <w:kern w:val="0"/>
          <w:sz w:val="28"/>
          <w:szCs w:val="28"/>
          <w:lang w:eastAsia="ru-RU"/>
        </w:rPr>
        <w:t>Федеральным законом от 30.12.2004 № 210-ФЗ «Об основах регулирования тарифов организаций коммунального комплекса»</w:t>
      </w:r>
      <w:r w:rsidRPr="00BC7D40">
        <w:rPr>
          <w:color w:val="000000" w:themeColor="text1"/>
          <w:sz w:val="28"/>
          <w:szCs w:val="28"/>
          <w:lang w:eastAsia="ar-SA"/>
        </w:rPr>
        <w:t>, которые обязательны для исполнения организациями коммунального комплекса;</w:t>
      </w:r>
    </w:p>
    <w:p w:rsidR="00D82D3B" w:rsidRPr="00BC7D40" w:rsidRDefault="00D82D3B" w:rsidP="00D82D3B">
      <w:pPr>
        <w:ind w:firstLine="851"/>
        <w:jc w:val="both"/>
        <w:rPr>
          <w:rFonts w:eastAsia="Arial"/>
          <w:color w:val="000000" w:themeColor="text1"/>
          <w:kern w:val="0"/>
          <w:sz w:val="28"/>
          <w:szCs w:val="28"/>
        </w:rPr>
      </w:pPr>
      <w:r w:rsidRPr="00BC7D40">
        <w:rPr>
          <w:color w:val="000000" w:themeColor="text1"/>
          <w:sz w:val="28"/>
          <w:szCs w:val="28"/>
          <w:lang w:eastAsia="ar-SA"/>
        </w:rPr>
        <w:t xml:space="preserve">17) </w:t>
      </w:r>
      <w:r w:rsidRPr="00BC7D40">
        <w:rPr>
          <w:rFonts w:eastAsia="Arial"/>
          <w:color w:val="000000" w:themeColor="text1"/>
          <w:kern w:val="0"/>
          <w:sz w:val="28"/>
          <w:szCs w:val="28"/>
        </w:rPr>
        <w:t xml:space="preserve">устанавливает надбавки к тарифам на услуги организаций коммунального комплекса в соответствии с </w:t>
      </w:r>
      <w:r w:rsidRPr="00BC7D40">
        <w:rPr>
          <w:rFonts w:eastAsia="Times New Roman"/>
          <w:color w:val="000000" w:themeColor="text1"/>
          <w:kern w:val="0"/>
          <w:sz w:val="28"/>
          <w:szCs w:val="28"/>
          <w:lang w:eastAsia="ru-RU"/>
        </w:rPr>
        <w:t>предельным индексом, установленным органом регулирования Краснодарского края для поселения</w:t>
      </w:r>
      <w:r w:rsidRPr="00BC7D40">
        <w:rPr>
          <w:rFonts w:eastAsia="Arial"/>
          <w:color w:val="000000" w:themeColor="text1"/>
          <w:kern w:val="0"/>
          <w:sz w:val="28"/>
          <w:szCs w:val="28"/>
        </w:rPr>
        <w:t>;</w:t>
      </w:r>
    </w:p>
    <w:p w:rsidR="009917B8" w:rsidRPr="00BC7D40" w:rsidRDefault="00D82D3B" w:rsidP="00D82D3B">
      <w:pPr>
        <w:ind w:firstLine="851"/>
        <w:jc w:val="both"/>
        <w:rPr>
          <w:rFonts w:eastAsia="Times New Roman"/>
          <w:color w:val="000000" w:themeColor="text1"/>
          <w:sz w:val="28"/>
          <w:szCs w:val="28"/>
        </w:rPr>
      </w:pPr>
      <w:r w:rsidRPr="00BC7D40">
        <w:rPr>
          <w:rFonts w:eastAsia="Arial"/>
          <w:color w:val="000000" w:themeColor="text1"/>
          <w:kern w:val="0"/>
          <w:sz w:val="28"/>
          <w:szCs w:val="28"/>
        </w:rPr>
        <w:t xml:space="preserve">18) </w:t>
      </w:r>
      <w:r w:rsidR="009917B8" w:rsidRPr="00BC7D40">
        <w:rPr>
          <w:rFonts w:eastAsia="Times New Roman"/>
          <w:color w:val="000000" w:themeColor="text1"/>
          <w:sz w:val="28"/>
          <w:szCs w:val="28"/>
        </w:rPr>
        <w:t>иные полномочия в соответствии с законодательством.</w:t>
      </w:r>
    </w:p>
    <w:p w:rsidR="00AD7F0D" w:rsidRPr="00BC7D40" w:rsidRDefault="00AD7F0D" w:rsidP="001F386D">
      <w:pPr>
        <w:ind w:firstLine="851"/>
        <w:jc w:val="both"/>
        <w:rPr>
          <w:rFonts w:eastAsia="Times New Roman"/>
          <w:b/>
          <w:color w:val="000000" w:themeColor="text1"/>
          <w:sz w:val="28"/>
          <w:szCs w:val="28"/>
        </w:rPr>
      </w:pPr>
    </w:p>
    <w:p w:rsidR="009917B8" w:rsidRPr="00BC7D40" w:rsidRDefault="009917B8" w:rsidP="001F386D">
      <w:pPr>
        <w:ind w:firstLine="851"/>
        <w:jc w:val="both"/>
        <w:rPr>
          <w:b/>
          <w:color w:val="000000" w:themeColor="text1"/>
          <w:sz w:val="28"/>
          <w:szCs w:val="28"/>
        </w:rPr>
      </w:pPr>
      <w:r w:rsidRPr="00BC7D40">
        <w:rPr>
          <w:rFonts w:eastAsia="Times New Roman"/>
          <w:b/>
          <w:color w:val="000000" w:themeColor="text1"/>
          <w:sz w:val="28"/>
          <w:szCs w:val="28"/>
        </w:rPr>
        <w:t>Статья 3</w:t>
      </w:r>
      <w:r w:rsidR="001F386D" w:rsidRPr="00BC7D40">
        <w:rPr>
          <w:rFonts w:eastAsia="Times New Roman"/>
          <w:b/>
          <w:color w:val="000000" w:themeColor="text1"/>
          <w:sz w:val="28"/>
          <w:szCs w:val="28"/>
        </w:rPr>
        <w:t>7</w:t>
      </w:r>
      <w:r w:rsidRPr="00BC7D40">
        <w:rPr>
          <w:rFonts w:eastAsia="Times New Roman"/>
          <w:b/>
          <w:color w:val="000000" w:themeColor="text1"/>
          <w:sz w:val="28"/>
          <w:szCs w:val="28"/>
        </w:rPr>
        <w:t xml:space="preserve">. </w:t>
      </w:r>
      <w:r w:rsidRPr="00BC7D40">
        <w:rPr>
          <w:b/>
          <w:color w:val="000000" w:themeColor="text1"/>
          <w:sz w:val="28"/>
          <w:szCs w:val="28"/>
        </w:rPr>
        <w:t>Полномочия администрации в области использования автомобильных дорог, осуществления дорожной деятельности</w:t>
      </w:r>
    </w:p>
    <w:p w:rsidR="009917B8" w:rsidRPr="00BC7D40" w:rsidRDefault="009917B8" w:rsidP="001F386D">
      <w:pPr>
        <w:ind w:firstLine="851"/>
        <w:jc w:val="both"/>
        <w:rPr>
          <w:color w:val="000000" w:themeColor="text1"/>
          <w:sz w:val="28"/>
          <w:szCs w:val="28"/>
        </w:rPr>
      </w:pPr>
      <w:r w:rsidRPr="00BC7D40">
        <w:rPr>
          <w:color w:val="000000" w:themeColor="text1"/>
          <w:sz w:val="28"/>
          <w:szCs w:val="28"/>
        </w:rPr>
        <w:t>Администрация в области использования автомобильных дорог, осуществления дорожной деятельности</w:t>
      </w:r>
      <w:r w:rsidRPr="00BC7D40">
        <w:rPr>
          <w:b/>
          <w:color w:val="000000" w:themeColor="text1"/>
          <w:sz w:val="28"/>
          <w:szCs w:val="28"/>
        </w:rPr>
        <w:t xml:space="preserve"> </w:t>
      </w:r>
      <w:r w:rsidRPr="00BC7D40">
        <w:rPr>
          <w:color w:val="000000" w:themeColor="text1"/>
          <w:sz w:val="28"/>
          <w:szCs w:val="28"/>
        </w:rPr>
        <w:t>осуществляет следующие полномочия:</w:t>
      </w:r>
    </w:p>
    <w:p w:rsidR="009917B8" w:rsidRPr="00BC7D40" w:rsidRDefault="009917B8" w:rsidP="001F386D">
      <w:pPr>
        <w:pStyle w:val="ConsPlusNormal"/>
        <w:ind w:firstLine="851"/>
        <w:jc w:val="both"/>
        <w:outlineLvl w:val="1"/>
        <w:rPr>
          <w:rFonts w:ascii="Times New Roman" w:hAnsi="Times New Roman" w:cs="Times New Roman"/>
          <w:color w:val="000000" w:themeColor="text1"/>
          <w:sz w:val="28"/>
          <w:szCs w:val="28"/>
        </w:rPr>
      </w:pPr>
      <w:r w:rsidRPr="00BC7D40">
        <w:rPr>
          <w:rFonts w:ascii="Times New Roman" w:hAnsi="Times New Roman" w:cs="Times New Roman"/>
          <w:color w:val="000000" w:themeColor="text1"/>
          <w:sz w:val="28"/>
          <w:szCs w:val="28"/>
        </w:rPr>
        <w:t>1) осуществляет дорожную деятельность</w:t>
      </w:r>
      <w:r w:rsidRPr="00BC7D40">
        <w:rPr>
          <w:rFonts w:ascii="Times New Roman" w:hAnsi="Times New Roman" w:cs="Times New Roman"/>
          <w:b/>
          <w:color w:val="000000" w:themeColor="text1"/>
          <w:sz w:val="28"/>
          <w:szCs w:val="28"/>
        </w:rPr>
        <w:t xml:space="preserve"> </w:t>
      </w:r>
      <w:r w:rsidR="008E0360" w:rsidRPr="00BC7D40">
        <w:rPr>
          <w:rFonts w:ascii="Times New Roman" w:hAnsi="Times New Roman" w:cs="Times New Roman"/>
          <w:color w:val="000000" w:themeColor="text1"/>
          <w:sz w:val="28"/>
          <w:szCs w:val="28"/>
        </w:rPr>
        <w:t xml:space="preserve">в отношении </w:t>
      </w:r>
      <w:r w:rsidR="00022709" w:rsidRPr="00BC7D40">
        <w:rPr>
          <w:rFonts w:ascii="Times New Roman" w:eastAsiaTheme="minorHAnsi" w:hAnsi="Times New Roman" w:cs="Times New Roman"/>
          <w:color w:val="000000" w:themeColor="text1"/>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BC7D40">
        <w:rPr>
          <w:rFonts w:ascii="Times New Roman" w:eastAsiaTheme="minorHAnsi" w:hAnsi="Times New Roman" w:cs="Times New Roman"/>
          <w:color w:val="000000" w:themeColor="text1"/>
          <w:kern w:val="0"/>
          <w:sz w:val="28"/>
          <w:szCs w:val="28"/>
          <w:lang w:eastAsia="en-US" w:bidi="ar-SA"/>
        </w:rPr>
        <w:t>контроля за</w:t>
      </w:r>
      <w:proofErr w:type="gramEnd"/>
      <w:r w:rsidR="00022709" w:rsidRPr="00BC7D40">
        <w:rPr>
          <w:rFonts w:ascii="Times New Roman" w:eastAsiaTheme="minorHAnsi" w:hAnsi="Times New Roman" w:cs="Times New Roman"/>
          <w:color w:val="000000" w:themeColor="text1"/>
          <w:kern w:val="0"/>
          <w:sz w:val="28"/>
          <w:szCs w:val="28"/>
          <w:lang w:eastAsia="en-US" w:bidi="ar-SA"/>
        </w:rPr>
        <w:t xml:space="preserve"> сохранностью</w:t>
      </w:r>
      <w:r w:rsidR="00022709" w:rsidRPr="00BC7D40">
        <w:rPr>
          <w:rFonts w:ascii="Times New Roman" w:eastAsiaTheme="minorHAnsi" w:hAnsi="Times New Roman" w:cs="Times New Roman"/>
          <w:b/>
          <w:color w:val="000000" w:themeColor="text1"/>
          <w:kern w:val="0"/>
          <w:sz w:val="28"/>
          <w:szCs w:val="28"/>
          <w:lang w:eastAsia="en-US" w:bidi="ar-SA"/>
        </w:rPr>
        <w:t xml:space="preserve"> </w:t>
      </w:r>
      <w:r w:rsidRPr="00BC7D40">
        <w:rPr>
          <w:rFonts w:ascii="Times New Roman" w:hAnsi="Times New Roman" w:cs="Times New Roman"/>
          <w:color w:val="000000" w:themeColor="text1"/>
          <w:sz w:val="28"/>
          <w:szCs w:val="28"/>
        </w:rPr>
        <w:t>автомобильных дорог местного значения в границах населенных пунктов поселения;</w:t>
      </w:r>
    </w:p>
    <w:p w:rsidR="009917B8" w:rsidRPr="00BC7D40" w:rsidRDefault="009917B8" w:rsidP="001F386D">
      <w:pPr>
        <w:pStyle w:val="ConsTitle"/>
        <w:tabs>
          <w:tab w:val="left" w:pos="435"/>
        </w:tabs>
        <w:spacing w:line="100" w:lineRule="atLeast"/>
        <w:ind w:right="0" w:firstLine="851"/>
        <w:rPr>
          <w:rFonts w:ascii="Times New Roman" w:hAnsi="Times New Roman"/>
          <w:b w:val="0"/>
          <w:color w:val="000000" w:themeColor="text1"/>
          <w:sz w:val="28"/>
          <w:szCs w:val="28"/>
        </w:rPr>
      </w:pPr>
      <w:r w:rsidRPr="00BC7D40">
        <w:rPr>
          <w:rFonts w:ascii="Times New Roman" w:hAnsi="Times New Roman"/>
          <w:b w:val="0"/>
          <w:color w:val="000000" w:themeColor="text1"/>
          <w:sz w:val="28"/>
          <w:szCs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Pr="00BC7D40" w:rsidRDefault="009917B8" w:rsidP="001F386D">
      <w:pPr>
        <w:pStyle w:val="ConsTitle"/>
        <w:tabs>
          <w:tab w:val="left" w:pos="435"/>
        </w:tabs>
        <w:spacing w:line="100" w:lineRule="atLeast"/>
        <w:ind w:right="0" w:firstLine="851"/>
        <w:rPr>
          <w:rFonts w:ascii="Times New Roman" w:hAnsi="Times New Roman"/>
          <w:b w:val="0"/>
          <w:color w:val="000000" w:themeColor="text1"/>
          <w:sz w:val="28"/>
          <w:szCs w:val="28"/>
        </w:rPr>
      </w:pPr>
      <w:r w:rsidRPr="00BC7D40">
        <w:rPr>
          <w:rFonts w:ascii="Times New Roman" w:hAnsi="Times New Roman"/>
          <w:b w:val="0"/>
          <w:color w:val="000000" w:themeColor="text1"/>
          <w:sz w:val="28"/>
          <w:szCs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Pr="00BC7D40" w:rsidRDefault="009917B8" w:rsidP="001F386D">
      <w:pPr>
        <w:pStyle w:val="ConsTitle"/>
        <w:tabs>
          <w:tab w:val="left" w:pos="435"/>
        </w:tabs>
        <w:spacing w:line="100" w:lineRule="atLeast"/>
        <w:ind w:right="0" w:firstLine="851"/>
        <w:rPr>
          <w:rFonts w:ascii="Times New Roman" w:hAnsi="Times New Roman"/>
          <w:b w:val="0"/>
          <w:color w:val="000000" w:themeColor="text1"/>
          <w:sz w:val="28"/>
          <w:szCs w:val="28"/>
        </w:rPr>
      </w:pPr>
      <w:r w:rsidRPr="00BC7D40">
        <w:rPr>
          <w:rFonts w:ascii="Times New Roman" w:hAnsi="Times New Roman"/>
          <w:b w:val="0"/>
          <w:color w:val="000000" w:themeColor="text1"/>
          <w:sz w:val="28"/>
          <w:szCs w:val="28"/>
        </w:rPr>
        <w:t xml:space="preserve">4) представляет информацию участникам дорожного движения о наличии объектов </w:t>
      </w:r>
      <w:r w:rsidR="00EE20AD" w:rsidRPr="00BC7D40">
        <w:rPr>
          <w:rFonts w:ascii="Times New Roman" w:hAnsi="Times New Roman"/>
          <w:b w:val="0"/>
          <w:color w:val="000000" w:themeColor="text1"/>
          <w:sz w:val="28"/>
          <w:szCs w:val="28"/>
        </w:rPr>
        <w:t xml:space="preserve">сервиса </w:t>
      </w:r>
      <w:r w:rsidRPr="00BC7D40">
        <w:rPr>
          <w:rFonts w:ascii="Times New Roman" w:hAnsi="Times New Roman"/>
          <w:b w:val="0"/>
          <w:color w:val="000000" w:themeColor="text1"/>
          <w:sz w:val="28"/>
          <w:szCs w:val="28"/>
        </w:rPr>
        <w:t xml:space="preserve">и расположении ближайших </w:t>
      </w:r>
      <w:r w:rsidR="00667E68" w:rsidRPr="00BC7D40">
        <w:rPr>
          <w:rFonts w:ascii="Times New Roman" w:hAnsi="Times New Roman"/>
          <w:b w:val="0"/>
          <w:color w:val="000000" w:themeColor="text1"/>
          <w:kern w:val="0"/>
          <w:sz w:val="28"/>
          <w:szCs w:val="28"/>
          <w:lang w:eastAsia="ru-RU"/>
        </w:rPr>
        <w:t>медицинских организаций, организаций</w:t>
      </w:r>
      <w:r w:rsidRPr="00BC7D40">
        <w:rPr>
          <w:rFonts w:ascii="Times New Roman" w:hAnsi="Times New Roman"/>
          <w:b w:val="0"/>
          <w:color w:val="000000" w:themeColor="text1"/>
          <w:sz w:val="28"/>
          <w:szCs w:val="28"/>
        </w:rPr>
        <w:t xml:space="preserve"> связи, а равно информацию о безопасных условиях движения на соответствующих участках дорог;</w:t>
      </w:r>
    </w:p>
    <w:p w:rsidR="00400BD5" w:rsidRPr="00BC7D40" w:rsidRDefault="00400BD5" w:rsidP="001F386D">
      <w:pPr>
        <w:widowControl/>
        <w:suppressAutoHyphens w:val="0"/>
        <w:autoSpaceDE w:val="0"/>
        <w:autoSpaceDN w:val="0"/>
        <w:adjustRightInd w:val="0"/>
        <w:ind w:firstLine="851"/>
        <w:jc w:val="both"/>
        <w:rPr>
          <w:color w:val="000000" w:themeColor="text1"/>
          <w:sz w:val="28"/>
          <w:szCs w:val="28"/>
          <w:lang w:eastAsia="ar-SA"/>
        </w:rPr>
      </w:pPr>
      <w:r w:rsidRPr="00BC7D40">
        <w:rPr>
          <w:color w:val="000000" w:themeColor="text1"/>
          <w:sz w:val="28"/>
          <w:szCs w:val="28"/>
          <w:lang w:eastAsia="ar-SA"/>
        </w:rPr>
        <w:t>5) определяет размер вреда, причиняемого тяжеловесными транспортными средствами при движении по автомобильным дорогам местного значения;</w:t>
      </w:r>
    </w:p>
    <w:p w:rsidR="009917B8" w:rsidRPr="00BC7D40" w:rsidRDefault="00400BD5" w:rsidP="001F386D">
      <w:pPr>
        <w:pStyle w:val="WW-2"/>
        <w:tabs>
          <w:tab w:val="left" w:pos="435"/>
        </w:tabs>
        <w:rPr>
          <w:color w:val="000000" w:themeColor="text1"/>
          <w:szCs w:val="28"/>
        </w:rPr>
      </w:pPr>
      <w:r w:rsidRPr="00BC7D40">
        <w:rPr>
          <w:rFonts w:eastAsia="Andale Sans UI"/>
          <w:color w:val="000000" w:themeColor="text1"/>
          <w:szCs w:val="28"/>
          <w:lang w:eastAsia="ar-SA"/>
        </w:rPr>
        <w:t>6</w:t>
      </w:r>
      <w:r w:rsidR="009917B8" w:rsidRPr="00BC7D40">
        <w:rPr>
          <w:color w:val="000000" w:themeColor="text1"/>
          <w:szCs w:val="28"/>
        </w:rPr>
        <w:t>) иные полномочия, предусмотренные законодательством.</w:t>
      </w:r>
    </w:p>
    <w:p w:rsidR="009917B8" w:rsidRPr="00BC7D40" w:rsidRDefault="009917B8" w:rsidP="001F386D">
      <w:pPr>
        <w:tabs>
          <w:tab w:val="left" w:pos="0"/>
        </w:tabs>
        <w:ind w:firstLine="851"/>
        <w:jc w:val="both"/>
        <w:rPr>
          <w:rFonts w:eastAsia="Times New Roman"/>
          <w:color w:val="000000" w:themeColor="text1"/>
          <w:sz w:val="28"/>
          <w:szCs w:val="28"/>
        </w:rPr>
      </w:pPr>
    </w:p>
    <w:p w:rsidR="009917B8" w:rsidRPr="00BC7D40" w:rsidRDefault="009917B8" w:rsidP="001F386D">
      <w:pPr>
        <w:ind w:firstLine="851"/>
        <w:jc w:val="both"/>
        <w:rPr>
          <w:rFonts w:eastAsia="Times New Roman"/>
          <w:b/>
          <w:color w:val="000000" w:themeColor="text1"/>
          <w:sz w:val="28"/>
          <w:szCs w:val="28"/>
        </w:rPr>
      </w:pPr>
      <w:r w:rsidRPr="00BC7D40">
        <w:rPr>
          <w:rFonts w:eastAsia="Times New Roman"/>
          <w:b/>
          <w:color w:val="000000" w:themeColor="text1"/>
          <w:sz w:val="28"/>
          <w:szCs w:val="28"/>
        </w:rPr>
        <w:t xml:space="preserve">Статья </w:t>
      </w:r>
      <w:r w:rsidR="001F386D" w:rsidRPr="00BC7D40">
        <w:rPr>
          <w:rFonts w:eastAsia="Times New Roman"/>
          <w:b/>
          <w:color w:val="000000" w:themeColor="text1"/>
          <w:sz w:val="28"/>
          <w:szCs w:val="28"/>
        </w:rPr>
        <w:t>38</w:t>
      </w:r>
      <w:r w:rsidRPr="00BC7D40">
        <w:rPr>
          <w:rFonts w:eastAsia="Times New Roman"/>
          <w:color w:val="000000" w:themeColor="text1"/>
          <w:sz w:val="28"/>
          <w:szCs w:val="28"/>
        </w:rPr>
        <w:t>.</w:t>
      </w:r>
      <w:r w:rsidRPr="00BC7D40">
        <w:rPr>
          <w:rFonts w:eastAsia="Times New Roman"/>
          <w:b/>
          <w:color w:val="000000" w:themeColor="text1"/>
          <w:sz w:val="28"/>
          <w:szCs w:val="28"/>
        </w:rPr>
        <w:t xml:space="preserve"> Полномочия администрации в сфере регулирования земельных</w:t>
      </w:r>
      <w:r w:rsidR="00137458" w:rsidRPr="00BC7D40">
        <w:rPr>
          <w:rFonts w:eastAsia="Times New Roman"/>
          <w:b/>
          <w:color w:val="000000" w:themeColor="text1"/>
          <w:sz w:val="28"/>
          <w:szCs w:val="28"/>
        </w:rPr>
        <w:t>,</w:t>
      </w:r>
      <w:r w:rsidR="00137458" w:rsidRPr="00BC7D40">
        <w:rPr>
          <w:b/>
          <w:color w:val="000000" w:themeColor="text1"/>
          <w:sz w:val="28"/>
          <w:szCs w:val="28"/>
        </w:rPr>
        <w:t xml:space="preserve"> лесных, водных</w:t>
      </w:r>
      <w:r w:rsidRPr="00BC7D40">
        <w:rPr>
          <w:rFonts w:eastAsia="Times New Roman"/>
          <w:b/>
          <w:color w:val="000000" w:themeColor="text1"/>
          <w:sz w:val="28"/>
          <w:szCs w:val="28"/>
        </w:rPr>
        <w:t xml:space="preserve"> отношений и недропользования</w:t>
      </w:r>
    </w:p>
    <w:p w:rsidR="009917B8" w:rsidRPr="00BC7D40" w:rsidRDefault="009917B8" w:rsidP="001F386D">
      <w:pPr>
        <w:ind w:firstLine="851"/>
        <w:jc w:val="both"/>
        <w:rPr>
          <w:rFonts w:eastAsia="Times New Roman"/>
          <w:color w:val="000000" w:themeColor="text1"/>
          <w:sz w:val="28"/>
          <w:szCs w:val="28"/>
        </w:rPr>
      </w:pPr>
      <w:r w:rsidRPr="00BC7D40">
        <w:rPr>
          <w:rFonts w:eastAsia="Times New Roman"/>
          <w:color w:val="000000" w:themeColor="text1"/>
          <w:sz w:val="28"/>
          <w:szCs w:val="28"/>
        </w:rPr>
        <w:t>Администрация в сфере регулирования земельных</w:t>
      </w:r>
      <w:r w:rsidR="00B10AFC" w:rsidRPr="00BC7D40">
        <w:rPr>
          <w:rFonts w:eastAsia="Times New Roman"/>
          <w:color w:val="000000" w:themeColor="text1"/>
          <w:sz w:val="28"/>
          <w:szCs w:val="28"/>
        </w:rPr>
        <w:t>,</w:t>
      </w:r>
      <w:r w:rsidR="00B10AFC" w:rsidRPr="00BC7D40">
        <w:rPr>
          <w:color w:val="000000" w:themeColor="text1"/>
          <w:sz w:val="28"/>
          <w:szCs w:val="28"/>
        </w:rPr>
        <w:t xml:space="preserve"> лесных, водных</w:t>
      </w:r>
      <w:r w:rsidRPr="00BC7D40">
        <w:rPr>
          <w:rFonts w:eastAsia="Times New Roman"/>
          <w:color w:val="000000" w:themeColor="text1"/>
          <w:sz w:val="28"/>
          <w:szCs w:val="28"/>
        </w:rPr>
        <w:t xml:space="preserve"> </w:t>
      </w:r>
      <w:r w:rsidRPr="00BC7D40">
        <w:rPr>
          <w:rFonts w:eastAsia="Times New Roman"/>
          <w:color w:val="000000" w:themeColor="text1"/>
          <w:sz w:val="28"/>
          <w:szCs w:val="28"/>
        </w:rPr>
        <w:lastRenderedPageBreak/>
        <w:t>отношений и недропользования:</w:t>
      </w:r>
    </w:p>
    <w:p w:rsidR="009917B8" w:rsidRPr="00BC7D40" w:rsidRDefault="009917B8" w:rsidP="001F386D">
      <w:pPr>
        <w:pStyle w:val="WW-2"/>
        <w:rPr>
          <w:color w:val="000000" w:themeColor="text1"/>
          <w:szCs w:val="28"/>
        </w:rPr>
      </w:pPr>
      <w:r w:rsidRPr="00BC7D40">
        <w:rPr>
          <w:color w:val="000000" w:themeColor="text1"/>
          <w:szCs w:val="28"/>
        </w:rPr>
        <w:t>1) управляет и распоряжается земельными участками, находящимися в муниципальной собственности;</w:t>
      </w:r>
    </w:p>
    <w:p w:rsidR="009917B8" w:rsidRPr="00BC7D40" w:rsidRDefault="00B10AFC" w:rsidP="001F386D">
      <w:pPr>
        <w:pStyle w:val="WW-2"/>
        <w:tabs>
          <w:tab w:val="left" w:pos="500"/>
        </w:tabs>
        <w:rPr>
          <w:color w:val="000000" w:themeColor="text1"/>
          <w:szCs w:val="28"/>
        </w:rPr>
      </w:pPr>
      <w:r w:rsidRPr="00BC7D40">
        <w:rPr>
          <w:color w:val="000000" w:themeColor="text1"/>
          <w:szCs w:val="28"/>
        </w:rPr>
        <w:t>2</w:t>
      </w:r>
      <w:r w:rsidR="009917B8" w:rsidRPr="00BC7D40">
        <w:rPr>
          <w:color w:val="000000" w:themeColor="text1"/>
          <w:szCs w:val="28"/>
        </w:rPr>
        <w:t>) осуществляет муниципальный</w:t>
      </w:r>
      <w:r w:rsidR="009917B8" w:rsidRPr="00BC7D40">
        <w:rPr>
          <w:b/>
          <w:color w:val="000000" w:themeColor="text1"/>
          <w:szCs w:val="28"/>
        </w:rPr>
        <w:t xml:space="preserve"> </w:t>
      </w:r>
      <w:r w:rsidR="009917B8" w:rsidRPr="00BC7D40">
        <w:rPr>
          <w:color w:val="000000" w:themeColor="text1"/>
          <w:szCs w:val="28"/>
        </w:rPr>
        <w:t>земельный контроль;</w:t>
      </w:r>
    </w:p>
    <w:p w:rsidR="009917B8" w:rsidRPr="00BC7D40" w:rsidRDefault="00B10AFC" w:rsidP="001F386D">
      <w:pPr>
        <w:tabs>
          <w:tab w:val="left" w:pos="500"/>
        </w:tabs>
        <w:ind w:firstLine="851"/>
        <w:jc w:val="both"/>
        <w:rPr>
          <w:rFonts w:eastAsia="Times New Roman"/>
          <w:color w:val="000000" w:themeColor="text1"/>
          <w:sz w:val="28"/>
          <w:szCs w:val="28"/>
        </w:rPr>
      </w:pPr>
      <w:r w:rsidRPr="00BC7D40">
        <w:rPr>
          <w:rFonts w:eastAsia="Times New Roman"/>
          <w:color w:val="000000" w:themeColor="text1"/>
          <w:sz w:val="28"/>
          <w:szCs w:val="28"/>
        </w:rPr>
        <w:t>3</w:t>
      </w:r>
      <w:r w:rsidR="009917B8" w:rsidRPr="00BC7D40">
        <w:rPr>
          <w:rFonts w:eastAsia="Times New Roman"/>
          <w:color w:val="000000" w:themeColor="text1"/>
          <w:sz w:val="28"/>
          <w:szCs w:val="28"/>
        </w:rPr>
        <w:t>)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Pr="00BC7D40" w:rsidRDefault="00B10AFC" w:rsidP="001F386D">
      <w:pPr>
        <w:tabs>
          <w:tab w:val="left" w:pos="500"/>
        </w:tabs>
        <w:ind w:firstLine="851"/>
        <w:jc w:val="both"/>
        <w:rPr>
          <w:rFonts w:eastAsia="Times New Roman"/>
          <w:color w:val="000000" w:themeColor="text1"/>
          <w:sz w:val="28"/>
          <w:szCs w:val="28"/>
        </w:rPr>
      </w:pPr>
      <w:r w:rsidRPr="00BC7D40">
        <w:rPr>
          <w:rFonts w:eastAsia="Times New Roman"/>
          <w:color w:val="000000" w:themeColor="text1"/>
          <w:sz w:val="28"/>
          <w:szCs w:val="28"/>
        </w:rPr>
        <w:t>4</w:t>
      </w:r>
      <w:r w:rsidR="009917B8" w:rsidRPr="00BC7D40">
        <w:rPr>
          <w:rFonts w:eastAsia="Times New Roman"/>
          <w:color w:val="000000" w:themeColor="text1"/>
          <w:sz w:val="28"/>
          <w:szCs w:val="28"/>
        </w:rPr>
        <w:t>) развивает минерально-сырьевую базу для предприятий местной промышленности;</w:t>
      </w:r>
    </w:p>
    <w:p w:rsidR="009917B8" w:rsidRPr="00BC7D40" w:rsidRDefault="00B10AFC" w:rsidP="001F386D">
      <w:pPr>
        <w:tabs>
          <w:tab w:val="left" w:pos="500"/>
        </w:tabs>
        <w:ind w:firstLine="851"/>
        <w:jc w:val="both"/>
        <w:rPr>
          <w:rFonts w:eastAsia="Times New Roman"/>
          <w:color w:val="000000" w:themeColor="text1"/>
          <w:sz w:val="28"/>
          <w:szCs w:val="28"/>
        </w:rPr>
      </w:pPr>
      <w:r w:rsidRPr="00BC7D40">
        <w:rPr>
          <w:rFonts w:eastAsia="Times New Roman"/>
          <w:color w:val="000000" w:themeColor="text1"/>
          <w:sz w:val="28"/>
          <w:szCs w:val="28"/>
        </w:rPr>
        <w:t>5</w:t>
      </w:r>
      <w:r w:rsidR="009917B8" w:rsidRPr="00BC7D40">
        <w:rPr>
          <w:rFonts w:eastAsia="Times New Roman"/>
          <w:color w:val="000000" w:themeColor="text1"/>
          <w:sz w:val="28"/>
          <w:szCs w:val="28"/>
        </w:rPr>
        <w:t>)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sidRPr="00BC7D40">
        <w:rPr>
          <w:rFonts w:eastAsia="Times New Roman"/>
          <w:b/>
          <w:color w:val="000000" w:themeColor="text1"/>
          <w:sz w:val="28"/>
          <w:szCs w:val="28"/>
        </w:rPr>
        <w:t xml:space="preserve"> </w:t>
      </w:r>
      <w:r w:rsidR="00F46999" w:rsidRPr="00BC7D40">
        <w:rPr>
          <w:rFonts w:eastAsia="Calibri"/>
          <w:bCs/>
          <w:color w:val="000000" w:themeColor="text1"/>
          <w:kern w:val="0"/>
          <w:sz w:val="28"/>
          <w:szCs w:val="28"/>
          <w:lang w:eastAsia="ru-RU"/>
        </w:rPr>
        <w:t>от 21.02.1992 № 2395-1</w:t>
      </w:r>
      <w:r w:rsidR="00F46999" w:rsidRPr="00BC7D40">
        <w:rPr>
          <w:color w:val="000000" w:themeColor="text1"/>
          <w:sz w:val="28"/>
          <w:szCs w:val="28"/>
        </w:rPr>
        <w:t xml:space="preserve"> </w:t>
      </w:r>
      <w:r w:rsidR="009917B8" w:rsidRPr="00BC7D40">
        <w:rPr>
          <w:rFonts w:eastAsia="Times New Roman"/>
          <w:color w:val="000000" w:themeColor="text1"/>
          <w:sz w:val="28"/>
          <w:szCs w:val="28"/>
        </w:rPr>
        <w:t>«О недрах»;</w:t>
      </w:r>
    </w:p>
    <w:p w:rsidR="009917B8" w:rsidRPr="00BC7D40" w:rsidRDefault="00B10AFC" w:rsidP="001F386D">
      <w:pPr>
        <w:tabs>
          <w:tab w:val="left" w:pos="500"/>
        </w:tabs>
        <w:ind w:firstLine="851"/>
        <w:jc w:val="both"/>
        <w:rPr>
          <w:rFonts w:eastAsia="Times New Roman"/>
          <w:color w:val="000000" w:themeColor="text1"/>
          <w:sz w:val="28"/>
          <w:szCs w:val="28"/>
        </w:rPr>
      </w:pPr>
      <w:r w:rsidRPr="00BC7D40">
        <w:rPr>
          <w:rFonts w:eastAsia="Times New Roman"/>
          <w:color w:val="000000" w:themeColor="text1"/>
          <w:sz w:val="28"/>
          <w:szCs w:val="28"/>
        </w:rPr>
        <w:t>6</w:t>
      </w:r>
      <w:r w:rsidR="009917B8" w:rsidRPr="00BC7D40">
        <w:rPr>
          <w:rFonts w:eastAsia="Times New Roman"/>
          <w:color w:val="000000" w:themeColor="text1"/>
          <w:sz w:val="28"/>
          <w:szCs w:val="28"/>
        </w:rPr>
        <w:t xml:space="preserve">) осуществляет </w:t>
      </w:r>
      <w:proofErr w:type="gramStart"/>
      <w:r w:rsidR="009917B8" w:rsidRPr="00BC7D40">
        <w:rPr>
          <w:rFonts w:eastAsia="Times New Roman"/>
          <w:color w:val="000000" w:themeColor="text1"/>
          <w:sz w:val="28"/>
          <w:szCs w:val="28"/>
        </w:rPr>
        <w:t>контроль за</w:t>
      </w:r>
      <w:proofErr w:type="gramEnd"/>
      <w:r w:rsidR="009917B8" w:rsidRPr="00BC7D40">
        <w:rPr>
          <w:rFonts w:eastAsia="Times New Roman"/>
          <w:color w:val="000000" w:themeColor="text1"/>
          <w:sz w:val="28"/>
          <w:szCs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506E17" w:rsidRPr="00BC7D40" w:rsidRDefault="00B10AFC" w:rsidP="001F386D">
      <w:pPr>
        <w:pStyle w:val="21"/>
        <w:tabs>
          <w:tab w:val="left" w:pos="100"/>
        </w:tabs>
        <w:ind w:firstLine="851"/>
        <w:rPr>
          <w:color w:val="000000" w:themeColor="text1"/>
          <w:szCs w:val="28"/>
        </w:rPr>
      </w:pPr>
      <w:r w:rsidRPr="00BC7D40">
        <w:rPr>
          <w:color w:val="000000" w:themeColor="text1"/>
          <w:szCs w:val="28"/>
        </w:rPr>
        <w:t>7</w:t>
      </w:r>
      <w:r w:rsidR="00506E17" w:rsidRPr="00BC7D40">
        <w:rPr>
          <w:color w:val="000000" w:themeColor="text1"/>
          <w:szCs w:val="28"/>
        </w:rPr>
        <w:t>) осуществляет использование, охрану, защиту и воспроизводство городских лесов, лесов особо охраняемых природных территорий, расположенных в границах населенных пунктов поселения;</w:t>
      </w:r>
    </w:p>
    <w:p w:rsidR="00506E17" w:rsidRPr="00BC7D40" w:rsidRDefault="00B10AFC" w:rsidP="001F386D">
      <w:pPr>
        <w:pStyle w:val="21"/>
        <w:tabs>
          <w:tab w:val="left" w:pos="100"/>
        </w:tabs>
        <w:ind w:firstLine="851"/>
        <w:rPr>
          <w:color w:val="000000" w:themeColor="text1"/>
          <w:szCs w:val="28"/>
        </w:rPr>
      </w:pPr>
      <w:r w:rsidRPr="00BC7D40">
        <w:rPr>
          <w:color w:val="000000" w:themeColor="text1"/>
          <w:szCs w:val="28"/>
        </w:rPr>
        <w:t>8</w:t>
      </w:r>
      <w:r w:rsidR="00506E17" w:rsidRPr="00BC7D40">
        <w:rPr>
          <w:color w:val="000000" w:themeColor="text1"/>
          <w:szCs w:val="28"/>
        </w:rPr>
        <w:t>) владеет, пользуется и распоряжается лесными участками, находящимися в муниципальной собственности;</w:t>
      </w:r>
    </w:p>
    <w:p w:rsidR="00506E17" w:rsidRPr="00BC7D40" w:rsidRDefault="00B10AFC" w:rsidP="001F386D">
      <w:pPr>
        <w:pStyle w:val="21"/>
        <w:tabs>
          <w:tab w:val="left" w:pos="100"/>
        </w:tabs>
        <w:ind w:firstLine="851"/>
        <w:rPr>
          <w:color w:val="000000" w:themeColor="text1"/>
          <w:szCs w:val="28"/>
        </w:rPr>
      </w:pPr>
      <w:r w:rsidRPr="00BC7D40">
        <w:rPr>
          <w:color w:val="000000" w:themeColor="text1"/>
          <w:szCs w:val="28"/>
        </w:rPr>
        <w:t>9</w:t>
      </w:r>
      <w:r w:rsidR="00506E17" w:rsidRPr="00BC7D40">
        <w:rPr>
          <w:color w:val="000000" w:themeColor="text1"/>
          <w:szCs w:val="28"/>
        </w:rPr>
        <w:t>) разрабатывает лесохозяйственный регламент;</w:t>
      </w:r>
    </w:p>
    <w:p w:rsidR="00506E17" w:rsidRPr="00BC7D40" w:rsidRDefault="00B10AFC" w:rsidP="001F386D">
      <w:pPr>
        <w:ind w:right="30" w:firstLine="851"/>
        <w:jc w:val="both"/>
        <w:rPr>
          <w:rFonts w:eastAsia="Times New Roman"/>
          <w:color w:val="000000" w:themeColor="text1"/>
          <w:sz w:val="28"/>
          <w:szCs w:val="28"/>
        </w:rPr>
      </w:pPr>
      <w:r w:rsidRPr="00BC7D40">
        <w:rPr>
          <w:rFonts w:eastAsia="Times New Roman"/>
          <w:color w:val="000000" w:themeColor="text1"/>
          <w:sz w:val="28"/>
          <w:szCs w:val="28"/>
        </w:rPr>
        <w:t>10</w:t>
      </w:r>
      <w:r w:rsidR="00506E17" w:rsidRPr="00BC7D40">
        <w:rPr>
          <w:rFonts w:eastAsia="Times New Roman"/>
          <w:color w:val="000000" w:themeColor="text1"/>
          <w:sz w:val="28"/>
          <w:szCs w:val="28"/>
        </w:rPr>
        <w:t>) осуществляет мероприятия по обеспечению безопасности людей на водных объектах, охране их жизни и здоровья;</w:t>
      </w:r>
    </w:p>
    <w:p w:rsidR="009917B8" w:rsidRPr="00BC7D40" w:rsidRDefault="00B10AFC" w:rsidP="001F386D">
      <w:pPr>
        <w:ind w:firstLine="851"/>
        <w:jc w:val="both"/>
        <w:rPr>
          <w:rFonts w:eastAsia="Times New Roman"/>
          <w:color w:val="000000" w:themeColor="text1"/>
          <w:sz w:val="28"/>
          <w:szCs w:val="28"/>
        </w:rPr>
      </w:pPr>
      <w:r w:rsidRPr="00BC7D40">
        <w:rPr>
          <w:rFonts w:eastAsia="Times New Roman"/>
          <w:color w:val="000000" w:themeColor="text1"/>
          <w:sz w:val="28"/>
          <w:szCs w:val="28"/>
        </w:rPr>
        <w:t>11</w:t>
      </w:r>
      <w:r w:rsidR="009917B8" w:rsidRPr="00BC7D40">
        <w:rPr>
          <w:rFonts w:eastAsia="Times New Roman"/>
          <w:color w:val="000000" w:themeColor="text1"/>
          <w:sz w:val="28"/>
          <w:szCs w:val="28"/>
        </w:rPr>
        <w:t>) иные полномочия, предусмотренные законодательством.</w:t>
      </w:r>
    </w:p>
    <w:p w:rsidR="009917B8" w:rsidRPr="00BC7D40" w:rsidRDefault="009917B8" w:rsidP="001F386D">
      <w:pPr>
        <w:ind w:firstLine="851"/>
        <w:jc w:val="both"/>
        <w:rPr>
          <w:rFonts w:eastAsia="Times New Roman"/>
          <w:b/>
          <w:strike/>
          <w:color w:val="000000" w:themeColor="text1"/>
          <w:sz w:val="28"/>
          <w:szCs w:val="28"/>
        </w:rPr>
      </w:pPr>
    </w:p>
    <w:p w:rsidR="009917B8" w:rsidRPr="00BC7D40" w:rsidRDefault="009917B8" w:rsidP="001F386D">
      <w:pPr>
        <w:ind w:firstLine="851"/>
        <w:jc w:val="both"/>
        <w:rPr>
          <w:rFonts w:eastAsia="Times New Roman"/>
          <w:b/>
          <w:color w:val="000000" w:themeColor="text1"/>
          <w:sz w:val="28"/>
          <w:szCs w:val="28"/>
        </w:rPr>
      </w:pPr>
      <w:r w:rsidRPr="00BC7D40">
        <w:rPr>
          <w:rFonts w:eastAsia="Times New Roman"/>
          <w:b/>
          <w:color w:val="000000" w:themeColor="text1"/>
          <w:sz w:val="28"/>
          <w:szCs w:val="28"/>
        </w:rPr>
        <w:t xml:space="preserve">Статья </w:t>
      </w:r>
      <w:r w:rsidR="001F386D" w:rsidRPr="00BC7D40">
        <w:rPr>
          <w:rFonts w:eastAsia="Times New Roman"/>
          <w:b/>
          <w:color w:val="000000" w:themeColor="text1"/>
          <w:sz w:val="28"/>
          <w:szCs w:val="28"/>
        </w:rPr>
        <w:t>39</w:t>
      </w:r>
      <w:r w:rsidRPr="00BC7D40">
        <w:rPr>
          <w:rFonts w:eastAsia="Times New Roman"/>
          <w:b/>
          <w:color w:val="000000" w:themeColor="text1"/>
          <w:sz w:val="28"/>
          <w:szCs w:val="28"/>
        </w:rPr>
        <w:t>. Полномочия администрации в области социально-культурного обслуживания населения, архивного дела</w:t>
      </w:r>
      <w:r w:rsidR="00353605" w:rsidRPr="00BC7D40">
        <w:rPr>
          <w:rFonts w:eastAsia="Times New Roman"/>
          <w:b/>
          <w:color w:val="000000" w:themeColor="text1"/>
          <w:sz w:val="28"/>
          <w:szCs w:val="28"/>
        </w:rPr>
        <w:t xml:space="preserve"> и</w:t>
      </w:r>
      <w:r w:rsidR="00C8265F" w:rsidRPr="00BC7D40">
        <w:rPr>
          <w:rFonts w:eastAsia="Times New Roman"/>
          <w:b/>
          <w:color w:val="000000" w:themeColor="text1"/>
          <w:sz w:val="28"/>
          <w:szCs w:val="28"/>
        </w:rPr>
        <w:t xml:space="preserve"> связи</w:t>
      </w:r>
    </w:p>
    <w:p w:rsidR="009917B8" w:rsidRPr="00BC7D40" w:rsidRDefault="009917B8" w:rsidP="001F386D">
      <w:pPr>
        <w:ind w:firstLine="851"/>
        <w:jc w:val="both"/>
        <w:rPr>
          <w:rFonts w:eastAsia="Times New Roman"/>
          <w:color w:val="000000" w:themeColor="text1"/>
          <w:sz w:val="28"/>
          <w:szCs w:val="28"/>
        </w:rPr>
      </w:pPr>
      <w:r w:rsidRPr="00BC7D40">
        <w:rPr>
          <w:rFonts w:eastAsia="Times New Roman"/>
          <w:color w:val="000000" w:themeColor="text1"/>
          <w:sz w:val="28"/>
          <w:szCs w:val="28"/>
        </w:rPr>
        <w:t xml:space="preserve">Администрация в области социально-культурного обслуживания населения, архивного дела </w:t>
      </w:r>
      <w:r w:rsidR="00353605" w:rsidRPr="00BC7D40">
        <w:rPr>
          <w:rFonts w:eastAsia="Times New Roman"/>
          <w:color w:val="000000" w:themeColor="text1"/>
          <w:sz w:val="28"/>
          <w:szCs w:val="28"/>
        </w:rPr>
        <w:t xml:space="preserve">и связи </w:t>
      </w:r>
      <w:r w:rsidRPr="00BC7D40">
        <w:rPr>
          <w:rFonts w:eastAsia="Times New Roman"/>
          <w:color w:val="000000" w:themeColor="text1"/>
          <w:sz w:val="28"/>
          <w:szCs w:val="28"/>
        </w:rPr>
        <w:t>осуществляет следующие полномочия:</w:t>
      </w:r>
    </w:p>
    <w:p w:rsidR="009917B8" w:rsidRPr="00BC7D40" w:rsidRDefault="009917B8" w:rsidP="001F386D">
      <w:pPr>
        <w:pStyle w:val="ConsNormal"/>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1) организует библиотечное обслуживание населения, комплектование и обеспечение сохранности</w:t>
      </w:r>
      <w:r w:rsidRPr="00BC7D40">
        <w:rPr>
          <w:rFonts w:ascii="Times New Roman" w:hAnsi="Times New Roman"/>
          <w:b/>
          <w:color w:val="000000" w:themeColor="text1"/>
          <w:sz w:val="28"/>
          <w:szCs w:val="28"/>
        </w:rPr>
        <w:t xml:space="preserve"> </w:t>
      </w:r>
      <w:r w:rsidRPr="00BC7D40">
        <w:rPr>
          <w:rFonts w:ascii="Times New Roman" w:hAnsi="Times New Roman"/>
          <w:color w:val="000000" w:themeColor="text1"/>
          <w:sz w:val="28"/>
          <w:szCs w:val="28"/>
        </w:rPr>
        <w:t>библиотечных фондов библиотек поселения;</w:t>
      </w:r>
    </w:p>
    <w:p w:rsidR="009917B8" w:rsidRPr="00BC7D40" w:rsidRDefault="009917B8" w:rsidP="001F386D">
      <w:pPr>
        <w:pStyle w:val="ConsNormal"/>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2) создает условия для организации досуга и обеспечения жителей поселения услугами организаций культуры;</w:t>
      </w:r>
    </w:p>
    <w:p w:rsidR="009917B8" w:rsidRPr="00BC7D40" w:rsidRDefault="009917B8" w:rsidP="001F386D">
      <w:pPr>
        <w:pStyle w:val="ConsNormal"/>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Pr="00BC7D40" w:rsidRDefault="005733CF" w:rsidP="001F386D">
      <w:pPr>
        <w:pStyle w:val="ConsNormal"/>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4</w:t>
      </w:r>
      <w:r w:rsidR="009917B8" w:rsidRPr="00BC7D40">
        <w:rPr>
          <w:rFonts w:ascii="Times New Roman" w:hAnsi="Times New Roman"/>
          <w:color w:val="000000" w:themeColor="text1"/>
          <w:sz w:val="28"/>
          <w:szCs w:val="28"/>
        </w:rPr>
        <w:t>) создает условия для развития местного традиционного народного художественного творчества, участвует в сохранении, возрождении</w:t>
      </w:r>
      <w:r w:rsidR="009917B8" w:rsidRPr="00BC7D40">
        <w:rPr>
          <w:rFonts w:ascii="Times New Roman" w:hAnsi="Times New Roman"/>
          <w:b/>
          <w:color w:val="000000" w:themeColor="text1"/>
          <w:sz w:val="28"/>
          <w:szCs w:val="28"/>
        </w:rPr>
        <w:t xml:space="preserve"> </w:t>
      </w:r>
      <w:r w:rsidR="009917B8" w:rsidRPr="00BC7D40">
        <w:rPr>
          <w:rFonts w:ascii="Times New Roman" w:hAnsi="Times New Roman"/>
          <w:color w:val="000000" w:themeColor="text1"/>
          <w:sz w:val="28"/>
          <w:szCs w:val="28"/>
        </w:rPr>
        <w:t>и развитии народных художественных промыслов в поселении;</w:t>
      </w:r>
    </w:p>
    <w:p w:rsidR="009917B8" w:rsidRPr="00BC7D40" w:rsidRDefault="005733CF" w:rsidP="001F386D">
      <w:pPr>
        <w:tabs>
          <w:tab w:val="left" w:pos="-2127"/>
        </w:tabs>
        <w:ind w:firstLine="851"/>
        <w:jc w:val="both"/>
        <w:rPr>
          <w:color w:val="000000" w:themeColor="text1"/>
          <w:sz w:val="28"/>
          <w:szCs w:val="28"/>
        </w:rPr>
      </w:pPr>
      <w:r w:rsidRPr="00BC7D40">
        <w:rPr>
          <w:color w:val="000000" w:themeColor="text1"/>
          <w:sz w:val="28"/>
          <w:szCs w:val="28"/>
        </w:rPr>
        <w:t>5</w:t>
      </w:r>
      <w:r w:rsidR="009917B8" w:rsidRPr="00BC7D40">
        <w:rPr>
          <w:color w:val="000000" w:themeColor="text1"/>
          <w:sz w:val="28"/>
          <w:szCs w:val="28"/>
        </w:rPr>
        <w:t>)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Pr="00BC7D40" w:rsidRDefault="005733CF" w:rsidP="001F386D">
      <w:pPr>
        <w:ind w:firstLine="851"/>
        <w:jc w:val="both"/>
        <w:rPr>
          <w:color w:val="000000" w:themeColor="text1"/>
          <w:sz w:val="28"/>
          <w:szCs w:val="28"/>
        </w:rPr>
      </w:pPr>
      <w:r w:rsidRPr="00BC7D40">
        <w:rPr>
          <w:color w:val="000000" w:themeColor="text1"/>
          <w:sz w:val="28"/>
          <w:szCs w:val="28"/>
        </w:rPr>
        <w:t>6</w:t>
      </w:r>
      <w:r w:rsidR="009917B8" w:rsidRPr="00BC7D40">
        <w:rPr>
          <w:color w:val="000000" w:themeColor="text1"/>
          <w:sz w:val="28"/>
          <w:szCs w:val="28"/>
        </w:rPr>
        <w:t>) организует и осуществляет мероприятия по работе с детьми и молодежью в поселении;</w:t>
      </w:r>
    </w:p>
    <w:p w:rsidR="00C073A9" w:rsidRPr="00BC7D40" w:rsidRDefault="005733CF" w:rsidP="001F386D">
      <w:pPr>
        <w:suppressAutoHyphens w:val="0"/>
        <w:ind w:firstLine="851"/>
        <w:jc w:val="both"/>
        <w:rPr>
          <w:rFonts w:eastAsia="Calibri"/>
          <w:color w:val="000000" w:themeColor="text1"/>
          <w:kern w:val="0"/>
          <w:sz w:val="28"/>
          <w:szCs w:val="28"/>
          <w:lang w:eastAsia="ru-RU"/>
        </w:rPr>
      </w:pPr>
      <w:r w:rsidRPr="00BC7D40">
        <w:rPr>
          <w:color w:val="000000" w:themeColor="text1"/>
          <w:sz w:val="28"/>
          <w:szCs w:val="28"/>
        </w:rPr>
        <w:lastRenderedPageBreak/>
        <w:t>7</w:t>
      </w:r>
      <w:r w:rsidR="00C073A9" w:rsidRPr="00BC7D40">
        <w:rPr>
          <w:color w:val="000000" w:themeColor="text1"/>
          <w:sz w:val="28"/>
          <w:szCs w:val="28"/>
        </w:rPr>
        <w:t xml:space="preserve">) осуществляет </w:t>
      </w:r>
      <w:r w:rsidR="00C073A9" w:rsidRPr="00BC7D40">
        <w:rPr>
          <w:rFonts w:eastAsia="Calibri"/>
          <w:color w:val="000000" w:themeColor="text1"/>
          <w:kern w:val="0"/>
          <w:sz w:val="28"/>
          <w:szCs w:val="28"/>
          <w:lang w:eastAsia="ru-RU"/>
        </w:rPr>
        <w:t>хранение, комплектование (формирование), учет и использование соответствующих архивных документов и архивных фондов;</w:t>
      </w:r>
    </w:p>
    <w:p w:rsidR="00353605" w:rsidRPr="00BC7D40" w:rsidRDefault="005733CF" w:rsidP="001F386D">
      <w:pPr>
        <w:tabs>
          <w:tab w:val="left" w:pos="450"/>
        </w:tabs>
        <w:ind w:firstLine="851"/>
        <w:jc w:val="both"/>
        <w:rPr>
          <w:rFonts w:eastAsia="Times New Roman"/>
          <w:color w:val="000000" w:themeColor="text1"/>
          <w:sz w:val="28"/>
          <w:szCs w:val="28"/>
        </w:rPr>
      </w:pPr>
      <w:r w:rsidRPr="00BC7D40">
        <w:rPr>
          <w:rFonts w:eastAsia="Times New Roman"/>
          <w:color w:val="000000" w:themeColor="text1"/>
          <w:sz w:val="28"/>
          <w:szCs w:val="28"/>
        </w:rPr>
        <w:t>8</w:t>
      </w:r>
      <w:r w:rsidR="00353605" w:rsidRPr="00BC7D40">
        <w:rPr>
          <w:rFonts w:eastAsia="Times New Roman"/>
          <w:color w:val="000000" w:themeColor="text1"/>
          <w:sz w:val="28"/>
          <w:szCs w:val="28"/>
        </w:rPr>
        <w:t>)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353605" w:rsidRPr="00BC7D40" w:rsidRDefault="005733CF" w:rsidP="001F386D">
      <w:pPr>
        <w:tabs>
          <w:tab w:val="left" w:pos="450"/>
        </w:tabs>
        <w:ind w:firstLine="851"/>
        <w:jc w:val="both"/>
        <w:rPr>
          <w:rFonts w:eastAsia="Times New Roman"/>
          <w:color w:val="000000" w:themeColor="text1"/>
          <w:sz w:val="28"/>
          <w:szCs w:val="28"/>
        </w:rPr>
      </w:pPr>
      <w:r w:rsidRPr="00BC7D40">
        <w:rPr>
          <w:rFonts w:eastAsia="Times New Roman"/>
          <w:color w:val="000000" w:themeColor="text1"/>
          <w:sz w:val="28"/>
          <w:szCs w:val="28"/>
        </w:rPr>
        <w:t>9</w:t>
      </w:r>
      <w:r w:rsidR="00353605" w:rsidRPr="00BC7D40">
        <w:rPr>
          <w:rFonts w:eastAsia="Times New Roman"/>
          <w:color w:val="000000" w:themeColor="text1"/>
          <w:sz w:val="28"/>
          <w:szCs w:val="28"/>
        </w:rPr>
        <w:t>)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353605" w:rsidRPr="00BC7D40" w:rsidRDefault="00353605" w:rsidP="001F386D">
      <w:pPr>
        <w:tabs>
          <w:tab w:val="left" w:pos="450"/>
        </w:tabs>
        <w:ind w:firstLine="851"/>
        <w:jc w:val="both"/>
        <w:rPr>
          <w:rFonts w:eastAsia="Times New Roman"/>
          <w:color w:val="000000" w:themeColor="text1"/>
          <w:sz w:val="28"/>
          <w:szCs w:val="28"/>
        </w:rPr>
      </w:pPr>
      <w:r w:rsidRPr="00BC7D40">
        <w:rPr>
          <w:rFonts w:eastAsia="Times New Roman"/>
          <w:color w:val="000000" w:themeColor="text1"/>
          <w:sz w:val="28"/>
          <w:szCs w:val="28"/>
        </w:rPr>
        <w:t>1</w:t>
      </w:r>
      <w:r w:rsidR="005733CF" w:rsidRPr="00BC7D40">
        <w:rPr>
          <w:rFonts w:eastAsia="Times New Roman"/>
          <w:color w:val="000000" w:themeColor="text1"/>
          <w:sz w:val="28"/>
          <w:szCs w:val="28"/>
        </w:rPr>
        <w:t>0</w:t>
      </w:r>
      <w:r w:rsidRPr="00BC7D40">
        <w:rPr>
          <w:rFonts w:eastAsia="Times New Roman"/>
          <w:color w:val="000000" w:themeColor="text1"/>
          <w:sz w:val="28"/>
          <w:szCs w:val="28"/>
        </w:rPr>
        <w:t>)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Pr="00BC7D40" w:rsidRDefault="00353605" w:rsidP="001F386D">
      <w:pPr>
        <w:pStyle w:val="WW-2"/>
        <w:rPr>
          <w:rFonts w:eastAsia="Lucida Sans Unicode"/>
          <w:color w:val="000000" w:themeColor="text1"/>
          <w:szCs w:val="28"/>
        </w:rPr>
      </w:pPr>
      <w:r w:rsidRPr="00BC7D40">
        <w:rPr>
          <w:rFonts w:eastAsia="Lucida Sans Unicode"/>
          <w:color w:val="000000" w:themeColor="text1"/>
          <w:szCs w:val="28"/>
        </w:rPr>
        <w:t>1</w:t>
      </w:r>
      <w:r w:rsidR="005733CF" w:rsidRPr="00BC7D40">
        <w:rPr>
          <w:rFonts w:eastAsia="Lucida Sans Unicode"/>
          <w:color w:val="000000" w:themeColor="text1"/>
          <w:szCs w:val="28"/>
        </w:rPr>
        <w:t>1</w:t>
      </w:r>
      <w:r w:rsidR="009917B8" w:rsidRPr="00BC7D40">
        <w:rPr>
          <w:rFonts w:eastAsia="Lucida Sans Unicode"/>
          <w:color w:val="000000" w:themeColor="text1"/>
          <w:szCs w:val="28"/>
        </w:rPr>
        <w:t>) иные полномочия, предусмотренные законодательством.</w:t>
      </w:r>
    </w:p>
    <w:p w:rsidR="009917B8" w:rsidRPr="00BC7D40" w:rsidRDefault="009917B8" w:rsidP="001F386D">
      <w:pPr>
        <w:ind w:firstLine="851"/>
        <w:jc w:val="both"/>
        <w:rPr>
          <w:rFonts w:eastAsia="Times New Roman"/>
          <w:color w:val="000000" w:themeColor="text1"/>
          <w:sz w:val="28"/>
          <w:szCs w:val="28"/>
          <w:u w:val="single"/>
        </w:rPr>
      </w:pPr>
    </w:p>
    <w:p w:rsidR="009917B8" w:rsidRPr="00BC7D40" w:rsidRDefault="009917B8" w:rsidP="001F386D">
      <w:pPr>
        <w:pStyle w:val="ConsTitle"/>
        <w:spacing w:line="100" w:lineRule="atLeast"/>
        <w:ind w:right="0" w:firstLine="851"/>
        <w:rPr>
          <w:rFonts w:ascii="Times New Roman" w:hAnsi="Times New Roman"/>
          <w:color w:val="000000" w:themeColor="text1"/>
          <w:sz w:val="28"/>
          <w:szCs w:val="28"/>
        </w:rPr>
      </w:pPr>
      <w:r w:rsidRPr="00BC7D40">
        <w:rPr>
          <w:rFonts w:ascii="Times New Roman" w:hAnsi="Times New Roman"/>
          <w:color w:val="000000" w:themeColor="text1"/>
          <w:sz w:val="28"/>
          <w:szCs w:val="28"/>
        </w:rPr>
        <w:t>Статья 4</w:t>
      </w:r>
      <w:r w:rsidR="001F386D" w:rsidRPr="00BC7D40">
        <w:rPr>
          <w:rFonts w:ascii="Times New Roman" w:hAnsi="Times New Roman"/>
          <w:color w:val="000000" w:themeColor="text1"/>
          <w:sz w:val="28"/>
          <w:szCs w:val="28"/>
        </w:rPr>
        <w:t>0</w:t>
      </w:r>
      <w:r w:rsidRPr="00BC7D40">
        <w:rPr>
          <w:rFonts w:ascii="Times New Roman" w:hAnsi="Times New Roman"/>
          <w:color w:val="000000" w:themeColor="text1"/>
          <w:sz w:val="28"/>
          <w:szCs w:val="28"/>
        </w:rPr>
        <w:t xml:space="preserve">. Полномочия администрации в области пожарной </w:t>
      </w:r>
      <w:r w:rsidR="007D2E90" w:rsidRPr="00BC7D40">
        <w:rPr>
          <w:rFonts w:ascii="Times New Roman" w:hAnsi="Times New Roman"/>
          <w:color w:val="000000" w:themeColor="text1"/>
          <w:sz w:val="28"/>
          <w:szCs w:val="28"/>
        </w:rPr>
        <w:t>безопасности</w:t>
      </w:r>
      <w:r w:rsidRPr="00BC7D40">
        <w:rPr>
          <w:rFonts w:ascii="Times New Roman" w:hAnsi="Times New Roman"/>
          <w:color w:val="000000" w:themeColor="text1"/>
          <w:sz w:val="28"/>
          <w:szCs w:val="28"/>
        </w:rPr>
        <w:t xml:space="preserve"> </w:t>
      </w:r>
    </w:p>
    <w:p w:rsidR="009917B8" w:rsidRPr="00BC7D40" w:rsidRDefault="009917B8" w:rsidP="001F386D">
      <w:pPr>
        <w:pStyle w:val="ConsNormal"/>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 xml:space="preserve">Администрация в области пожарной </w:t>
      </w:r>
      <w:r w:rsidR="007D2E90" w:rsidRPr="00BC7D40">
        <w:rPr>
          <w:rFonts w:ascii="Times New Roman" w:hAnsi="Times New Roman"/>
          <w:color w:val="000000" w:themeColor="text1"/>
          <w:sz w:val="28"/>
          <w:szCs w:val="28"/>
        </w:rPr>
        <w:t>безопасности</w:t>
      </w:r>
      <w:r w:rsidRPr="00BC7D40">
        <w:rPr>
          <w:rFonts w:ascii="Times New Roman" w:hAnsi="Times New Roman"/>
          <w:color w:val="000000" w:themeColor="text1"/>
          <w:sz w:val="28"/>
          <w:szCs w:val="28"/>
        </w:rPr>
        <w:t xml:space="preserve"> осуществляет следующие полномочия:</w:t>
      </w:r>
    </w:p>
    <w:p w:rsidR="009917B8" w:rsidRPr="00BC7D40" w:rsidRDefault="009917B8" w:rsidP="001F386D">
      <w:pPr>
        <w:pStyle w:val="ConsNormal"/>
        <w:tabs>
          <w:tab w:val="left" w:pos="70"/>
        </w:tabs>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1) обеспечивает первичные меры пожарной безопасности в границах населенных пунктов поселения;</w:t>
      </w:r>
    </w:p>
    <w:p w:rsidR="009917B8" w:rsidRPr="00BC7D40" w:rsidRDefault="009917B8" w:rsidP="001F386D">
      <w:pPr>
        <w:ind w:firstLine="851"/>
        <w:jc w:val="both"/>
        <w:rPr>
          <w:color w:val="000000" w:themeColor="text1"/>
          <w:sz w:val="28"/>
          <w:szCs w:val="28"/>
        </w:rPr>
      </w:pPr>
      <w:r w:rsidRPr="00BC7D40">
        <w:rPr>
          <w:color w:val="000000" w:themeColor="text1"/>
          <w:sz w:val="28"/>
          <w:szCs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Pr="00BC7D40" w:rsidRDefault="009917B8" w:rsidP="001F386D">
      <w:pPr>
        <w:autoSpaceDE w:val="0"/>
        <w:ind w:firstLine="851"/>
        <w:jc w:val="both"/>
        <w:rPr>
          <w:color w:val="000000" w:themeColor="text1"/>
          <w:sz w:val="28"/>
          <w:szCs w:val="28"/>
        </w:rPr>
      </w:pPr>
      <w:r w:rsidRPr="00BC7D40">
        <w:rPr>
          <w:color w:val="000000" w:themeColor="text1"/>
          <w:sz w:val="28"/>
          <w:szCs w:val="28"/>
        </w:rPr>
        <w:t>3) включает мероприятия по обеспечению пожарной безопасности в планы, схемы и программы развития территории поселения;</w:t>
      </w:r>
    </w:p>
    <w:p w:rsidR="009917B8" w:rsidRPr="00BC7D40" w:rsidRDefault="009917B8" w:rsidP="001F386D">
      <w:pPr>
        <w:pStyle w:val="21"/>
        <w:tabs>
          <w:tab w:val="left" w:pos="70"/>
        </w:tabs>
        <w:ind w:firstLine="851"/>
        <w:rPr>
          <w:color w:val="000000" w:themeColor="text1"/>
          <w:szCs w:val="28"/>
        </w:rPr>
      </w:pPr>
      <w:r w:rsidRPr="00BC7D40">
        <w:rPr>
          <w:color w:val="000000" w:themeColor="text1"/>
          <w:szCs w:val="28"/>
        </w:rP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Pr="00BC7D40" w:rsidRDefault="004D60A9" w:rsidP="001F386D">
      <w:pPr>
        <w:pStyle w:val="21"/>
        <w:tabs>
          <w:tab w:val="left" w:pos="370"/>
        </w:tabs>
        <w:ind w:firstLine="851"/>
        <w:rPr>
          <w:rFonts w:eastAsia="Times New Roman"/>
          <w:color w:val="000000" w:themeColor="text1"/>
          <w:szCs w:val="28"/>
        </w:rPr>
      </w:pPr>
      <w:r w:rsidRPr="00BC7D40">
        <w:rPr>
          <w:rFonts w:eastAsia="Times New Roman"/>
          <w:color w:val="000000" w:themeColor="text1"/>
          <w:szCs w:val="28"/>
        </w:rPr>
        <w:t>5</w:t>
      </w:r>
      <w:r w:rsidR="009917B8" w:rsidRPr="00BC7D40">
        <w:rPr>
          <w:rFonts w:eastAsia="Times New Roman"/>
          <w:color w:val="000000" w:themeColor="text1"/>
          <w:szCs w:val="28"/>
        </w:rPr>
        <w:t>) иные полномочия, предусмотренные законодательством.</w:t>
      </w:r>
    </w:p>
    <w:p w:rsidR="009917B8" w:rsidRPr="00BC7D40" w:rsidRDefault="009917B8" w:rsidP="0081350A">
      <w:pPr>
        <w:autoSpaceDE w:val="0"/>
        <w:ind w:firstLine="540"/>
        <w:jc w:val="both"/>
        <w:rPr>
          <w:b/>
          <w:color w:val="000000" w:themeColor="text1"/>
          <w:sz w:val="28"/>
        </w:rPr>
      </w:pPr>
    </w:p>
    <w:p w:rsidR="009917B8" w:rsidRPr="00BC7D40" w:rsidRDefault="009917B8" w:rsidP="0081350A">
      <w:pPr>
        <w:autoSpaceDE w:val="0"/>
        <w:ind w:firstLine="900"/>
        <w:jc w:val="both"/>
        <w:rPr>
          <w:b/>
          <w:color w:val="000000" w:themeColor="text1"/>
          <w:sz w:val="28"/>
          <w:szCs w:val="28"/>
        </w:rPr>
      </w:pPr>
      <w:r w:rsidRPr="00BC7D40">
        <w:rPr>
          <w:b/>
          <w:color w:val="000000" w:themeColor="text1"/>
          <w:sz w:val="28"/>
          <w:szCs w:val="28"/>
        </w:rPr>
        <w:t>Статья 4</w:t>
      </w:r>
      <w:r w:rsidR="001F386D" w:rsidRPr="00BC7D40">
        <w:rPr>
          <w:b/>
          <w:color w:val="000000" w:themeColor="text1"/>
          <w:sz w:val="28"/>
          <w:szCs w:val="28"/>
        </w:rPr>
        <w:t>1</w:t>
      </w:r>
      <w:r w:rsidRPr="00BC7D40">
        <w:rPr>
          <w:b/>
          <w:color w:val="000000" w:themeColor="text1"/>
          <w:sz w:val="28"/>
          <w:szCs w:val="28"/>
        </w:rPr>
        <w:t>. Муниципальный контроль</w:t>
      </w:r>
    </w:p>
    <w:p w:rsidR="00C3483B" w:rsidRPr="00BC7D40" w:rsidRDefault="009917B8" w:rsidP="00C3483B">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color w:val="000000" w:themeColor="text1"/>
          <w:sz w:val="28"/>
          <w:szCs w:val="28"/>
        </w:rPr>
        <w:t xml:space="preserve">1. </w:t>
      </w:r>
      <w:proofErr w:type="gramStart"/>
      <w:r w:rsidR="00C3483B" w:rsidRPr="00BC7D40">
        <w:rPr>
          <w:rFonts w:eastAsia="Times New Roman"/>
          <w:color w:val="000000" w:themeColor="text1"/>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BC7D40">
        <w:rPr>
          <w:rFonts w:eastAsia="Times New Roman"/>
          <w:color w:val="000000" w:themeColor="text1"/>
          <w:kern w:val="0"/>
          <w:sz w:val="28"/>
          <w:szCs w:val="28"/>
          <w:lang w:eastAsia="ru-RU"/>
        </w:rPr>
        <w:t>Краснодарского края</w:t>
      </w:r>
      <w:r w:rsidR="00C3483B" w:rsidRPr="00BC7D40">
        <w:rPr>
          <w:rFonts w:eastAsia="Times New Roman"/>
          <w:color w:val="000000" w:themeColor="text1"/>
          <w:kern w:val="0"/>
          <w:sz w:val="28"/>
          <w:szCs w:val="28"/>
          <w:lang w:eastAsia="ru-RU"/>
        </w:rPr>
        <w:t>.</w:t>
      </w:r>
      <w:proofErr w:type="gramEnd"/>
    </w:p>
    <w:p w:rsidR="009917B8" w:rsidRPr="00BC7D40" w:rsidRDefault="009917B8" w:rsidP="0081350A">
      <w:pPr>
        <w:ind w:firstLine="900"/>
        <w:jc w:val="both"/>
        <w:rPr>
          <w:color w:val="000000" w:themeColor="text1"/>
          <w:sz w:val="28"/>
          <w:szCs w:val="28"/>
        </w:rPr>
      </w:pPr>
      <w:r w:rsidRPr="00BC7D40">
        <w:rPr>
          <w:color w:val="000000" w:themeColor="text1"/>
          <w:sz w:val="28"/>
          <w:szCs w:val="28"/>
        </w:rPr>
        <w:t xml:space="preserve">Органом местного самоуправления, уполномоченным на осуществление </w:t>
      </w:r>
      <w:r w:rsidRPr="00BC7D40">
        <w:rPr>
          <w:color w:val="000000" w:themeColor="text1"/>
          <w:sz w:val="28"/>
          <w:szCs w:val="28"/>
        </w:rPr>
        <w:lastRenderedPageBreak/>
        <w:t>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Pr="00BC7D40" w:rsidRDefault="009917B8" w:rsidP="0081350A">
      <w:pPr>
        <w:ind w:firstLine="900"/>
        <w:jc w:val="both"/>
        <w:rPr>
          <w:b/>
          <w:i/>
          <w:color w:val="000000" w:themeColor="text1"/>
          <w:sz w:val="28"/>
          <w:szCs w:val="28"/>
        </w:rPr>
      </w:pPr>
      <w:r w:rsidRPr="00BC7D40">
        <w:rPr>
          <w:color w:val="000000" w:themeColor="text1"/>
          <w:sz w:val="28"/>
          <w:szCs w:val="28"/>
        </w:rPr>
        <w:t>Функции, порядок деятельности администрации поселения</w:t>
      </w:r>
      <w:r w:rsidR="006A01E8" w:rsidRPr="00BC7D40">
        <w:rPr>
          <w:color w:val="000000" w:themeColor="text1"/>
          <w:sz w:val="28"/>
          <w:szCs w:val="28"/>
        </w:rPr>
        <w:t>, как органа уполномоченного на осуществление муниципального контроля, перечень должностных лиц, их полномочия</w:t>
      </w:r>
      <w:r w:rsidR="006A01E8" w:rsidRPr="00BC7D40">
        <w:rPr>
          <w:b/>
          <w:color w:val="000000" w:themeColor="text1"/>
          <w:sz w:val="28"/>
          <w:szCs w:val="28"/>
        </w:rPr>
        <w:t xml:space="preserve"> </w:t>
      </w:r>
      <w:r w:rsidRPr="00BC7D40">
        <w:rPr>
          <w:color w:val="000000" w:themeColor="text1"/>
          <w:sz w:val="28"/>
          <w:szCs w:val="28"/>
        </w:rPr>
        <w:t>устанавлива</w:t>
      </w:r>
      <w:r w:rsidR="006A01E8" w:rsidRPr="00BC7D40">
        <w:rPr>
          <w:color w:val="000000" w:themeColor="text1"/>
          <w:sz w:val="28"/>
          <w:szCs w:val="28"/>
        </w:rPr>
        <w:t>ю</w:t>
      </w:r>
      <w:r w:rsidRPr="00BC7D40">
        <w:rPr>
          <w:color w:val="000000" w:themeColor="text1"/>
          <w:sz w:val="28"/>
          <w:szCs w:val="28"/>
        </w:rPr>
        <w:t xml:space="preserve">тся муниципальным правовым актом, принимаемым </w:t>
      </w:r>
      <w:r w:rsidR="00B660FF" w:rsidRPr="00BC7D40">
        <w:rPr>
          <w:color w:val="000000" w:themeColor="text1"/>
          <w:sz w:val="28"/>
          <w:szCs w:val="28"/>
        </w:rPr>
        <w:t>Советом</w:t>
      </w:r>
      <w:r w:rsidRPr="00BC7D40">
        <w:rPr>
          <w:i/>
          <w:color w:val="000000" w:themeColor="text1"/>
          <w:sz w:val="28"/>
          <w:szCs w:val="28"/>
        </w:rPr>
        <w:t>.</w:t>
      </w:r>
    </w:p>
    <w:p w:rsidR="009917B8" w:rsidRPr="00BC7D40" w:rsidRDefault="009917B8" w:rsidP="0081350A">
      <w:pPr>
        <w:ind w:firstLine="900"/>
        <w:jc w:val="both"/>
        <w:rPr>
          <w:color w:val="000000" w:themeColor="text1"/>
          <w:sz w:val="28"/>
          <w:szCs w:val="28"/>
        </w:rPr>
      </w:pPr>
      <w:r w:rsidRPr="00BC7D40">
        <w:rPr>
          <w:color w:val="000000" w:themeColor="text1"/>
          <w:sz w:val="28"/>
          <w:szCs w:val="28"/>
        </w:rPr>
        <w:t>2. К полномочиям администрации в области муниципального контроля относятся:</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1) организация и осуществление муниципального контроля на территории поселения;</w:t>
      </w:r>
    </w:p>
    <w:p w:rsidR="00203A3D" w:rsidRPr="00BC7D40" w:rsidRDefault="00203A3D" w:rsidP="00203A3D">
      <w:pPr>
        <w:widowControl/>
        <w:suppressAutoHyphens w:val="0"/>
        <w:autoSpaceDE w:val="0"/>
        <w:autoSpaceDN w:val="0"/>
        <w:adjustRightInd w:val="0"/>
        <w:ind w:firstLine="851"/>
        <w:jc w:val="both"/>
        <w:outlineLvl w:val="1"/>
        <w:rPr>
          <w:rFonts w:eastAsiaTheme="minorHAnsi"/>
          <w:color w:val="000000" w:themeColor="text1"/>
          <w:kern w:val="0"/>
          <w:sz w:val="28"/>
          <w:szCs w:val="28"/>
        </w:rPr>
      </w:pPr>
      <w:r w:rsidRPr="00BC7D40">
        <w:rPr>
          <w:rFonts w:eastAsiaTheme="minorHAnsi"/>
          <w:color w:val="000000" w:themeColor="text1"/>
          <w:kern w:val="0"/>
          <w:sz w:val="28"/>
          <w:szCs w:val="28"/>
        </w:rPr>
        <w:t xml:space="preserve">2) организация и осуществление регионального государственного контроля (надзора), </w:t>
      </w:r>
      <w:proofErr w:type="gramStart"/>
      <w:r w:rsidRPr="00BC7D40">
        <w:rPr>
          <w:rFonts w:eastAsiaTheme="minorHAnsi"/>
          <w:color w:val="000000" w:themeColor="text1"/>
          <w:kern w:val="0"/>
          <w:sz w:val="28"/>
          <w:szCs w:val="28"/>
        </w:rPr>
        <w:t>полномочиями</w:t>
      </w:r>
      <w:proofErr w:type="gramEnd"/>
      <w:r w:rsidRPr="00BC7D40">
        <w:rPr>
          <w:rFonts w:eastAsiaTheme="minorHAnsi"/>
          <w:color w:val="000000" w:themeColor="text1"/>
          <w:kern w:val="0"/>
          <w:sz w:val="28"/>
          <w:szCs w:val="28"/>
        </w:rPr>
        <w:t xml:space="preserve"> по осуществлению которого наделены органы местного самоуправления</w:t>
      </w:r>
      <w:r w:rsidR="00C81FFD" w:rsidRPr="00BC7D40">
        <w:rPr>
          <w:rFonts w:eastAsiaTheme="minorHAnsi"/>
          <w:color w:val="000000" w:themeColor="text1"/>
          <w:kern w:val="0"/>
          <w:sz w:val="28"/>
          <w:szCs w:val="28"/>
        </w:rPr>
        <w:t xml:space="preserve"> поселения</w:t>
      </w:r>
      <w:r w:rsidRPr="00BC7D40">
        <w:rPr>
          <w:rFonts w:eastAsiaTheme="minorHAnsi"/>
          <w:color w:val="000000" w:themeColor="text1"/>
          <w:kern w:val="0"/>
          <w:sz w:val="28"/>
          <w:szCs w:val="28"/>
        </w:rPr>
        <w:t>;</w:t>
      </w:r>
    </w:p>
    <w:p w:rsidR="009917B8" w:rsidRPr="00BC7D40" w:rsidRDefault="000112EB" w:rsidP="000112EB">
      <w:pPr>
        <w:widowControl/>
        <w:suppressAutoHyphens w:val="0"/>
        <w:autoSpaceDE w:val="0"/>
        <w:autoSpaceDN w:val="0"/>
        <w:adjustRightInd w:val="0"/>
        <w:ind w:firstLine="851"/>
        <w:jc w:val="both"/>
        <w:outlineLvl w:val="1"/>
        <w:rPr>
          <w:color w:val="000000" w:themeColor="text1"/>
          <w:sz w:val="28"/>
          <w:szCs w:val="28"/>
        </w:rPr>
      </w:pPr>
      <w:r w:rsidRPr="00BC7D40">
        <w:rPr>
          <w:color w:val="000000" w:themeColor="text1"/>
          <w:sz w:val="28"/>
          <w:szCs w:val="28"/>
        </w:rPr>
        <w:t>3</w:t>
      </w:r>
      <w:r w:rsidR="009917B8" w:rsidRPr="00BC7D40">
        <w:rPr>
          <w:color w:val="000000" w:themeColor="text1"/>
          <w:sz w:val="28"/>
          <w:szCs w:val="28"/>
        </w:rPr>
        <w:t xml:space="preserve">) разработка административных регламентов </w:t>
      </w:r>
      <w:r w:rsidR="00C81FFD" w:rsidRPr="00BC7D40">
        <w:rPr>
          <w:rFonts w:eastAsiaTheme="minorHAnsi"/>
          <w:color w:val="000000" w:themeColor="text1"/>
          <w:kern w:val="0"/>
          <w:sz w:val="28"/>
          <w:szCs w:val="28"/>
        </w:rPr>
        <w:t>осуществления</w:t>
      </w:r>
      <w:r w:rsidR="00C81FFD" w:rsidRPr="00BC7D40">
        <w:rPr>
          <w:strike/>
          <w:color w:val="000000" w:themeColor="text1"/>
          <w:kern w:val="28"/>
          <w:sz w:val="28"/>
          <w:szCs w:val="28"/>
        </w:rPr>
        <w:t xml:space="preserve"> </w:t>
      </w:r>
      <w:r w:rsidR="009917B8" w:rsidRPr="00BC7D40">
        <w:rPr>
          <w:color w:val="000000" w:themeColor="text1"/>
          <w:sz w:val="28"/>
          <w:szCs w:val="28"/>
        </w:rPr>
        <w:t>муниципального контроля</w:t>
      </w:r>
      <w:r w:rsidR="00C81FFD" w:rsidRPr="00BC7D40">
        <w:rPr>
          <w:rFonts w:eastAsiaTheme="minorHAnsi"/>
          <w:color w:val="000000" w:themeColor="text1"/>
          <w:kern w:val="0"/>
          <w:sz w:val="28"/>
          <w:szCs w:val="28"/>
        </w:rPr>
        <w:t xml:space="preserve"> 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BC7D40">
        <w:rPr>
          <w:rFonts w:eastAsiaTheme="minorHAnsi"/>
          <w:color w:val="000000" w:themeColor="text1"/>
          <w:kern w:val="0"/>
          <w:sz w:val="28"/>
          <w:szCs w:val="28"/>
        </w:rPr>
        <w:t>Краснодарского края</w:t>
      </w:r>
      <w:r w:rsidR="009917B8" w:rsidRPr="00BC7D40">
        <w:rPr>
          <w:color w:val="000000" w:themeColor="text1"/>
          <w:sz w:val="28"/>
          <w:szCs w:val="28"/>
        </w:rPr>
        <w:t>;</w:t>
      </w:r>
    </w:p>
    <w:p w:rsidR="009917B8" w:rsidRPr="00BC7D40" w:rsidRDefault="005F7AF6" w:rsidP="0036265D">
      <w:pPr>
        <w:widowControl/>
        <w:suppressAutoHyphens w:val="0"/>
        <w:autoSpaceDE w:val="0"/>
        <w:autoSpaceDN w:val="0"/>
        <w:adjustRightInd w:val="0"/>
        <w:ind w:firstLine="851"/>
        <w:jc w:val="both"/>
        <w:rPr>
          <w:color w:val="000000" w:themeColor="text1"/>
          <w:sz w:val="28"/>
          <w:szCs w:val="28"/>
        </w:rPr>
      </w:pPr>
      <w:r w:rsidRPr="00BC7D40">
        <w:rPr>
          <w:color w:val="000000" w:themeColor="text1"/>
          <w:sz w:val="28"/>
          <w:szCs w:val="28"/>
        </w:rPr>
        <w:t>4</w:t>
      </w:r>
      <w:r w:rsidR="009917B8" w:rsidRPr="00BC7D40">
        <w:rPr>
          <w:color w:val="000000" w:themeColor="text1"/>
          <w:sz w:val="28"/>
          <w:szCs w:val="28"/>
        </w:rPr>
        <w:t xml:space="preserve">) осуществление иных предусмотренных федеральными законами, законами </w:t>
      </w:r>
      <w:r w:rsidRPr="00BC7D40">
        <w:rPr>
          <w:rFonts w:eastAsiaTheme="minorHAnsi"/>
          <w:color w:val="000000" w:themeColor="text1"/>
          <w:kern w:val="0"/>
          <w:sz w:val="28"/>
          <w:szCs w:val="28"/>
        </w:rPr>
        <w:t>и иными нормативными правовыми актами</w:t>
      </w:r>
      <w:r w:rsidR="00E82211" w:rsidRPr="00BC7D40">
        <w:rPr>
          <w:rFonts w:eastAsiaTheme="minorHAnsi"/>
          <w:b/>
          <w:color w:val="000000" w:themeColor="text1"/>
          <w:kern w:val="0"/>
          <w:sz w:val="28"/>
          <w:szCs w:val="28"/>
        </w:rPr>
        <w:t xml:space="preserve"> </w:t>
      </w:r>
      <w:r w:rsidR="00E82211" w:rsidRPr="00BC7D40">
        <w:rPr>
          <w:rFonts w:eastAsiaTheme="minorHAnsi"/>
          <w:color w:val="000000" w:themeColor="text1"/>
          <w:kern w:val="0"/>
          <w:sz w:val="28"/>
          <w:szCs w:val="28"/>
        </w:rPr>
        <w:t xml:space="preserve">Краснодарского края </w:t>
      </w:r>
      <w:r w:rsidR="009917B8" w:rsidRPr="00BC7D40">
        <w:rPr>
          <w:color w:val="000000" w:themeColor="text1"/>
          <w:sz w:val="28"/>
          <w:szCs w:val="28"/>
        </w:rPr>
        <w:t>полномочий.</w:t>
      </w:r>
    </w:p>
    <w:p w:rsidR="009917B8" w:rsidRPr="00BC7D40" w:rsidRDefault="009917B8" w:rsidP="0081350A">
      <w:pPr>
        <w:pStyle w:val="ConsNormal"/>
        <w:ind w:firstLine="840"/>
        <w:jc w:val="both"/>
        <w:rPr>
          <w:rFonts w:ascii="Times New Roman" w:hAnsi="Times New Roman"/>
          <w:color w:val="000000" w:themeColor="text1"/>
          <w:sz w:val="28"/>
          <w:szCs w:val="28"/>
        </w:rPr>
      </w:pPr>
      <w:r w:rsidRPr="00BC7D40">
        <w:rPr>
          <w:rFonts w:ascii="Times New Roman" w:hAnsi="Times New Roman"/>
          <w:color w:val="000000" w:themeColor="text1"/>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00B660FF" w:rsidRPr="00BC7D40">
        <w:rPr>
          <w:rFonts w:ascii="Times New Roman" w:hAnsi="Times New Roman"/>
          <w:color w:val="000000" w:themeColor="text1"/>
          <w:sz w:val="28"/>
          <w:szCs w:val="28"/>
        </w:rPr>
        <w:t>Советом</w:t>
      </w:r>
      <w:r w:rsidRPr="00BC7D40">
        <w:rPr>
          <w:rFonts w:ascii="Times New Roman" w:hAnsi="Times New Roman"/>
          <w:color w:val="000000" w:themeColor="text1"/>
          <w:sz w:val="28"/>
          <w:szCs w:val="28"/>
        </w:rPr>
        <w:t xml:space="preserve"> в соответствии с действующим законодательством.</w:t>
      </w:r>
    </w:p>
    <w:p w:rsidR="009917B8" w:rsidRPr="00BC7D40" w:rsidRDefault="009917B8" w:rsidP="0081350A">
      <w:pPr>
        <w:pStyle w:val="ConsNormal"/>
        <w:ind w:firstLine="851"/>
        <w:rPr>
          <w:rFonts w:ascii="Times New Roman" w:hAnsi="Times New Roman"/>
          <w:b/>
          <w:color w:val="000000" w:themeColor="text1"/>
          <w:sz w:val="28"/>
        </w:rPr>
      </w:pPr>
    </w:p>
    <w:p w:rsidR="009917B8" w:rsidRPr="00BC7D40" w:rsidRDefault="009917B8" w:rsidP="0081350A">
      <w:pPr>
        <w:pStyle w:val="ConsNormal"/>
        <w:tabs>
          <w:tab w:val="left" w:pos="142"/>
        </w:tabs>
        <w:ind w:firstLine="851"/>
        <w:rPr>
          <w:rFonts w:ascii="Times New Roman" w:hAnsi="Times New Roman"/>
          <w:b/>
          <w:color w:val="000000" w:themeColor="text1"/>
          <w:sz w:val="28"/>
        </w:rPr>
      </w:pPr>
      <w:r w:rsidRPr="00BC7D40">
        <w:rPr>
          <w:rFonts w:ascii="Times New Roman" w:hAnsi="Times New Roman"/>
          <w:b/>
          <w:color w:val="000000" w:themeColor="text1"/>
          <w:sz w:val="28"/>
        </w:rPr>
        <w:t>Статья 4</w:t>
      </w:r>
      <w:r w:rsidR="001F386D" w:rsidRPr="00BC7D40">
        <w:rPr>
          <w:rFonts w:ascii="Times New Roman" w:hAnsi="Times New Roman"/>
          <w:b/>
          <w:color w:val="000000" w:themeColor="text1"/>
          <w:sz w:val="28"/>
        </w:rPr>
        <w:t>2</w:t>
      </w:r>
      <w:r w:rsidRPr="00BC7D40">
        <w:rPr>
          <w:rFonts w:ascii="Times New Roman" w:hAnsi="Times New Roman"/>
          <w:b/>
          <w:color w:val="000000" w:themeColor="text1"/>
          <w:sz w:val="28"/>
        </w:rPr>
        <w:t>. Органы местного самоуправления – юридические лица</w:t>
      </w:r>
    </w:p>
    <w:p w:rsidR="009917B8" w:rsidRPr="00BC7D40" w:rsidRDefault="009917B8" w:rsidP="0081350A">
      <w:pPr>
        <w:numPr>
          <w:ilvl w:val="0"/>
          <w:numId w:val="16"/>
        </w:numPr>
        <w:tabs>
          <w:tab w:val="left" w:pos="345"/>
        </w:tabs>
        <w:ind w:left="0" w:firstLine="851"/>
        <w:jc w:val="both"/>
        <w:rPr>
          <w:rFonts w:eastAsia="Times New Roman"/>
          <w:color w:val="000000" w:themeColor="text1"/>
          <w:sz w:val="28"/>
        </w:rPr>
      </w:pPr>
      <w:r w:rsidRPr="00BC7D40">
        <w:rPr>
          <w:rFonts w:eastAsia="Times New Roman"/>
          <w:color w:val="000000" w:themeColor="text1"/>
          <w:sz w:val="28"/>
        </w:rPr>
        <w:t xml:space="preserve">Совет, администрация наделяются правами юридического лица, являются муниципальными </w:t>
      </w:r>
      <w:r w:rsidRPr="00BC7D40">
        <w:rPr>
          <w:rStyle w:val="80"/>
          <w:color w:val="000000" w:themeColor="text1"/>
        </w:rPr>
        <w:t>казенными</w:t>
      </w:r>
      <w:r w:rsidRPr="00BC7D40">
        <w:rPr>
          <w:rFonts w:eastAsia="Times New Roman"/>
          <w:color w:val="000000" w:themeColor="text1"/>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Pr="00BC7D40" w:rsidRDefault="009917B8" w:rsidP="0081350A">
      <w:pPr>
        <w:numPr>
          <w:ilvl w:val="0"/>
          <w:numId w:val="16"/>
        </w:numPr>
        <w:tabs>
          <w:tab w:val="left" w:pos="345"/>
        </w:tabs>
        <w:ind w:left="0" w:firstLine="851"/>
        <w:jc w:val="both"/>
        <w:rPr>
          <w:rFonts w:eastAsia="Times New Roman"/>
          <w:color w:val="000000" w:themeColor="text1"/>
          <w:sz w:val="28"/>
        </w:rPr>
      </w:pPr>
      <w:r w:rsidRPr="00BC7D40">
        <w:rPr>
          <w:rFonts w:eastAsia="Times New Roman"/>
          <w:color w:val="000000" w:themeColor="text1"/>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BC7D40">
        <w:rPr>
          <w:rStyle w:val="80"/>
          <w:color w:val="000000" w:themeColor="text1"/>
        </w:rPr>
        <w:t xml:space="preserve">казенным </w:t>
      </w:r>
      <w:r w:rsidRPr="00BC7D40">
        <w:rPr>
          <w:rFonts w:eastAsia="Times New Roman"/>
          <w:color w:val="000000" w:themeColor="text1"/>
          <w:sz w:val="28"/>
        </w:rPr>
        <w:t>учреждениям.</w:t>
      </w:r>
    </w:p>
    <w:p w:rsidR="009917B8" w:rsidRPr="00BC7D40" w:rsidRDefault="009917B8" w:rsidP="0081350A">
      <w:pPr>
        <w:numPr>
          <w:ilvl w:val="0"/>
          <w:numId w:val="16"/>
        </w:numPr>
        <w:tabs>
          <w:tab w:val="left" w:pos="345"/>
        </w:tabs>
        <w:ind w:left="0" w:firstLine="851"/>
        <w:jc w:val="both"/>
        <w:rPr>
          <w:rFonts w:eastAsia="Times New Roman"/>
          <w:color w:val="000000" w:themeColor="text1"/>
          <w:sz w:val="28"/>
        </w:rPr>
      </w:pPr>
      <w:r w:rsidRPr="00BC7D40">
        <w:rPr>
          <w:rFonts w:eastAsia="Times New Roman"/>
          <w:color w:val="000000" w:themeColor="text1"/>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BC7D40" w:rsidRDefault="009917B8" w:rsidP="002D13C6">
      <w:pPr>
        <w:pStyle w:val="af7"/>
        <w:numPr>
          <w:ilvl w:val="0"/>
          <w:numId w:val="16"/>
        </w:numPr>
        <w:tabs>
          <w:tab w:val="clear" w:pos="720"/>
          <w:tab w:val="left" w:pos="-2127"/>
        </w:tabs>
        <w:ind w:left="0" w:firstLine="851"/>
        <w:jc w:val="both"/>
        <w:rPr>
          <w:rFonts w:eastAsia="Times New Roman"/>
          <w:color w:val="000000" w:themeColor="text1"/>
          <w:sz w:val="28"/>
        </w:rPr>
      </w:pPr>
      <w:r w:rsidRPr="00BC7D40">
        <w:rPr>
          <w:rFonts w:eastAsia="Times New Roman"/>
          <w:color w:val="000000" w:themeColor="text1"/>
          <w:sz w:val="28"/>
        </w:rPr>
        <w:t xml:space="preserve">Основаниями для государственной регистрации органов администрации в качестве юридических лиц являются </w:t>
      </w:r>
      <w:r w:rsidR="005455E3" w:rsidRPr="00BC7D40">
        <w:rPr>
          <w:rFonts w:eastAsia="Times New Roman"/>
          <w:color w:val="000000" w:themeColor="text1"/>
          <w:sz w:val="28"/>
        </w:rPr>
        <w:t xml:space="preserve">решение </w:t>
      </w:r>
      <w:r w:rsidRPr="00BC7D40">
        <w:rPr>
          <w:rFonts w:eastAsia="Times New Roman"/>
          <w:color w:val="000000" w:themeColor="text1"/>
          <w:sz w:val="28"/>
        </w:rPr>
        <w:t xml:space="preserve">Совета об учреждении соответствующего органа </w:t>
      </w:r>
      <w:r w:rsidR="005455E3" w:rsidRPr="00BC7D40">
        <w:rPr>
          <w:rFonts w:eastAsia="Times New Roman"/>
          <w:color w:val="000000" w:themeColor="text1"/>
          <w:sz w:val="28"/>
        </w:rPr>
        <w:t xml:space="preserve">в форме муниципального казенного учреждения </w:t>
      </w:r>
      <w:r w:rsidRPr="00BC7D40">
        <w:rPr>
          <w:rFonts w:eastAsia="Times New Roman"/>
          <w:color w:val="000000" w:themeColor="text1"/>
          <w:sz w:val="28"/>
        </w:rPr>
        <w:t xml:space="preserve">и утверждение Советом </w:t>
      </w:r>
      <w:r w:rsidR="00B06E19" w:rsidRPr="00BC7D40">
        <w:rPr>
          <w:rFonts w:eastAsia="Times New Roman"/>
          <w:color w:val="000000" w:themeColor="text1"/>
          <w:sz w:val="28"/>
        </w:rPr>
        <w:t>положения о нем</w:t>
      </w:r>
      <w:r w:rsidR="00B06E19" w:rsidRPr="00BC7D40">
        <w:rPr>
          <w:rFonts w:eastAsia="Times New Roman"/>
          <w:b/>
          <w:color w:val="000000" w:themeColor="text1"/>
          <w:sz w:val="28"/>
        </w:rPr>
        <w:t xml:space="preserve"> </w:t>
      </w:r>
      <w:r w:rsidR="00B06E19" w:rsidRPr="00BC7D40">
        <w:rPr>
          <w:rFonts w:eastAsia="Times New Roman"/>
          <w:color w:val="000000" w:themeColor="text1"/>
          <w:sz w:val="28"/>
        </w:rPr>
        <w:t xml:space="preserve">по представлению главы </w:t>
      </w:r>
      <w:r w:rsidR="00B06E19" w:rsidRPr="00BC7D40">
        <w:rPr>
          <w:rFonts w:eastAsia="Times New Roman"/>
          <w:color w:val="000000" w:themeColor="text1"/>
          <w:sz w:val="28"/>
        </w:rPr>
        <w:lastRenderedPageBreak/>
        <w:t>поселения.</w:t>
      </w:r>
    </w:p>
    <w:p w:rsidR="009917B8" w:rsidRPr="00BC7D40" w:rsidRDefault="009917B8" w:rsidP="00086CCD">
      <w:pPr>
        <w:tabs>
          <w:tab w:val="left" w:pos="142"/>
          <w:tab w:val="left" w:pos="345"/>
        </w:tabs>
        <w:ind w:left="851"/>
        <w:jc w:val="center"/>
        <w:rPr>
          <w:b/>
          <w:caps/>
          <w:color w:val="000000" w:themeColor="text1"/>
          <w:sz w:val="28"/>
        </w:rPr>
      </w:pPr>
    </w:p>
    <w:p w:rsidR="009917B8" w:rsidRPr="00BC7D40" w:rsidRDefault="009917B8" w:rsidP="0081350A">
      <w:pPr>
        <w:pStyle w:val="ConsNormal"/>
        <w:tabs>
          <w:tab w:val="left" w:pos="142"/>
        </w:tabs>
        <w:ind w:firstLine="851"/>
        <w:jc w:val="center"/>
        <w:rPr>
          <w:rFonts w:ascii="Times New Roman" w:hAnsi="Times New Roman"/>
          <w:b/>
          <w:color w:val="000000" w:themeColor="text1"/>
          <w:sz w:val="28"/>
        </w:rPr>
      </w:pPr>
      <w:r w:rsidRPr="00BC7D40">
        <w:rPr>
          <w:rFonts w:ascii="Times New Roman" w:hAnsi="Times New Roman"/>
          <w:b/>
          <w:caps/>
          <w:color w:val="000000" w:themeColor="text1"/>
          <w:sz w:val="28"/>
        </w:rPr>
        <w:t xml:space="preserve">ГЛАВА </w:t>
      </w:r>
      <w:r w:rsidR="00B01C7E" w:rsidRPr="00BC7D40">
        <w:rPr>
          <w:rFonts w:ascii="Times New Roman" w:hAnsi="Times New Roman"/>
          <w:b/>
          <w:caps/>
          <w:color w:val="000000" w:themeColor="text1"/>
          <w:sz w:val="28"/>
        </w:rPr>
        <w:t>5</w:t>
      </w:r>
      <w:r w:rsidRPr="00BC7D40">
        <w:rPr>
          <w:rFonts w:ascii="Times New Roman" w:hAnsi="Times New Roman"/>
          <w:b/>
          <w:caps/>
          <w:color w:val="000000" w:themeColor="text1"/>
          <w:sz w:val="28"/>
        </w:rPr>
        <w:t xml:space="preserve">. </w:t>
      </w:r>
      <w:r w:rsidRPr="00BC7D40">
        <w:rPr>
          <w:rFonts w:ascii="Times New Roman" w:hAnsi="Times New Roman"/>
          <w:b/>
          <w:color w:val="000000" w:themeColor="text1"/>
          <w:sz w:val="28"/>
        </w:rPr>
        <w:t>МУНИЦИПАЛЬНАЯ СЛУЖБА</w:t>
      </w:r>
    </w:p>
    <w:p w:rsidR="009917B8" w:rsidRPr="00BC7D40" w:rsidRDefault="009917B8" w:rsidP="0081350A">
      <w:pPr>
        <w:pStyle w:val="2"/>
        <w:keepNext w:val="0"/>
        <w:ind w:firstLine="851"/>
        <w:rPr>
          <w:rFonts w:ascii="Times New Roman" w:hAnsi="Times New Roman"/>
          <w:i w:val="0"/>
          <w:color w:val="000000" w:themeColor="text1"/>
        </w:rPr>
      </w:pPr>
      <w:r w:rsidRPr="00BC7D40">
        <w:rPr>
          <w:rFonts w:ascii="Times New Roman" w:hAnsi="Times New Roman"/>
          <w:i w:val="0"/>
          <w:color w:val="000000" w:themeColor="text1"/>
        </w:rPr>
        <w:t>Статья 4</w:t>
      </w:r>
      <w:r w:rsidR="001F386D" w:rsidRPr="00BC7D40">
        <w:rPr>
          <w:rFonts w:ascii="Times New Roman" w:hAnsi="Times New Roman"/>
          <w:i w:val="0"/>
          <w:color w:val="000000" w:themeColor="text1"/>
        </w:rPr>
        <w:t>3</w:t>
      </w:r>
      <w:r w:rsidRPr="00BC7D40">
        <w:rPr>
          <w:rFonts w:ascii="Times New Roman" w:hAnsi="Times New Roman"/>
          <w:i w:val="0"/>
          <w:color w:val="000000" w:themeColor="text1"/>
        </w:rPr>
        <w:t>. Муниципальная служба</w:t>
      </w:r>
    </w:p>
    <w:p w:rsidR="009917B8" w:rsidRPr="00BC7D40" w:rsidRDefault="009917B8" w:rsidP="0081350A">
      <w:pPr>
        <w:ind w:firstLine="900"/>
        <w:jc w:val="both"/>
        <w:rPr>
          <w:color w:val="000000" w:themeColor="text1"/>
          <w:sz w:val="28"/>
        </w:rPr>
      </w:pPr>
      <w:r w:rsidRPr="00BC7D40">
        <w:rPr>
          <w:color w:val="000000" w:themeColor="text1"/>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Pr="00BC7D40" w:rsidRDefault="009917B8" w:rsidP="0081350A">
      <w:pPr>
        <w:ind w:firstLine="900"/>
        <w:jc w:val="both"/>
        <w:rPr>
          <w:color w:val="000000" w:themeColor="text1"/>
          <w:sz w:val="28"/>
        </w:rPr>
      </w:pPr>
      <w:r w:rsidRPr="00BC7D40">
        <w:rPr>
          <w:color w:val="000000" w:themeColor="text1"/>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sidRPr="00BC7D40">
        <w:rPr>
          <w:b/>
          <w:color w:val="000000" w:themeColor="text1"/>
          <w:sz w:val="28"/>
        </w:rPr>
        <w:t xml:space="preserve"> </w:t>
      </w:r>
      <w:r w:rsidRPr="00BC7D40">
        <w:rPr>
          <w:color w:val="000000" w:themeColor="text1"/>
          <w:sz w:val="28"/>
        </w:rPr>
        <w:t>(работодатель).</w:t>
      </w:r>
    </w:p>
    <w:p w:rsidR="009917B8" w:rsidRPr="00BC7D40" w:rsidRDefault="009917B8" w:rsidP="0081350A">
      <w:pPr>
        <w:ind w:firstLine="900"/>
        <w:jc w:val="both"/>
        <w:rPr>
          <w:color w:val="000000" w:themeColor="text1"/>
          <w:sz w:val="28"/>
        </w:rPr>
      </w:pPr>
      <w:r w:rsidRPr="00BC7D40">
        <w:rPr>
          <w:color w:val="000000" w:themeColor="text1"/>
          <w:sz w:val="28"/>
        </w:rPr>
        <w:t>Представителем нанимателя (работодателя) для муниципальных служащих администрации поселения является глава поселения.</w:t>
      </w:r>
    </w:p>
    <w:p w:rsidR="009917B8" w:rsidRPr="00BC7D40" w:rsidRDefault="009917B8" w:rsidP="0081350A">
      <w:pPr>
        <w:ind w:firstLine="900"/>
        <w:jc w:val="both"/>
        <w:rPr>
          <w:color w:val="000000" w:themeColor="text1"/>
          <w:sz w:val="28"/>
        </w:rPr>
      </w:pPr>
      <w:r w:rsidRPr="00BC7D40">
        <w:rPr>
          <w:color w:val="000000" w:themeColor="text1"/>
          <w:sz w:val="28"/>
        </w:rPr>
        <w:t xml:space="preserve">3. </w:t>
      </w:r>
      <w:proofErr w:type="gramStart"/>
      <w:r w:rsidRPr="00BC7D40">
        <w:rPr>
          <w:color w:val="000000" w:themeColor="text1"/>
          <w:sz w:val="28"/>
        </w:rPr>
        <w:t xml:space="preserve">Правовые основы муниципальной службы в поселении составляют Конституция Российской Федерации, Федеральный закон от 02.03.2007 № 25-ФЗ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sidRPr="00BC7D40">
        <w:rPr>
          <w:color w:val="000000" w:themeColor="text1"/>
          <w:sz w:val="28"/>
        </w:rPr>
        <w:t>«</w:t>
      </w:r>
      <w:r w:rsidRPr="00BC7D40">
        <w:rPr>
          <w:color w:val="000000" w:themeColor="text1"/>
          <w:sz w:val="28"/>
        </w:rPr>
        <w:t>О муниципальной службе в Краснодарском крае</w:t>
      </w:r>
      <w:r w:rsidR="00DF727E" w:rsidRPr="00BC7D40">
        <w:rPr>
          <w:color w:val="000000" w:themeColor="text1"/>
          <w:sz w:val="28"/>
        </w:rPr>
        <w:t>»</w:t>
      </w:r>
      <w:r w:rsidRPr="00BC7D40">
        <w:rPr>
          <w:color w:val="000000" w:themeColor="text1"/>
          <w:sz w:val="28"/>
        </w:rPr>
        <w:t>, законы и иные нормативные правовые акты Краснодарского края, настоящий</w:t>
      </w:r>
      <w:r w:rsidRPr="00BC7D40">
        <w:rPr>
          <w:b/>
          <w:color w:val="000000" w:themeColor="text1"/>
          <w:sz w:val="28"/>
        </w:rPr>
        <w:t xml:space="preserve"> </w:t>
      </w:r>
      <w:r w:rsidRPr="00BC7D40">
        <w:rPr>
          <w:color w:val="000000" w:themeColor="text1"/>
          <w:sz w:val="28"/>
        </w:rPr>
        <w:t>устав, правовые акты органов местного самоуправления</w:t>
      </w:r>
      <w:proofErr w:type="gramEnd"/>
      <w:r w:rsidRPr="00BC7D40">
        <w:rPr>
          <w:color w:val="000000" w:themeColor="text1"/>
          <w:sz w:val="28"/>
        </w:rPr>
        <w:t xml:space="preserve"> поселения.</w:t>
      </w:r>
    </w:p>
    <w:p w:rsidR="002F3F83" w:rsidRPr="00BC7D40" w:rsidRDefault="002F3F83" w:rsidP="0081350A">
      <w:pPr>
        <w:ind w:firstLine="720"/>
        <w:jc w:val="both"/>
        <w:rPr>
          <w:b/>
          <w:color w:val="000000" w:themeColor="text1"/>
          <w:sz w:val="28"/>
        </w:rPr>
      </w:pPr>
    </w:p>
    <w:p w:rsidR="009917B8" w:rsidRPr="00BC7D40" w:rsidRDefault="009917B8" w:rsidP="0081350A">
      <w:pPr>
        <w:ind w:firstLine="720"/>
        <w:jc w:val="both"/>
        <w:rPr>
          <w:b/>
          <w:color w:val="000000" w:themeColor="text1"/>
          <w:sz w:val="28"/>
        </w:rPr>
      </w:pPr>
      <w:r w:rsidRPr="00BC7D40">
        <w:rPr>
          <w:b/>
          <w:color w:val="000000" w:themeColor="text1"/>
          <w:sz w:val="28"/>
        </w:rPr>
        <w:t xml:space="preserve">Статья </w:t>
      </w:r>
      <w:r w:rsidR="001F386D" w:rsidRPr="00BC7D40">
        <w:rPr>
          <w:b/>
          <w:color w:val="000000" w:themeColor="text1"/>
          <w:sz w:val="28"/>
        </w:rPr>
        <w:t>44</w:t>
      </w:r>
      <w:r w:rsidRPr="00BC7D40">
        <w:rPr>
          <w:b/>
          <w:color w:val="000000" w:themeColor="text1"/>
          <w:sz w:val="28"/>
        </w:rPr>
        <w:t>.</w:t>
      </w:r>
      <w:r w:rsidRPr="00BC7D40">
        <w:rPr>
          <w:color w:val="000000" w:themeColor="text1"/>
          <w:sz w:val="28"/>
        </w:rPr>
        <w:t xml:space="preserve"> </w:t>
      </w:r>
      <w:r w:rsidRPr="00BC7D40">
        <w:rPr>
          <w:b/>
          <w:color w:val="000000" w:themeColor="text1"/>
          <w:sz w:val="28"/>
        </w:rPr>
        <w:t>Муниципальные должности и</w:t>
      </w:r>
      <w:r w:rsidRPr="00BC7D40">
        <w:rPr>
          <w:color w:val="000000" w:themeColor="text1"/>
          <w:sz w:val="28"/>
        </w:rPr>
        <w:t xml:space="preserve"> д</w:t>
      </w:r>
      <w:r w:rsidRPr="00BC7D40">
        <w:rPr>
          <w:b/>
          <w:color w:val="000000" w:themeColor="text1"/>
          <w:sz w:val="28"/>
        </w:rPr>
        <w:t>олжности муниципальной службы</w:t>
      </w:r>
    </w:p>
    <w:p w:rsidR="009917B8" w:rsidRPr="00BC7D40" w:rsidRDefault="009917B8" w:rsidP="00ED308E">
      <w:pPr>
        <w:ind w:firstLine="709"/>
        <w:jc w:val="both"/>
        <w:rPr>
          <w:color w:val="000000" w:themeColor="text1"/>
          <w:sz w:val="28"/>
        </w:rPr>
      </w:pPr>
      <w:r w:rsidRPr="00BC7D40">
        <w:rPr>
          <w:color w:val="000000" w:themeColor="text1"/>
          <w:sz w:val="28"/>
        </w:rPr>
        <w:t xml:space="preserve">1. Уставом в соответствии с Законом Краснодарского края </w:t>
      </w:r>
      <w:r w:rsidR="002000AE" w:rsidRPr="00BC7D40">
        <w:rPr>
          <w:color w:val="000000" w:themeColor="text1"/>
          <w:sz w:val="28"/>
          <w:szCs w:val="28"/>
        </w:rPr>
        <w:t>от 08.06.2007 № 1243-КЗ</w:t>
      </w:r>
      <w:r w:rsidR="002000AE"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Реестре муниципальных должностей и Реестре должностей муниципальной службы</w:t>
      </w:r>
      <w:r w:rsidR="00E34A78" w:rsidRPr="00BC7D40">
        <w:rPr>
          <w:color w:val="000000" w:themeColor="text1"/>
          <w:sz w:val="28"/>
          <w:szCs w:val="28"/>
        </w:rPr>
        <w:t xml:space="preserve"> в Краснодарском крае</w:t>
      </w:r>
      <w:r w:rsidR="00DF727E" w:rsidRPr="00BC7D40">
        <w:rPr>
          <w:color w:val="000000" w:themeColor="text1"/>
          <w:sz w:val="28"/>
        </w:rPr>
        <w:t>»</w:t>
      </w:r>
      <w:r w:rsidRPr="00BC7D40">
        <w:rPr>
          <w:color w:val="000000" w:themeColor="text1"/>
          <w:sz w:val="28"/>
        </w:rPr>
        <w:t xml:space="preserve"> устанавливаются следующие муниципальные должности:</w:t>
      </w:r>
    </w:p>
    <w:p w:rsidR="009917B8" w:rsidRPr="00BC7D40" w:rsidRDefault="009917B8" w:rsidP="00ED308E">
      <w:pPr>
        <w:ind w:firstLine="709"/>
        <w:jc w:val="both"/>
        <w:rPr>
          <w:color w:val="000000" w:themeColor="text1"/>
          <w:sz w:val="28"/>
        </w:rPr>
      </w:pPr>
      <w:r w:rsidRPr="00BC7D40">
        <w:rPr>
          <w:color w:val="000000" w:themeColor="text1"/>
          <w:sz w:val="28"/>
        </w:rPr>
        <w:t>- глава поселения;</w:t>
      </w:r>
    </w:p>
    <w:p w:rsidR="009917B8" w:rsidRPr="00BC7D40" w:rsidRDefault="009917B8" w:rsidP="00ED308E">
      <w:pPr>
        <w:ind w:firstLine="709"/>
        <w:jc w:val="both"/>
        <w:rPr>
          <w:color w:val="000000" w:themeColor="text1"/>
          <w:sz w:val="28"/>
        </w:rPr>
      </w:pPr>
      <w:r w:rsidRPr="00BC7D40">
        <w:rPr>
          <w:color w:val="000000" w:themeColor="text1"/>
          <w:sz w:val="28"/>
        </w:rPr>
        <w:t>- председатель комитета (комиссии)</w:t>
      </w:r>
      <w:r w:rsidRPr="00BC7D40">
        <w:rPr>
          <w:b/>
          <w:color w:val="000000" w:themeColor="text1"/>
          <w:sz w:val="28"/>
        </w:rPr>
        <w:t xml:space="preserve"> </w:t>
      </w:r>
      <w:r w:rsidRPr="00BC7D40">
        <w:rPr>
          <w:color w:val="000000" w:themeColor="text1"/>
          <w:sz w:val="28"/>
        </w:rPr>
        <w:t>Совета поселения;</w:t>
      </w:r>
    </w:p>
    <w:p w:rsidR="009917B8" w:rsidRPr="00BC7D40" w:rsidRDefault="009917B8" w:rsidP="00ED308E">
      <w:pPr>
        <w:ind w:firstLine="709"/>
        <w:jc w:val="both"/>
        <w:rPr>
          <w:color w:val="000000" w:themeColor="text1"/>
          <w:sz w:val="28"/>
        </w:rPr>
      </w:pPr>
      <w:r w:rsidRPr="00BC7D40">
        <w:rPr>
          <w:color w:val="000000" w:themeColor="text1"/>
          <w:sz w:val="28"/>
        </w:rPr>
        <w:t>- депутат Совета поселения.</w:t>
      </w:r>
    </w:p>
    <w:p w:rsidR="009917B8" w:rsidRPr="00BC7D40" w:rsidRDefault="009917B8" w:rsidP="00ED308E">
      <w:pPr>
        <w:ind w:firstLine="709"/>
        <w:jc w:val="both"/>
        <w:rPr>
          <w:color w:val="000000" w:themeColor="text1"/>
          <w:sz w:val="28"/>
        </w:rPr>
      </w:pPr>
      <w:r w:rsidRPr="00BC7D40">
        <w:rPr>
          <w:color w:val="000000" w:themeColor="text1"/>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Pr="00BC7D40" w:rsidRDefault="009917B8" w:rsidP="00ED308E">
      <w:pPr>
        <w:ind w:firstLine="709"/>
        <w:jc w:val="both"/>
        <w:rPr>
          <w:color w:val="000000" w:themeColor="text1"/>
          <w:sz w:val="28"/>
        </w:rPr>
      </w:pPr>
      <w:r w:rsidRPr="00BC7D40">
        <w:rPr>
          <w:color w:val="000000" w:themeColor="text1"/>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BC7D40">
        <w:rPr>
          <w:color w:val="000000" w:themeColor="text1"/>
          <w:sz w:val="28"/>
          <w:szCs w:val="28"/>
        </w:rPr>
        <w:t>от 08.06.2007 № 1243-КЗ</w:t>
      </w:r>
      <w:r w:rsidR="002000AE" w:rsidRPr="00BC7D40">
        <w:rPr>
          <w:color w:val="000000" w:themeColor="text1"/>
          <w:sz w:val="28"/>
        </w:rPr>
        <w:t xml:space="preserve"> </w:t>
      </w:r>
      <w:r w:rsidRPr="00BC7D40">
        <w:rPr>
          <w:color w:val="000000" w:themeColor="text1"/>
          <w:sz w:val="28"/>
        </w:rPr>
        <w:t>«О Реестре муниципальных должностей и Реестре должностей муниципальной службы в Краснодарском крае».</w:t>
      </w:r>
    </w:p>
    <w:p w:rsidR="009917B8" w:rsidRPr="00BC7D40" w:rsidRDefault="009917B8" w:rsidP="00ED308E">
      <w:pPr>
        <w:ind w:firstLine="709"/>
        <w:jc w:val="both"/>
        <w:rPr>
          <w:color w:val="000000" w:themeColor="text1"/>
          <w:sz w:val="28"/>
        </w:rPr>
      </w:pPr>
      <w:r w:rsidRPr="00BC7D40">
        <w:rPr>
          <w:color w:val="000000" w:themeColor="text1"/>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BC7D40">
        <w:rPr>
          <w:color w:val="000000" w:themeColor="text1"/>
          <w:sz w:val="28"/>
          <w:szCs w:val="28"/>
        </w:rPr>
        <w:t>от 08.06.2007 № 1243-</w:t>
      </w:r>
      <w:r w:rsidR="002000AE" w:rsidRPr="00BC7D40">
        <w:rPr>
          <w:color w:val="000000" w:themeColor="text1"/>
          <w:sz w:val="28"/>
          <w:szCs w:val="28"/>
        </w:rPr>
        <w:lastRenderedPageBreak/>
        <w:t>КЗ</w:t>
      </w:r>
      <w:r w:rsidR="002000AE" w:rsidRPr="00BC7D40">
        <w:rPr>
          <w:color w:val="000000" w:themeColor="text1"/>
          <w:sz w:val="28"/>
        </w:rPr>
        <w:t xml:space="preserve"> </w:t>
      </w:r>
      <w:r w:rsidRPr="00BC7D40">
        <w:rPr>
          <w:color w:val="000000" w:themeColor="text1"/>
          <w:sz w:val="28"/>
        </w:rPr>
        <w:t xml:space="preserve">«О Реестре муниципальных должностей и Реестре должностей муниципальной службы в Краснодарском крае». </w:t>
      </w:r>
    </w:p>
    <w:p w:rsidR="009917B8" w:rsidRPr="00BC7D40" w:rsidRDefault="009917B8" w:rsidP="0081350A">
      <w:pPr>
        <w:pStyle w:val="a6"/>
        <w:tabs>
          <w:tab w:val="left" w:pos="142"/>
          <w:tab w:val="left" w:pos="540"/>
        </w:tabs>
        <w:spacing w:line="200" w:lineRule="atLeast"/>
        <w:ind w:firstLine="851"/>
        <w:jc w:val="both"/>
        <w:rPr>
          <w:color w:val="000000" w:themeColor="text1"/>
        </w:rPr>
      </w:pPr>
    </w:p>
    <w:p w:rsidR="009917B8" w:rsidRPr="00BC7D40" w:rsidRDefault="009917B8" w:rsidP="005208C1">
      <w:pPr>
        <w:pStyle w:val="2"/>
        <w:keepNext w:val="0"/>
        <w:spacing w:before="0" w:after="0"/>
        <w:ind w:firstLine="993"/>
        <w:rPr>
          <w:rFonts w:ascii="Times New Roman" w:hAnsi="Times New Roman"/>
          <w:i w:val="0"/>
          <w:color w:val="000000" w:themeColor="text1"/>
        </w:rPr>
      </w:pPr>
      <w:r w:rsidRPr="00BC7D40">
        <w:rPr>
          <w:rFonts w:ascii="Times New Roman" w:hAnsi="Times New Roman"/>
          <w:i w:val="0"/>
          <w:color w:val="000000" w:themeColor="text1"/>
        </w:rPr>
        <w:t xml:space="preserve">Статья </w:t>
      </w:r>
      <w:r w:rsidR="001F386D" w:rsidRPr="00BC7D40">
        <w:rPr>
          <w:rFonts w:ascii="Times New Roman" w:hAnsi="Times New Roman"/>
          <w:i w:val="0"/>
          <w:color w:val="000000" w:themeColor="text1"/>
        </w:rPr>
        <w:t>45</w:t>
      </w:r>
      <w:r w:rsidRPr="00BC7D40">
        <w:rPr>
          <w:rFonts w:ascii="Times New Roman" w:hAnsi="Times New Roman"/>
          <w:i w:val="0"/>
          <w:color w:val="000000" w:themeColor="text1"/>
        </w:rPr>
        <w:t>. Муниципальный служащий</w:t>
      </w:r>
    </w:p>
    <w:p w:rsidR="009917B8" w:rsidRPr="00BC7D40" w:rsidRDefault="009917B8" w:rsidP="0081350A">
      <w:pPr>
        <w:ind w:firstLine="900"/>
        <w:jc w:val="both"/>
        <w:rPr>
          <w:color w:val="000000" w:themeColor="text1"/>
          <w:sz w:val="28"/>
        </w:rPr>
      </w:pPr>
      <w:r w:rsidRPr="00BC7D40">
        <w:rPr>
          <w:color w:val="000000" w:themeColor="text1"/>
          <w:sz w:val="28"/>
        </w:rPr>
        <w:t xml:space="preserve">1. </w:t>
      </w:r>
      <w:proofErr w:type="gramStart"/>
      <w:r w:rsidRPr="00BC7D40">
        <w:rPr>
          <w:color w:val="000000" w:themeColor="text1"/>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BC7D40">
        <w:rPr>
          <w:color w:val="000000" w:themeColor="text1"/>
          <w:sz w:val="28"/>
          <w:szCs w:val="28"/>
        </w:rPr>
        <w:t>от 02.03.2007 № 25-ФЗ</w:t>
      </w:r>
      <w:r w:rsidR="00927170"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BC7D40">
        <w:rPr>
          <w:color w:val="000000" w:themeColor="text1"/>
          <w:sz w:val="28"/>
          <w:szCs w:val="28"/>
        </w:rPr>
        <w:t xml:space="preserve"> от 02.03.2007 № 25-ФЗ</w:t>
      </w:r>
      <w:r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 xml:space="preserve"> в качестве ограничений</w:t>
      </w:r>
      <w:proofErr w:type="gramEnd"/>
      <w:r w:rsidRPr="00BC7D40">
        <w:rPr>
          <w:color w:val="000000" w:themeColor="text1"/>
          <w:sz w:val="28"/>
        </w:rPr>
        <w:t xml:space="preserve">, </w:t>
      </w:r>
      <w:proofErr w:type="gramStart"/>
      <w:r w:rsidRPr="00BC7D40">
        <w:rPr>
          <w:color w:val="000000" w:themeColor="text1"/>
          <w:sz w:val="28"/>
        </w:rPr>
        <w:t>связанных</w:t>
      </w:r>
      <w:proofErr w:type="gramEnd"/>
      <w:r w:rsidRPr="00BC7D40">
        <w:rPr>
          <w:color w:val="000000" w:themeColor="text1"/>
          <w:sz w:val="28"/>
        </w:rPr>
        <w:t xml:space="preserve"> с муниципальной службой.</w:t>
      </w:r>
    </w:p>
    <w:p w:rsidR="009917B8" w:rsidRPr="00BC7D40" w:rsidRDefault="009917B8" w:rsidP="0081350A">
      <w:pPr>
        <w:ind w:firstLine="900"/>
        <w:jc w:val="both"/>
        <w:rPr>
          <w:color w:val="000000" w:themeColor="text1"/>
          <w:sz w:val="28"/>
        </w:rPr>
      </w:pPr>
      <w:r w:rsidRPr="00BC7D40">
        <w:rPr>
          <w:color w:val="000000" w:themeColor="text1"/>
          <w:sz w:val="28"/>
        </w:rPr>
        <w:t xml:space="preserve">2. Поступление гражданина на муниципальную службу осуществляется </w:t>
      </w:r>
      <w:proofErr w:type="gramStart"/>
      <w:r w:rsidRPr="00BC7D40">
        <w:rPr>
          <w:color w:val="000000" w:themeColor="text1"/>
          <w:sz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sidRPr="00BC7D40">
        <w:rPr>
          <w:color w:val="000000" w:themeColor="text1"/>
          <w:sz w:val="28"/>
        </w:rPr>
        <w:t xml:space="preserve"> с учетом особенностей, предусмотренных Федеральным законом </w:t>
      </w:r>
      <w:r w:rsidR="00927170" w:rsidRPr="00BC7D40">
        <w:rPr>
          <w:color w:val="000000" w:themeColor="text1"/>
          <w:sz w:val="28"/>
          <w:szCs w:val="28"/>
        </w:rPr>
        <w:t>от 02.03.2007 № 25-ФЗ</w:t>
      </w:r>
      <w:r w:rsidR="00927170"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w:t>
      </w:r>
    </w:p>
    <w:p w:rsidR="009917B8" w:rsidRPr="00BC7D40" w:rsidRDefault="009917B8" w:rsidP="0081350A">
      <w:pPr>
        <w:ind w:firstLine="900"/>
        <w:jc w:val="both"/>
        <w:rPr>
          <w:color w:val="000000" w:themeColor="text1"/>
          <w:sz w:val="28"/>
        </w:rPr>
      </w:pPr>
      <w:r w:rsidRPr="00BC7D40">
        <w:rPr>
          <w:color w:val="000000" w:themeColor="text1"/>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Pr="00BC7D40" w:rsidRDefault="009917B8" w:rsidP="0081350A">
      <w:pPr>
        <w:ind w:firstLine="900"/>
        <w:jc w:val="both"/>
        <w:rPr>
          <w:color w:val="000000" w:themeColor="text1"/>
          <w:sz w:val="28"/>
        </w:rPr>
      </w:pPr>
      <w:r w:rsidRPr="00BC7D40">
        <w:rPr>
          <w:color w:val="000000" w:themeColor="text1"/>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Pr="00BC7D40" w:rsidRDefault="009917B8" w:rsidP="0081350A">
      <w:pPr>
        <w:pStyle w:val="a6"/>
        <w:tabs>
          <w:tab w:val="left" w:pos="142"/>
          <w:tab w:val="left" w:pos="540"/>
        </w:tabs>
        <w:spacing w:line="200" w:lineRule="atLeast"/>
        <w:ind w:firstLine="851"/>
        <w:jc w:val="both"/>
        <w:rPr>
          <w:color w:val="000000" w:themeColor="text1"/>
        </w:rPr>
      </w:pPr>
    </w:p>
    <w:p w:rsidR="009917B8" w:rsidRPr="00BC7D40" w:rsidRDefault="009917B8" w:rsidP="0081350A">
      <w:pPr>
        <w:pStyle w:val="a6"/>
        <w:tabs>
          <w:tab w:val="left" w:pos="0"/>
          <w:tab w:val="left" w:pos="142"/>
          <w:tab w:val="left" w:pos="360"/>
        </w:tabs>
        <w:spacing w:after="0"/>
        <w:ind w:firstLine="851"/>
        <w:jc w:val="both"/>
        <w:rPr>
          <w:b/>
          <w:color w:val="000000" w:themeColor="text1"/>
          <w:sz w:val="28"/>
        </w:rPr>
      </w:pPr>
      <w:r w:rsidRPr="00BC7D40">
        <w:rPr>
          <w:b/>
          <w:color w:val="000000" w:themeColor="text1"/>
          <w:sz w:val="28"/>
        </w:rPr>
        <w:t xml:space="preserve">Статья </w:t>
      </w:r>
      <w:r w:rsidR="001F386D" w:rsidRPr="00BC7D40">
        <w:rPr>
          <w:b/>
          <w:color w:val="000000" w:themeColor="text1"/>
          <w:sz w:val="28"/>
        </w:rPr>
        <w:t>46</w:t>
      </w:r>
      <w:r w:rsidRPr="00BC7D40">
        <w:rPr>
          <w:b/>
          <w:color w:val="000000" w:themeColor="text1"/>
          <w:sz w:val="28"/>
        </w:rPr>
        <w:t>. Основные права и обязанности муниципального служащего, ограничения и запреты, связанные с муниципальной службой</w:t>
      </w:r>
    </w:p>
    <w:p w:rsidR="009917B8" w:rsidRPr="00BC7D40" w:rsidRDefault="009917B8" w:rsidP="0081350A">
      <w:pPr>
        <w:pStyle w:val="a6"/>
        <w:tabs>
          <w:tab w:val="left" w:pos="0"/>
          <w:tab w:val="left" w:pos="142"/>
        </w:tabs>
        <w:spacing w:after="0"/>
        <w:ind w:firstLine="851"/>
        <w:jc w:val="both"/>
        <w:rPr>
          <w:color w:val="000000" w:themeColor="text1"/>
          <w:sz w:val="28"/>
        </w:rPr>
      </w:pPr>
      <w:r w:rsidRPr="00BC7D40">
        <w:rPr>
          <w:color w:val="000000" w:themeColor="text1"/>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BC7D40">
        <w:rPr>
          <w:color w:val="000000" w:themeColor="text1"/>
          <w:sz w:val="28"/>
          <w:szCs w:val="28"/>
        </w:rPr>
        <w:t>от 02.03.2007 № 25-ФЗ</w:t>
      </w:r>
      <w:r w:rsidR="00927170"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 xml:space="preserve">, Законом Краснодарского края </w:t>
      </w:r>
      <w:r w:rsidR="00DF6A2F" w:rsidRPr="00BC7D40">
        <w:rPr>
          <w:color w:val="000000" w:themeColor="text1"/>
          <w:sz w:val="28"/>
          <w:szCs w:val="28"/>
        </w:rPr>
        <w:t xml:space="preserve">от 08.06.2007 № </w:t>
      </w:r>
      <w:r w:rsidR="00F14031" w:rsidRPr="00BC7D40">
        <w:rPr>
          <w:color w:val="000000" w:themeColor="text1"/>
          <w:sz w:val="28"/>
          <w:szCs w:val="28"/>
        </w:rPr>
        <w:t>1244</w:t>
      </w:r>
      <w:r w:rsidR="00DF6A2F" w:rsidRPr="00BC7D40">
        <w:rPr>
          <w:color w:val="000000" w:themeColor="text1"/>
          <w:sz w:val="28"/>
          <w:szCs w:val="28"/>
        </w:rPr>
        <w:t>-КЗ</w:t>
      </w:r>
      <w:r w:rsidR="00DF6A2F"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Краснодарском крае</w:t>
      </w:r>
      <w:r w:rsidR="00DF727E" w:rsidRPr="00BC7D40">
        <w:rPr>
          <w:color w:val="000000" w:themeColor="text1"/>
          <w:sz w:val="28"/>
        </w:rPr>
        <w:t>»</w:t>
      </w:r>
      <w:r w:rsidRPr="00BC7D40">
        <w:rPr>
          <w:color w:val="000000" w:themeColor="text1"/>
          <w:sz w:val="28"/>
        </w:rPr>
        <w:t>.</w:t>
      </w:r>
    </w:p>
    <w:p w:rsidR="009917B8" w:rsidRPr="00BC7D40" w:rsidRDefault="009917B8" w:rsidP="0081350A">
      <w:pPr>
        <w:pStyle w:val="a6"/>
        <w:tabs>
          <w:tab w:val="left" w:pos="142"/>
          <w:tab w:val="left" w:pos="360"/>
        </w:tabs>
        <w:spacing w:after="0"/>
        <w:ind w:firstLine="851"/>
        <w:jc w:val="both"/>
        <w:rPr>
          <w:color w:val="000000" w:themeColor="text1"/>
        </w:rPr>
      </w:pPr>
    </w:p>
    <w:p w:rsidR="00B02BD8" w:rsidRPr="00BC7D40" w:rsidRDefault="00B02BD8" w:rsidP="001F386D">
      <w:pPr>
        <w:autoSpaceDE w:val="0"/>
        <w:autoSpaceDN w:val="0"/>
        <w:adjustRightInd w:val="0"/>
        <w:ind w:firstLine="851"/>
        <w:jc w:val="both"/>
        <w:outlineLvl w:val="1"/>
        <w:rPr>
          <w:b/>
          <w:bCs/>
          <w:color w:val="000000" w:themeColor="text1"/>
          <w:sz w:val="28"/>
          <w:szCs w:val="28"/>
        </w:rPr>
      </w:pPr>
      <w:r w:rsidRPr="00BC7D40">
        <w:rPr>
          <w:b/>
          <w:color w:val="000000" w:themeColor="text1"/>
          <w:sz w:val="28"/>
          <w:szCs w:val="28"/>
        </w:rPr>
        <w:t xml:space="preserve">Статья </w:t>
      </w:r>
      <w:r w:rsidR="001F386D" w:rsidRPr="00BC7D40">
        <w:rPr>
          <w:b/>
          <w:color w:val="000000" w:themeColor="text1"/>
          <w:sz w:val="28"/>
          <w:szCs w:val="28"/>
        </w:rPr>
        <w:t>47</w:t>
      </w:r>
      <w:r w:rsidRPr="00BC7D40">
        <w:rPr>
          <w:b/>
          <w:color w:val="000000" w:themeColor="text1"/>
          <w:sz w:val="28"/>
          <w:szCs w:val="28"/>
        </w:rPr>
        <w:t xml:space="preserve">. </w:t>
      </w:r>
      <w:r w:rsidRPr="00BC7D40">
        <w:rPr>
          <w:b/>
          <w:bCs/>
          <w:color w:val="000000" w:themeColor="text1"/>
          <w:sz w:val="28"/>
          <w:szCs w:val="28"/>
        </w:rPr>
        <w:t xml:space="preserve">Сведения о доходах, </w:t>
      </w:r>
      <w:r w:rsidR="00646C8D" w:rsidRPr="00BC7D40">
        <w:rPr>
          <w:rFonts w:eastAsia="Times New Roman"/>
          <w:b/>
          <w:color w:val="000000" w:themeColor="text1"/>
          <w:kern w:val="0"/>
          <w:sz w:val="28"/>
          <w:szCs w:val="28"/>
          <w:lang w:eastAsia="ru-RU"/>
        </w:rPr>
        <w:t xml:space="preserve">расходах, </w:t>
      </w:r>
      <w:r w:rsidRPr="00BC7D40">
        <w:rPr>
          <w:b/>
          <w:bCs/>
          <w:color w:val="000000" w:themeColor="text1"/>
          <w:sz w:val="28"/>
          <w:szCs w:val="28"/>
        </w:rPr>
        <w:t>об имуществе и обязательствах имущественного характера муниципального служащего</w:t>
      </w:r>
    </w:p>
    <w:p w:rsidR="00B02BD8" w:rsidRPr="00BC7D40" w:rsidRDefault="00B02BD8" w:rsidP="001F386D">
      <w:pPr>
        <w:autoSpaceDE w:val="0"/>
        <w:autoSpaceDN w:val="0"/>
        <w:adjustRightInd w:val="0"/>
        <w:ind w:firstLine="851"/>
        <w:jc w:val="both"/>
        <w:outlineLvl w:val="1"/>
        <w:rPr>
          <w:bCs/>
          <w:color w:val="000000" w:themeColor="text1"/>
          <w:sz w:val="28"/>
          <w:szCs w:val="28"/>
        </w:rPr>
      </w:pPr>
      <w:proofErr w:type="gramStart"/>
      <w:r w:rsidRPr="00BC7D40">
        <w:rPr>
          <w:bCs/>
          <w:color w:val="000000" w:themeColor="text1"/>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BC7D40">
        <w:rPr>
          <w:bCs/>
          <w:color w:val="000000" w:themeColor="text1"/>
          <w:sz w:val="28"/>
          <w:szCs w:val="28"/>
        </w:rPr>
        <w:t xml:space="preserve"> Указанные сведения представляются в </w:t>
      </w:r>
      <w:r w:rsidRPr="00BC7D40">
        <w:rPr>
          <w:bCs/>
          <w:color w:val="000000" w:themeColor="text1"/>
          <w:sz w:val="28"/>
          <w:szCs w:val="28"/>
        </w:rPr>
        <w:lastRenderedPageBreak/>
        <w:t>порядке</w:t>
      </w:r>
      <w:r w:rsidR="0095237A" w:rsidRPr="00BC7D40">
        <w:rPr>
          <w:bCs/>
          <w:color w:val="000000" w:themeColor="text1"/>
          <w:sz w:val="28"/>
          <w:szCs w:val="28"/>
        </w:rPr>
        <w:t>,</w:t>
      </w:r>
      <w:r w:rsidR="0095237A" w:rsidRPr="00BC7D40">
        <w:rPr>
          <w:b/>
          <w:bCs/>
          <w:color w:val="000000" w:themeColor="text1"/>
          <w:sz w:val="28"/>
          <w:szCs w:val="28"/>
        </w:rPr>
        <w:t xml:space="preserve"> </w:t>
      </w:r>
      <w:r w:rsidR="0095237A" w:rsidRPr="00BC7D40">
        <w:rPr>
          <w:bCs/>
          <w:color w:val="000000" w:themeColor="text1"/>
          <w:sz w:val="28"/>
          <w:szCs w:val="28"/>
        </w:rPr>
        <w:t xml:space="preserve">сроки </w:t>
      </w:r>
      <w:r w:rsidRPr="00BC7D40">
        <w:rPr>
          <w:bCs/>
          <w:color w:val="000000" w:themeColor="text1"/>
          <w:sz w:val="28"/>
          <w:szCs w:val="28"/>
        </w:rPr>
        <w:t>и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BC7D40" w:rsidRDefault="00276ACD" w:rsidP="001F386D">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BC7D40" w:rsidRDefault="009917B8" w:rsidP="001F386D">
      <w:pPr>
        <w:ind w:firstLine="851"/>
        <w:jc w:val="both"/>
        <w:rPr>
          <w:color w:val="000000" w:themeColor="text1"/>
          <w:sz w:val="28"/>
          <w:szCs w:val="28"/>
        </w:rPr>
      </w:pPr>
    </w:p>
    <w:p w:rsidR="00F96FB8" w:rsidRPr="00BC7D40" w:rsidRDefault="00F96FB8" w:rsidP="001F386D">
      <w:pPr>
        <w:pStyle w:val="2"/>
        <w:keepNext w:val="0"/>
        <w:spacing w:before="0" w:after="0"/>
        <w:ind w:firstLine="851"/>
        <w:jc w:val="both"/>
        <w:rPr>
          <w:rFonts w:ascii="Times New Roman" w:hAnsi="Times New Roman"/>
          <w:i w:val="0"/>
          <w:color w:val="000000" w:themeColor="text1"/>
        </w:rPr>
      </w:pPr>
    </w:p>
    <w:p w:rsidR="009917B8" w:rsidRPr="00BC7D40" w:rsidRDefault="009917B8" w:rsidP="001F386D">
      <w:pPr>
        <w:pStyle w:val="2"/>
        <w:keepNext w:val="0"/>
        <w:spacing w:before="0" w:after="0"/>
        <w:ind w:firstLine="851"/>
        <w:jc w:val="both"/>
        <w:rPr>
          <w:rFonts w:ascii="Times New Roman" w:hAnsi="Times New Roman"/>
          <w:b w:val="0"/>
          <w:i w:val="0"/>
          <w:color w:val="000000" w:themeColor="text1"/>
        </w:rPr>
      </w:pPr>
      <w:r w:rsidRPr="00BC7D40">
        <w:rPr>
          <w:rFonts w:ascii="Times New Roman" w:hAnsi="Times New Roman"/>
          <w:i w:val="0"/>
          <w:color w:val="000000" w:themeColor="text1"/>
        </w:rPr>
        <w:t xml:space="preserve">Статья </w:t>
      </w:r>
      <w:r w:rsidR="001F386D" w:rsidRPr="00BC7D40">
        <w:rPr>
          <w:rFonts w:ascii="Times New Roman" w:hAnsi="Times New Roman"/>
          <w:i w:val="0"/>
          <w:color w:val="000000" w:themeColor="text1"/>
        </w:rPr>
        <w:t>48</w:t>
      </w:r>
      <w:r w:rsidRPr="00BC7D40">
        <w:rPr>
          <w:rFonts w:ascii="Times New Roman" w:hAnsi="Times New Roman"/>
          <w:i w:val="0"/>
          <w:color w:val="000000" w:themeColor="text1"/>
        </w:rPr>
        <w:t>. Гарантии для муниципального служащего</w:t>
      </w:r>
      <w:r w:rsidRPr="00BC7D40">
        <w:rPr>
          <w:rFonts w:ascii="Times New Roman" w:hAnsi="Times New Roman"/>
          <w:b w:val="0"/>
          <w:i w:val="0"/>
          <w:color w:val="000000" w:themeColor="text1"/>
        </w:rPr>
        <w:t xml:space="preserve">  </w:t>
      </w:r>
    </w:p>
    <w:p w:rsidR="009917B8" w:rsidRPr="00BC7D40" w:rsidRDefault="009917B8" w:rsidP="001F386D">
      <w:pPr>
        <w:pStyle w:val="a6"/>
        <w:spacing w:after="0"/>
        <w:ind w:firstLine="851"/>
        <w:jc w:val="both"/>
        <w:rPr>
          <w:color w:val="000000" w:themeColor="text1"/>
          <w:sz w:val="28"/>
        </w:rPr>
      </w:pPr>
      <w:r w:rsidRPr="00BC7D40">
        <w:rPr>
          <w:color w:val="000000" w:themeColor="text1"/>
          <w:sz w:val="28"/>
        </w:rPr>
        <w:t>Гарантии, предоставляемые муниципальному служащему, устанавливаются</w:t>
      </w:r>
      <w:r w:rsidRPr="00BC7D40">
        <w:rPr>
          <w:color w:val="000000" w:themeColor="text1"/>
        </w:rPr>
        <w:t xml:space="preserve"> </w:t>
      </w:r>
      <w:r w:rsidRPr="00BC7D40">
        <w:rPr>
          <w:color w:val="000000" w:themeColor="text1"/>
          <w:sz w:val="28"/>
        </w:rPr>
        <w:t xml:space="preserve">Федеральным законом </w:t>
      </w:r>
      <w:r w:rsidR="00927170" w:rsidRPr="00BC7D40">
        <w:rPr>
          <w:color w:val="000000" w:themeColor="text1"/>
          <w:sz w:val="28"/>
          <w:szCs w:val="28"/>
        </w:rPr>
        <w:t>от 02.03.2007 № 25-ФЗ</w:t>
      </w:r>
      <w:r w:rsidR="00927170"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 xml:space="preserve">, Законом Краснодарского края </w:t>
      </w:r>
      <w:r w:rsidR="00DF6A2F" w:rsidRPr="00BC7D40">
        <w:rPr>
          <w:color w:val="000000" w:themeColor="text1"/>
          <w:sz w:val="28"/>
          <w:szCs w:val="28"/>
        </w:rPr>
        <w:t xml:space="preserve">от 08.06.2007 </w:t>
      </w:r>
      <w:r w:rsidR="00F14031" w:rsidRPr="00BC7D40">
        <w:rPr>
          <w:color w:val="000000" w:themeColor="text1"/>
          <w:sz w:val="28"/>
          <w:szCs w:val="28"/>
        </w:rPr>
        <w:t>№ 1244</w:t>
      </w:r>
      <w:r w:rsidR="00F14031" w:rsidRPr="00BC7D40">
        <w:rPr>
          <w:color w:val="000000" w:themeColor="text1"/>
          <w:sz w:val="28"/>
        </w:rPr>
        <w:t xml:space="preserve">-КЗ </w:t>
      </w:r>
      <w:r w:rsidR="00DF727E" w:rsidRPr="00BC7D40">
        <w:rPr>
          <w:color w:val="000000" w:themeColor="text1"/>
          <w:sz w:val="28"/>
        </w:rPr>
        <w:t>«</w:t>
      </w:r>
      <w:r w:rsidRPr="00BC7D40">
        <w:rPr>
          <w:color w:val="000000" w:themeColor="text1"/>
          <w:sz w:val="28"/>
        </w:rPr>
        <w:t>О муниципальной службе в Краснодарском крае</w:t>
      </w:r>
      <w:r w:rsidR="00DF727E" w:rsidRPr="00BC7D40">
        <w:rPr>
          <w:color w:val="000000" w:themeColor="text1"/>
          <w:sz w:val="28"/>
        </w:rPr>
        <w:t>»</w:t>
      </w:r>
      <w:r w:rsidRPr="00BC7D40">
        <w:rPr>
          <w:color w:val="000000" w:themeColor="text1"/>
          <w:sz w:val="28"/>
        </w:rPr>
        <w:t xml:space="preserve">. </w:t>
      </w:r>
    </w:p>
    <w:p w:rsidR="009917B8" w:rsidRPr="00BC7D40" w:rsidRDefault="009917B8" w:rsidP="0081350A">
      <w:pPr>
        <w:pStyle w:val="8"/>
        <w:keepNext w:val="0"/>
        <w:ind w:firstLine="851"/>
        <w:rPr>
          <w:b/>
          <w:color w:val="000000" w:themeColor="text1"/>
        </w:rPr>
      </w:pPr>
    </w:p>
    <w:p w:rsidR="009917B8" w:rsidRPr="00BC7D40" w:rsidRDefault="009917B8" w:rsidP="0081350A">
      <w:pPr>
        <w:pStyle w:val="8"/>
        <w:keepNext w:val="0"/>
        <w:ind w:firstLine="851"/>
        <w:rPr>
          <w:b/>
          <w:color w:val="000000" w:themeColor="text1"/>
        </w:rPr>
      </w:pPr>
      <w:r w:rsidRPr="00BC7D40">
        <w:rPr>
          <w:b/>
          <w:color w:val="000000" w:themeColor="text1"/>
        </w:rPr>
        <w:t xml:space="preserve">Статья </w:t>
      </w:r>
      <w:r w:rsidR="001F386D" w:rsidRPr="00BC7D40">
        <w:rPr>
          <w:b/>
          <w:color w:val="000000" w:themeColor="text1"/>
        </w:rPr>
        <w:t>49</w:t>
      </w:r>
      <w:r w:rsidRPr="00BC7D40">
        <w:rPr>
          <w:b/>
          <w:color w:val="000000" w:themeColor="text1"/>
        </w:rPr>
        <w:t>. Аттестация муниципального служащего</w:t>
      </w:r>
    </w:p>
    <w:p w:rsidR="009917B8" w:rsidRPr="00BC7D40" w:rsidRDefault="009917B8" w:rsidP="0081350A">
      <w:pPr>
        <w:pStyle w:val="a6"/>
        <w:spacing w:after="0"/>
        <w:ind w:firstLine="851"/>
        <w:jc w:val="both"/>
        <w:rPr>
          <w:color w:val="000000" w:themeColor="text1"/>
          <w:sz w:val="28"/>
        </w:rPr>
      </w:pPr>
      <w:r w:rsidRPr="00BC7D40">
        <w:rPr>
          <w:color w:val="000000" w:themeColor="text1"/>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Pr="00BC7D40" w:rsidRDefault="009917B8" w:rsidP="0081350A">
      <w:pPr>
        <w:pStyle w:val="a6"/>
        <w:spacing w:after="0"/>
        <w:ind w:firstLine="851"/>
        <w:jc w:val="both"/>
        <w:rPr>
          <w:color w:val="000000" w:themeColor="text1"/>
          <w:sz w:val="28"/>
        </w:rPr>
      </w:pPr>
      <w:r w:rsidRPr="00BC7D40">
        <w:rPr>
          <w:color w:val="000000" w:themeColor="text1"/>
          <w:sz w:val="28"/>
        </w:rPr>
        <w:t>2. Аттестация муниципального служащего проводится один раз в три года.</w:t>
      </w:r>
    </w:p>
    <w:p w:rsidR="009917B8" w:rsidRPr="00BC7D40" w:rsidRDefault="009917B8" w:rsidP="0081350A">
      <w:pPr>
        <w:pStyle w:val="a6"/>
        <w:spacing w:after="0"/>
        <w:ind w:firstLine="851"/>
        <w:jc w:val="both"/>
        <w:rPr>
          <w:color w:val="000000" w:themeColor="text1"/>
          <w:sz w:val="28"/>
        </w:rPr>
      </w:pPr>
      <w:r w:rsidRPr="00BC7D40">
        <w:rPr>
          <w:color w:val="000000" w:themeColor="text1"/>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BC7D40">
        <w:rPr>
          <w:color w:val="000000" w:themeColor="text1"/>
          <w:sz w:val="28"/>
          <w:szCs w:val="28"/>
        </w:rPr>
        <w:t xml:space="preserve"> от 02.03.2007 № 25-ФЗ</w:t>
      </w:r>
      <w:r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w:t>
      </w:r>
    </w:p>
    <w:p w:rsidR="00544ECE" w:rsidRPr="00BC7D40" w:rsidRDefault="009917B8" w:rsidP="00BB76CE">
      <w:pPr>
        <w:widowControl/>
        <w:suppressAutoHyphens w:val="0"/>
        <w:autoSpaceDE w:val="0"/>
        <w:autoSpaceDN w:val="0"/>
        <w:adjustRightInd w:val="0"/>
        <w:ind w:firstLine="851"/>
        <w:jc w:val="both"/>
        <w:rPr>
          <w:rFonts w:eastAsiaTheme="minorHAnsi"/>
          <w:b/>
          <w:color w:val="000000" w:themeColor="text1"/>
          <w:kern w:val="0"/>
          <w:sz w:val="28"/>
          <w:szCs w:val="28"/>
        </w:rPr>
      </w:pPr>
      <w:r w:rsidRPr="00BC7D40">
        <w:rPr>
          <w:color w:val="000000" w:themeColor="text1"/>
          <w:sz w:val="28"/>
        </w:rPr>
        <w:t xml:space="preserve">4. Положение о проведении аттестации утверждается муниципальным правовым актом в соответствии с </w:t>
      </w:r>
      <w:r w:rsidR="00544ECE" w:rsidRPr="00BC7D40">
        <w:rPr>
          <w:rFonts w:eastAsiaTheme="minorHAnsi"/>
          <w:color w:val="000000" w:themeColor="text1"/>
          <w:kern w:val="0"/>
          <w:sz w:val="28"/>
          <w:szCs w:val="28"/>
        </w:rPr>
        <w:t xml:space="preserve">типовым положением о проведении аттестации муниципальных служащих, </w:t>
      </w:r>
      <w:r w:rsidR="00BB76CE" w:rsidRPr="00BC7D40">
        <w:rPr>
          <w:rFonts w:eastAsia="Calibri"/>
          <w:color w:val="000000" w:themeColor="text1"/>
          <w:kern w:val="0"/>
          <w:sz w:val="28"/>
          <w:szCs w:val="28"/>
        </w:rPr>
        <w:t>утвержденным Законом Краснодарского края о</w:t>
      </w:r>
      <w:r w:rsidR="00BB76CE" w:rsidRPr="00BC7D40">
        <w:rPr>
          <w:rFonts w:eastAsiaTheme="minorHAnsi"/>
          <w:color w:val="000000" w:themeColor="text1"/>
          <w:kern w:val="0"/>
          <w:sz w:val="28"/>
          <w:szCs w:val="28"/>
        </w:rPr>
        <w:t xml:space="preserve">т 27.09.2007 № 1323-КЗ «О Типовом </w:t>
      </w:r>
      <w:proofErr w:type="gramStart"/>
      <w:r w:rsidR="00BB76CE" w:rsidRPr="00BC7D40">
        <w:rPr>
          <w:rFonts w:eastAsiaTheme="minorHAnsi"/>
          <w:color w:val="000000" w:themeColor="text1"/>
          <w:kern w:val="0"/>
          <w:sz w:val="28"/>
          <w:szCs w:val="28"/>
        </w:rPr>
        <w:t>положении</w:t>
      </w:r>
      <w:proofErr w:type="gramEnd"/>
      <w:r w:rsidR="00BB76CE" w:rsidRPr="00BC7D40">
        <w:rPr>
          <w:rFonts w:eastAsiaTheme="minorHAnsi"/>
          <w:color w:val="000000" w:themeColor="text1"/>
          <w:kern w:val="0"/>
          <w:sz w:val="28"/>
          <w:szCs w:val="28"/>
        </w:rPr>
        <w:t xml:space="preserve"> о проведении аттестации муниципальных служащих»</w:t>
      </w:r>
      <w:r w:rsidR="00BB76CE" w:rsidRPr="00BC7D40">
        <w:rPr>
          <w:rFonts w:eastAsia="Calibri"/>
          <w:color w:val="000000" w:themeColor="text1"/>
          <w:kern w:val="0"/>
          <w:sz w:val="28"/>
          <w:szCs w:val="28"/>
        </w:rPr>
        <w:t>.</w:t>
      </w:r>
    </w:p>
    <w:p w:rsidR="009917B8" w:rsidRPr="00BC7D40" w:rsidRDefault="009917B8" w:rsidP="0081350A">
      <w:pPr>
        <w:ind w:firstLine="900"/>
        <w:jc w:val="both"/>
        <w:rPr>
          <w:color w:val="000000" w:themeColor="text1"/>
          <w:sz w:val="28"/>
        </w:rPr>
      </w:pPr>
    </w:p>
    <w:p w:rsidR="009917B8" w:rsidRPr="00BC7D40" w:rsidRDefault="009917B8" w:rsidP="0081350A">
      <w:pPr>
        <w:ind w:firstLine="900"/>
        <w:jc w:val="both"/>
        <w:rPr>
          <w:b/>
          <w:color w:val="000000" w:themeColor="text1"/>
          <w:sz w:val="28"/>
        </w:rPr>
      </w:pPr>
      <w:r w:rsidRPr="00BC7D40">
        <w:rPr>
          <w:b/>
          <w:color w:val="000000" w:themeColor="text1"/>
          <w:sz w:val="28"/>
        </w:rPr>
        <w:t>Статья 5</w:t>
      </w:r>
      <w:r w:rsidR="001F386D" w:rsidRPr="00BC7D40">
        <w:rPr>
          <w:b/>
          <w:color w:val="000000" w:themeColor="text1"/>
          <w:sz w:val="28"/>
        </w:rPr>
        <w:t>0</w:t>
      </w:r>
      <w:r w:rsidRPr="00BC7D40">
        <w:rPr>
          <w:b/>
          <w:color w:val="000000" w:themeColor="text1"/>
          <w:sz w:val="28"/>
        </w:rPr>
        <w:t>. Основания для расторжения трудового договора с муниципальным служащим</w:t>
      </w:r>
    </w:p>
    <w:p w:rsidR="009917B8" w:rsidRPr="00BC7D40" w:rsidRDefault="009917B8" w:rsidP="0081350A">
      <w:pPr>
        <w:ind w:firstLine="900"/>
        <w:jc w:val="both"/>
        <w:rPr>
          <w:color w:val="000000" w:themeColor="text1"/>
          <w:sz w:val="28"/>
        </w:rPr>
      </w:pPr>
      <w:proofErr w:type="gramStart"/>
      <w:r w:rsidRPr="00BC7D40">
        <w:rPr>
          <w:color w:val="000000" w:themeColor="text1"/>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BC7D40">
        <w:rPr>
          <w:color w:val="000000" w:themeColor="text1"/>
          <w:sz w:val="28"/>
          <w:szCs w:val="28"/>
        </w:rPr>
        <w:t>от 02.03.2007 № 25-ФЗ</w:t>
      </w:r>
      <w:r w:rsidR="00E7086E"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Российской Федерации</w:t>
      </w:r>
      <w:r w:rsidR="00DF727E" w:rsidRPr="00BC7D40">
        <w:rPr>
          <w:color w:val="000000" w:themeColor="text1"/>
          <w:sz w:val="28"/>
        </w:rPr>
        <w:t>»</w:t>
      </w:r>
      <w:r w:rsidRPr="00BC7D40">
        <w:rPr>
          <w:color w:val="000000" w:themeColor="text1"/>
          <w:sz w:val="28"/>
        </w:rPr>
        <w:t xml:space="preserve">, Законом Краснодарского края </w:t>
      </w:r>
      <w:r w:rsidR="00DF6A2F" w:rsidRPr="00BC7D40">
        <w:rPr>
          <w:color w:val="000000" w:themeColor="text1"/>
          <w:sz w:val="28"/>
          <w:szCs w:val="28"/>
        </w:rPr>
        <w:t xml:space="preserve">от 08.06.2007 </w:t>
      </w:r>
      <w:r w:rsidR="00F14031" w:rsidRPr="00BC7D40">
        <w:rPr>
          <w:color w:val="000000" w:themeColor="text1"/>
          <w:sz w:val="28"/>
          <w:szCs w:val="28"/>
        </w:rPr>
        <w:t>№ 1244</w:t>
      </w:r>
      <w:r w:rsidR="00DF6A2F" w:rsidRPr="00BC7D40">
        <w:rPr>
          <w:color w:val="000000" w:themeColor="text1"/>
          <w:sz w:val="28"/>
          <w:szCs w:val="28"/>
        </w:rPr>
        <w:t>-КЗ</w:t>
      </w:r>
      <w:r w:rsidR="00DF6A2F" w:rsidRPr="00BC7D40">
        <w:rPr>
          <w:color w:val="000000" w:themeColor="text1"/>
          <w:sz w:val="28"/>
        </w:rPr>
        <w:t xml:space="preserve"> </w:t>
      </w:r>
      <w:r w:rsidR="00DF727E" w:rsidRPr="00BC7D40">
        <w:rPr>
          <w:color w:val="000000" w:themeColor="text1"/>
          <w:sz w:val="28"/>
        </w:rPr>
        <w:t>«</w:t>
      </w:r>
      <w:r w:rsidRPr="00BC7D40">
        <w:rPr>
          <w:color w:val="000000" w:themeColor="text1"/>
          <w:sz w:val="28"/>
        </w:rPr>
        <w:t>О муниципальной службе в Краснодарском крае</w:t>
      </w:r>
      <w:r w:rsidR="00DF727E" w:rsidRPr="00BC7D40">
        <w:rPr>
          <w:color w:val="000000" w:themeColor="text1"/>
          <w:sz w:val="28"/>
        </w:rPr>
        <w:t>»</w:t>
      </w:r>
      <w:r w:rsidRPr="00BC7D40">
        <w:rPr>
          <w:color w:val="000000" w:themeColor="text1"/>
          <w:sz w:val="28"/>
        </w:rPr>
        <w:t>.</w:t>
      </w:r>
      <w:proofErr w:type="gramEnd"/>
    </w:p>
    <w:p w:rsidR="009917B8" w:rsidRPr="00BC7D40" w:rsidRDefault="009917B8" w:rsidP="0081350A">
      <w:pPr>
        <w:pStyle w:val="1"/>
        <w:keepNext w:val="0"/>
        <w:tabs>
          <w:tab w:val="left" w:pos="20160"/>
        </w:tabs>
        <w:spacing w:before="0" w:after="0"/>
        <w:ind w:left="840"/>
        <w:jc w:val="both"/>
        <w:rPr>
          <w:rFonts w:ascii="Times New Roman" w:hAnsi="Times New Roman"/>
          <w:color w:val="000000" w:themeColor="text1"/>
          <w:sz w:val="28"/>
        </w:rPr>
      </w:pPr>
      <w:r w:rsidRPr="00BC7D40">
        <w:rPr>
          <w:rFonts w:ascii="Times New Roman" w:hAnsi="Times New Roman"/>
          <w:caps/>
          <w:color w:val="000000" w:themeColor="text1"/>
          <w:sz w:val="28"/>
        </w:rPr>
        <w:lastRenderedPageBreak/>
        <w:t xml:space="preserve">ГЛАВА </w:t>
      </w:r>
      <w:r w:rsidR="00B01C7E" w:rsidRPr="00BC7D40">
        <w:rPr>
          <w:rFonts w:ascii="Times New Roman" w:hAnsi="Times New Roman"/>
          <w:caps/>
          <w:color w:val="000000" w:themeColor="text1"/>
          <w:sz w:val="28"/>
        </w:rPr>
        <w:t>6</w:t>
      </w:r>
      <w:r w:rsidRPr="00BC7D40">
        <w:rPr>
          <w:rFonts w:ascii="Times New Roman" w:hAnsi="Times New Roman"/>
          <w:caps/>
          <w:color w:val="000000" w:themeColor="text1"/>
          <w:sz w:val="28"/>
        </w:rPr>
        <w:t>.</w:t>
      </w:r>
      <w:r w:rsidRPr="00BC7D40">
        <w:rPr>
          <w:rFonts w:ascii="Times New Roman" w:hAnsi="Times New Roman"/>
          <w:b w:val="0"/>
          <w:caps/>
          <w:color w:val="000000" w:themeColor="text1"/>
          <w:sz w:val="28"/>
        </w:rPr>
        <w:t xml:space="preserve"> </w:t>
      </w:r>
      <w:r w:rsidRPr="00BC7D40">
        <w:rPr>
          <w:rFonts w:ascii="Times New Roman" w:hAnsi="Times New Roman"/>
          <w:color w:val="000000" w:themeColor="text1"/>
          <w:sz w:val="28"/>
        </w:rPr>
        <w:t>МУНИЦИПАЛЬНЫЕ ПРАВОВЫЕ АКТЫ</w:t>
      </w:r>
    </w:p>
    <w:p w:rsidR="009917B8" w:rsidRPr="00BC7D40" w:rsidRDefault="009917B8" w:rsidP="0081350A">
      <w:pPr>
        <w:rPr>
          <w:color w:val="000000" w:themeColor="text1"/>
        </w:rPr>
      </w:pPr>
    </w:p>
    <w:p w:rsidR="009917B8" w:rsidRPr="00BC7D40" w:rsidRDefault="009917B8" w:rsidP="0081350A">
      <w:pPr>
        <w:pStyle w:val="2"/>
        <w:keepNext w:val="0"/>
        <w:tabs>
          <w:tab w:val="clear" w:pos="576"/>
          <w:tab w:val="left" w:pos="-2410"/>
        </w:tabs>
        <w:spacing w:before="0" w:after="0"/>
        <w:ind w:firstLine="851"/>
        <w:jc w:val="both"/>
        <w:rPr>
          <w:rFonts w:ascii="Times New Roman" w:hAnsi="Times New Roman"/>
          <w:i w:val="0"/>
          <w:color w:val="000000" w:themeColor="text1"/>
        </w:rPr>
      </w:pPr>
      <w:r w:rsidRPr="00BC7D40">
        <w:rPr>
          <w:rFonts w:ascii="Times New Roman" w:hAnsi="Times New Roman"/>
          <w:i w:val="0"/>
          <w:color w:val="000000" w:themeColor="text1"/>
        </w:rPr>
        <w:t>Статья 5</w:t>
      </w:r>
      <w:r w:rsidR="001F386D" w:rsidRPr="00BC7D40">
        <w:rPr>
          <w:rFonts w:ascii="Times New Roman" w:hAnsi="Times New Roman"/>
          <w:i w:val="0"/>
          <w:color w:val="000000" w:themeColor="text1"/>
        </w:rPr>
        <w:t>1</w:t>
      </w:r>
      <w:r w:rsidRPr="00BC7D40">
        <w:rPr>
          <w:rFonts w:ascii="Times New Roman" w:hAnsi="Times New Roman"/>
          <w:i w:val="0"/>
          <w:color w:val="000000" w:themeColor="text1"/>
        </w:rPr>
        <w:t>. Система муниципальных правовых актов</w:t>
      </w:r>
    </w:p>
    <w:p w:rsidR="009917B8" w:rsidRPr="00BC7D40" w:rsidRDefault="009917B8" w:rsidP="0081350A">
      <w:pPr>
        <w:pStyle w:val="ConsNormal"/>
        <w:ind w:firstLine="840"/>
        <w:jc w:val="both"/>
        <w:rPr>
          <w:rFonts w:ascii="Times New Roman" w:hAnsi="Times New Roman"/>
          <w:color w:val="000000" w:themeColor="text1"/>
          <w:sz w:val="28"/>
        </w:rPr>
      </w:pPr>
      <w:r w:rsidRPr="00BC7D40">
        <w:rPr>
          <w:rFonts w:ascii="Times New Roman" w:hAnsi="Times New Roman"/>
          <w:color w:val="000000" w:themeColor="text1"/>
          <w:sz w:val="28"/>
        </w:rPr>
        <w:t>В систему муниципальных правовых актов входят:</w:t>
      </w:r>
    </w:p>
    <w:p w:rsidR="009917B8" w:rsidRPr="00BC7D40" w:rsidRDefault="009917B8" w:rsidP="0081350A">
      <w:pPr>
        <w:pStyle w:val="ConsNormal"/>
        <w:numPr>
          <w:ilvl w:val="0"/>
          <w:numId w:val="17"/>
        </w:numPr>
        <w:tabs>
          <w:tab w:val="left" w:pos="360"/>
        </w:tabs>
        <w:ind w:left="0" w:firstLine="840"/>
        <w:jc w:val="both"/>
        <w:rPr>
          <w:rFonts w:ascii="Times New Roman" w:hAnsi="Times New Roman"/>
          <w:color w:val="000000" w:themeColor="text1"/>
          <w:sz w:val="28"/>
        </w:rPr>
      </w:pPr>
      <w:r w:rsidRPr="00BC7D40">
        <w:rPr>
          <w:rFonts w:ascii="Times New Roman" w:hAnsi="Times New Roman"/>
          <w:color w:val="000000" w:themeColor="text1"/>
          <w:sz w:val="28"/>
        </w:rPr>
        <w:t>устав поселения, правовые акты, принятые на местном референдуме;</w:t>
      </w:r>
    </w:p>
    <w:p w:rsidR="009917B8" w:rsidRPr="00BC7D40" w:rsidRDefault="009917B8" w:rsidP="0081350A">
      <w:pPr>
        <w:pStyle w:val="ConsNormal"/>
        <w:tabs>
          <w:tab w:val="left" w:pos="1200"/>
        </w:tabs>
        <w:ind w:firstLine="840"/>
        <w:jc w:val="both"/>
        <w:rPr>
          <w:rFonts w:ascii="Times New Roman" w:hAnsi="Times New Roman"/>
          <w:color w:val="000000" w:themeColor="text1"/>
          <w:sz w:val="28"/>
        </w:rPr>
      </w:pPr>
      <w:r w:rsidRPr="00BC7D40">
        <w:rPr>
          <w:rFonts w:ascii="Times New Roman" w:hAnsi="Times New Roman"/>
          <w:color w:val="000000" w:themeColor="text1"/>
          <w:sz w:val="28"/>
        </w:rPr>
        <w:t>2) нормативные и иные правовые</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акты Совета;</w:t>
      </w:r>
    </w:p>
    <w:p w:rsidR="009917B8" w:rsidRPr="00BC7D40" w:rsidRDefault="009917B8" w:rsidP="0081350A">
      <w:pPr>
        <w:ind w:firstLine="851"/>
        <w:jc w:val="both"/>
        <w:rPr>
          <w:color w:val="000000" w:themeColor="text1"/>
          <w:sz w:val="28"/>
        </w:rPr>
      </w:pPr>
      <w:r w:rsidRPr="00BC7D40">
        <w:rPr>
          <w:color w:val="000000" w:themeColor="text1"/>
          <w:sz w:val="28"/>
        </w:rPr>
        <w:t>3) правовые акты главы поселения, администрации поселения и</w:t>
      </w:r>
      <w:r w:rsidRPr="00BC7D40">
        <w:rPr>
          <w:b/>
          <w:color w:val="000000" w:themeColor="text1"/>
          <w:sz w:val="28"/>
        </w:rPr>
        <w:t xml:space="preserve"> </w:t>
      </w:r>
      <w:r w:rsidRPr="00BC7D40">
        <w:rPr>
          <w:color w:val="000000" w:themeColor="text1"/>
          <w:sz w:val="28"/>
        </w:rPr>
        <w:t>иных органов местного самоуправления и должностных лиц местного самоуправления.</w:t>
      </w:r>
    </w:p>
    <w:p w:rsidR="009917B8" w:rsidRPr="00BC7D40" w:rsidRDefault="009917B8" w:rsidP="0081350A">
      <w:pPr>
        <w:pStyle w:val="ConsNormal"/>
        <w:ind w:firstLine="840"/>
        <w:jc w:val="both"/>
        <w:rPr>
          <w:rFonts w:ascii="Times New Roman" w:hAnsi="Times New Roman"/>
          <w:color w:val="000000" w:themeColor="text1"/>
          <w:sz w:val="28"/>
        </w:rPr>
      </w:pPr>
      <w:r w:rsidRPr="00BC7D40">
        <w:rPr>
          <w:rFonts w:ascii="Times New Roman" w:hAnsi="Times New Roman"/>
          <w:color w:val="000000" w:themeColor="text1"/>
          <w:sz w:val="28"/>
        </w:rPr>
        <w:t>Правовые акты могут являться нормативными правовыми или ненормативными правовыми и оформляются официальным документом.</w:t>
      </w:r>
    </w:p>
    <w:p w:rsidR="009917B8" w:rsidRPr="00BC7D40" w:rsidRDefault="009917B8" w:rsidP="0081350A">
      <w:pPr>
        <w:pStyle w:val="ConsNormal"/>
        <w:ind w:firstLine="840"/>
        <w:jc w:val="both"/>
        <w:rPr>
          <w:rFonts w:ascii="Times New Roman" w:hAnsi="Times New Roman"/>
          <w:color w:val="000000" w:themeColor="text1"/>
          <w:sz w:val="28"/>
        </w:rPr>
      </w:pPr>
      <w:r w:rsidRPr="00BC7D40">
        <w:rPr>
          <w:rFonts w:ascii="Times New Roman" w:hAnsi="Times New Roman"/>
          <w:color w:val="000000" w:themeColor="text1"/>
          <w:sz w:val="28"/>
        </w:rPr>
        <w:t xml:space="preserve">Под нормативным правовым актом понимается изданный в установленном порядке акт </w:t>
      </w:r>
      <w:proofErr w:type="spellStart"/>
      <w:r w:rsidRPr="00BC7D40">
        <w:rPr>
          <w:rFonts w:ascii="Times New Roman" w:hAnsi="Times New Roman"/>
          <w:color w:val="000000" w:themeColor="text1"/>
          <w:sz w:val="28"/>
        </w:rPr>
        <w:t>управомоченного</w:t>
      </w:r>
      <w:proofErr w:type="spellEnd"/>
      <w:r w:rsidRPr="00BC7D40">
        <w:rPr>
          <w:rFonts w:ascii="Times New Roman" w:hAnsi="Times New Roman"/>
          <w:color w:val="000000" w:themeColor="text1"/>
          <w:sz w:val="28"/>
        </w:rPr>
        <w:t xml:space="preserve"> на то органа местного самоуправления или должностного лица, устанавливающий правовые нормы (правила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070BC6" w:rsidRPr="00BC7D40" w:rsidRDefault="00070BC6" w:rsidP="00070BC6">
      <w:pPr>
        <w:suppressAutoHyphens w:val="0"/>
        <w:autoSpaceDE w:val="0"/>
        <w:autoSpaceDN w:val="0"/>
        <w:adjustRightInd w:val="0"/>
        <w:ind w:firstLine="851"/>
        <w:jc w:val="both"/>
        <w:rPr>
          <w:rFonts w:eastAsia="Calibri"/>
          <w:color w:val="000000" w:themeColor="text1"/>
          <w:kern w:val="0"/>
          <w:sz w:val="28"/>
          <w:szCs w:val="28"/>
        </w:rPr>
      </w:pPr>
      <w:r w:rsidRPr="00BC7D40">
        <w:rPr>
          <w:rFonts w:eastAsia="Calibri"/>
          <w:color w:val="000000" w:themeColor="text1"/>
          <w:kern w:val="0"/>
          <w:sz w:val="28"/>
          <w:szCs w:val="28"/>
        </w:rPr>
        <w:t xml:space="preserve">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w:t>
      </w:r>
      <w:r w:rsidR="00D82D3B" w:rsidRPr="00BC7D40">
        <w:rPr>
          <w:rFonts w:eastAsia="Calibri"/>
          <w:color w:val="000000" w:themeColor="text1"/>
          <w:kern w:val="0"/>
          <w:sz w:val="28"/>
          <w:szCs w:val="28"/>
        </w:rPr>
        <w:t xml:space="preserve">могут </w:t>
      </w:r>
      <w:r w:rsidRPr="00BC7D40">
        <w:rPr>
          <w:rFonts w:eastAsia="Calibri"/>
          <w:color w:val="000000" w:themeColor="text1"/>
          <w:kern w:val="0"/>
          <w:sz w:val="28"/>
          <w:szCs w:val="28"/>
        </w:rPr>
        <w:t>подлежат</w:t>
      </w:r>
      <w:r w:rsidR="00D82D3B" w:rsidRPr="00BC7D40">
        <w:rPr>
          <w:rFonts w:eastAsia="Calibri"/>
          <w:color w:val="000000" w:themeColor="text1"/>
          <w:kern w:val="0"/>
          <w:sz w:val="28"/>
          <w:szCs w:val="28"/>
        </w:rPr>
        <w:t>ь</w:t>
      </w:r>
      <w:r w:rsidRPr="00BC7D40">
        <w:rPr>
          <w:rFonts w:eastAsia="Calibri"/>
          <w:color w:val="000000" w:themeColor="text1"/>
          <w:kern w:val="0"/>
          <w:sz w:val="28"/>
          <w:szCs w:val="28"/>
        </w:rPr>
        <w:t xml:space="preserve"> экспертизе, проводимой органами местного самоуправления в порядке, установленном муниципальными нормативными правовыми актами в соответствии с законом Краснодарского края.</w:t>
      </w:r>
    </w:p>
    <w:p w:rsidR="009917B8" w:rsidRPr="00BC7D40" w:rsidRDefault="009917B8" w:rsidP="0081350A">
      <w:pPr>
        <w:pStyle w:val="2"/>
        <w:keepNext w:val="0"/>
        <w:tabs>
          <w:tab w:val="left" w:pos="851"/>
        </w:tabs>
        <w:spacing w:before="0" w:after="0"/>
        <w:ind w:firstLine="851"/>
        <w:rPr>
          <w:rFonts w:ascii="Times New Roman" w:eastAsia="Times New Roman" w:hAnsi="Times New Roman"/>
          <w:i w:val="0"/>
          <w:color w:val="000000" w:themeColor="text1"/>
        </w:rPr>
      </w:pPr>
    </w:p>
    <w:p w:rsidR="009917B8" w:rsidRPr="00BC7D40" w:rsidRDefault="009917B8" w:rsidP="0081350A">
      <w:pPr>
        <w:pStyle w:val="2"/>
        <w:keepNext w:val="0"/>
        <w:tabs>
          <w:tab w:val="left" w:pos="851"/>
        </w:tabs>
        <w:spacing w:before="0" w:after="0"/>
        <w:ind w:firstLine="851"/>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Статья 5</w:t>
      </w:r>
      <w:r w:rsidR="001F386D" w:rsidRPr="00BC7D40">
        <w:rPr>
          <w:rFonts w:ascii="Times New Roman" w:eastAsia="Times New Roman" w:hAnsi="Times New Roman"/>
          <w:i w:val="0"/>
          <w:color w:val="000000" w:themeColor="text1"/>
        </w:rPr>
        <w:t>2</w:t>
      </w:r>
      <w:r w:rsidRPr="00BC7D40">
        <w:rPr>
          <w:rFonts w:ascii="Times New Roman" w:eastAsia="Times New Roman" w:hAnsi="Times New Roman"/>
          <w:b w:val="0"/>
          <w:i w:val="0"/>
          <w:color w:val="000000" w:themeColor="text1"/>
        </w:rPr>
        <w:t>.</w:t>
      </w:r>
      <w:r w:rsidRPr="00BC7D40">
        <w:rPr>
          <w:rFonts w:ascii="Times New Roman" w:eastAsia="Times New Roman" w:hAnsi="Times New Roman"/>
          <w:i w:val="0"/>
          <w:color w:val="000000" w:themeColor="text1"/>
        </w:rPr>
        <w:t xml:space="preserve"> Подготовка муниципальных правовых актов</w:t>
      </w:r>
    </w:p>
    <w:p w:rsidR="009917B8" w:rsidRPr="00BC7D40" w:rsidRDefault="009917B8" w:rsidP="0081350A">
      <w:pPr>
        <w:ind w:firstLine="840"/>
        <w:jc w:val="both"/>
        <w:rPr>
          <w:b/>
          <w:i/>
          <w:color w:val="000000" w:themeColor="text1"/>
          <w:sz w:val="28"/>
        </w:rPr>
      </w:pPr>
      <w:r w:rsidRPr="00BC7D40">
        <w:rPr>
          <w:rFonts w:eastAsia="Times New Roman"/>
          <w:color w:val="000000" w:themeColor="text1"/>
          <w:sz w:val="28"/>
        </w:rPr>
        <w:t xml:space="preserve">1. </w:t>
      </w:r>
      <w:r w:rsidR="00D54B3E" w:rsidRPr="00BC7D40">
        <w:rPr>
          <w:color w:val="000000" w:themeColor="text1"/>
          <w:sz w:val="28"/>
          <w:szCs w:val="28"/>
        </w:rPr>
        <w:t xml:space="preserve">Проекты муниципальных правовых актов могут вноситься в </w:t>
      </w:r>
      <w:r w:rsidR="00D54B3E" w:rsidRPr="00BC7D40">
        <w:rPr>
          <w:rFonts w:eastAsiaTheme="minorHAnsi"/>
          <w:color w:val="000000" w:themeColor="text1"/>
          <w:kern w:val="0"/>
          <w:sz w:val="28"/>
          <w:szCs w:val="28"/>
        </w:rPr>
        <w:t xml:space="preserve">орган местного самоуправления, к компетенции которого относится принятие соответствующего акта, </w:t>
      </w:r>
      <w:r w:rsidR="00D54B3E" w:rsidRPr="00BC7D40">
        <w:rPr>
          <w:color w:val="000000" w:themeColor="text1"/>
          <w:sz w:val="28"/>
          <w:szCs w:val="28"/>
        </w:rPr>
        <w:t xml:space="preserve">главой </w:t>
      </w:r>
      <w:r w:rsidR="00607D89" w:rsidRPr="00BC7D40">
        <w:rPr>
          <w:color w:val="000000" w:themeColor="text1"/>
          <w:sz w:val="28"/>
          <w:szCs w:val="28"/>
        </w:rPr>
        <w:t>поселения</w:t>
      </w:r>
      <w:r w:rsidR="00D54B3E" w:rsidRPr="00BC7D40">
        <w:rPr>
          <w:color w:val="000000" w:themeColor="text1"/>
          <w:sz w:val="28"/>
          <w:szCs w:val="28"/>
        </w:rPr>
        <w:t xml:space="preserve">, депутатами Совета, органами территориального общественного самоуправления, инициативными группами граждан, прокурором </w:t>
      </w:r>
      <w:proofErr w:type="spellStart"/>
      <w:r w:rsidR="00B660FF" w:rsidRPr="00BC7D40">
        <w:rPr>
          <w:color w:val="000000" w:themeColor="text1"/>
          <w:sz w:val="28"/>
          <w:szCs w:val="28"/>
        </w:rPr>
        <w:t>Отрадненского</w:t>
      </w:r>
      <w:proofErr w:type="spellEnd"/>
      <w:r w:rsidR="00B660FF" w:rsidRPr="00BC7D40">
        <w:rPr>
          <w:color w:val="000000" w:themeColor="text1"/>
          <w:sz w:val="28"/>
          <w:szCs w:val="28"/>
        </w:rPr>
        <w:t xml:space="preserve"> района</w:t>
      </w:r>
      <w:r w:rsidR="00D54B3E" w:rsidRPr="00BC7D40">
        <w:rPr>
          <w:color w:val="000000" w:themeColor="text1"/>
          <w:sz w:val="28"/>
          <w:szCs w:val="28"/>
        </w:rPr>
        <w:t>.</w:t>
      </w:r>
      <w:r w:rsidR="00D54B3E" w:rsidRPr="00BC7D40">
        <w:rPr>
          <w:b/>
          <w:color w:val="000000" w:themeColor="text1"/>
          <w:sz w:val="28"/>
          <w:szCs w:val="28"/>
        </w:rPr>
        <w:t xml:space="preserve"> </w:t>
      </w:r>
    </w:p>
    <w:p w:rsidR="009917B8" w:rsidRPr="00BC7D40" w:rsidRDefault="009917B8" w:rsidP="0081350A">
      <w:pPr>
        <w:tabs>
          <w:tab w:val="left" w:pos="142"/>
        </w:tabs>
        <w:ind w:firstLine="851"/>
        <w:jc w:val="both"/>
        <w:rPr>
          <w:rFonts w:eastAsia="Times New Roman"/>
          <w:color w:val="000000" w:themeColor="text1"/>
          <w:sz w:val="28"/>
        </w:rPr>
      </w:pPr>
      <w:r w:rsidRPr="00BC7D40">
        <w:rPr>
          <w:rFonts w:eastAsia="Times New Roman"/>
          <w:color w:val="000000" w:themeColor="text1"/>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EE6D1F" w:rsidRPr="00BC7D40" w:rsidRDefault="00EE6D1F" w:rsidP="00EE6D1F">
      <w:pPr>
        <w:suppressAutoHyphens w:val="0"/>
        <w:autoSpaceDE w:val="0"/>
        <w:autoSpaceDN w:val="0"/>
        <w:adjustRightInd w:val="0"/>
        <w:ind w:firstLine="851"/>
        <w:jc w:val="both"/>
        <w:rPr>
          <w:rFonts w:eastAsia="Calibri"/>
          <w:color w:val="000000" w:themeColor="text1"/>
          <w:kern w:val="0"/>
          <w:sz w:val="28"/>
          <w:szCs w:val="28"/>
        </w:rPr>
      </w:pPr>
      <w:r w:rsidRPr="00BC7D40">
        <w:rPr>
          <w:rFonts w:eastAsia="Calibri"/>
          <w:color w:val="000000" w:themeColor="text1"/>
          <w:kern w:val="0"/>
          <w:sz w:val="28"/>
          <w:szCs w:val="28"/>
        </w:rPr>
        <w:t xml:space="preserve">3. </w:t>
      </w:r>
      <w:proofErr w:type="gramStart"/>
      <w:r w:rsidR="00D82D3B" w:rsidRPr="00BC7D40">
        <w:rPr>
          <w:color w:val="000000" w:themeColor="text1"/>
          <w:sz w:val="28"/>
          <w:szCs w:val="28"/>
        </w:rPr>
        <w:t xml:space="preserve">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в порядке, установленном муниципальными нормативными правовыми актами в </w:t>
      </w:r>
      <w:r w:rsidR="00D82D3B" w:rsidRPr="00BC7D40">
        <w:rPr>
          <w:color w:val="000000" w:themeColor="text1"/>
          <w:sz w:val="28"/>
          <w:szCs w:val="28"/>
        </w:rPr>
        <w:lastRenderedPageBreak/>
        <w:t>соответствии с законом Краснодарского края, за исключением случаев, установленных статьей 46 Федерального закона от 06.10.2003 № 131-ФЗ «Об общих принципах организации местного</w:t>
      </w:r>
      <w:proofErr w:type="gramEnd"/>
      <w:r w:rsidR="00D82D3B" w:rsidRPr="00BC7D40">
        <w:rPr>
          <w:color w:val="000000" w:themeColor="text1"/>
          <w:sz w:val="28"/>
          <w:szCs w:val="28"/>
        </w:rPr>
        <w:t xml:space="preserve"> самоуправления в Российской Федерации».</w:t>
      </w:r>
    </w:p>
    <w:p w:rsidR="00EE6D1F" w:rsidRPr="00BC7D40" w:rsidRDefault="00EE6D1F" w:rsidP="00EE6D1F">
      <w:pPr>
        <w:suppressAutoHyphens w:val="0"/>
        <w:autoSpaceDE w:val="0"/>
        <w:autoSpaceDN w:val="0"/>
        <w:adjustRightInd w:val="0"/>
        <w:ind w:firstLine="851"/>
        <w:jc w:val="both"/>
        <w:rPr>
          <w:rFonts w:eastAsia="Calibri"/>
          <w:color w:val="000000" w:themeColor="text1"/>
          <w:kern w:val="0"/>
          <w:sz w:val="28"/>
          <w:szCs w:val="28"/>
        </w:rPr>
      </w:pPr>
      <w:r w:rsidRPr="00BC7D40">
        <w:rPr>
          <w:rFonts w:eastAsia="Calibri"/>
          <w:color w:val="000000" w:themeColor="text1"/>
          <w:kern w:val="0"/>
          <w:sz w:val="28"/>
          <w:szCs w:val="28"/>
        </w:rPr>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инвестиционной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инвестиционной деятельности и местного бюджета.</w:t>
      </w:r>
    </w:p>
    <w:p w:rsidR="009917B8" w:rsidRPr="00BC7D40" w:rsidRDefault="009917B8" w:rsidP="0081350A">
      <w:pPr>
        <w:pStyle w:val="2"/>
        <w:keepNext w:val="0"/>
        <w:tabs>
          <w:tab w:val="left" w:pos="851"/>
        </w:tabs>
        <w:spacing w:before="0" w:after="0"/>
        <w:ind w:firstLine="851"/>
        <w:jc w:val="both"/>
        <w:rPr>
          <w:rFonts w:ascii="Times New Roman" w:eastAsia="Times New Roman" w:hAnsi="Times New Roman"/>
          <w:i w:val="0"/>
          <w:color w:val="000000" w:themeColor="text1"/>
        </w:rPr>
      </w:pPr>
    </w:p>
    <w:p w:rsidR="009917B8" w:rsidRPr="00BC7D40" w:rsidRDefault="009917B8" w:rsidP="0081350A">
      <w:pPr>
        <w:pStyle w:val="2"/>
        <w:keepNext w:val="0"/>
        <w:tabs>
          <w:tab w:val="left" w:pos="851"/>
        </w:tabs>
        <w:spacing w:before="0" w:after="0"/>
        <w:ind w:firstLine="851"/>
        <w:jc w:val="both"/>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Статья 5</w:t>
      </w:r>
      <w:r w:rsidR="001F386D" w:rsidRPr="00BC7D40">
        <w:rPr>
          <w:rFonts w:ascii="Times New Roman" w:eastAsia="Times New Roman" w:hAnsi="Times New Roman"/>
          <w:i w:val="0"/>
          <w:color w:val="000000" w:themeColor="text1"/>
        </w:rPr>
        <w:t>3</w:t>
      </w:r>
      <w:r w:rsidRPr="00BC7D40">
        <w:rPr>
          <w:rFonts w:ascii="Times New Roman" w:eastAsia="Times New Roman" w:hAnsi="Times New Roman"/>
          <w:i w:val="0"/>
          <w:color w:val="000000" w:themeColor="text1"/>
        </w:rPr>
        <w:t>. Отмена муниципальных правовых актов и приостановление их действия</w:t>
      </w:r>
    </w:p>
    <w:p w:rsidR="009917B8" w:rsidRPr="00BC7D40" w:rsidRDefault="009917B8" w:rsidP="0081350A">
      <w:pPr>
        <w:ind w:firstLine="851"/>
        <w:jc w:val="both"/>
        <w:rPr>
          <w:color w:val="000000" w:themeColor="text1"/>
          <w:sz w:val="28"/>
        </w:rPr>
      </w:pPr>
      <w:r w:rsidRPr="00BC7D40">
        <w:rPr>
          <w:color w:val="000000" w:themeColor="text1"/>
          <w:sz w:val="28"/>
        </w:rPr>
        <w:t xml:space="preserve">1. </w:t>
      </w:r>
      <w:proofErr w:type="gramStart"/>
      <w:r w:rsidRPr="00BC7D40">
        <w:rPr>
          <w:color w:val="000000" w:themeColor="text1"/>
          <w:sz w:val="28"/>
        </w:rPr>
        <w:t>Муниципальные правовые акты могут быть отменены или их действие может быть приостановлено органами местного самоуправления или</w:t>
      </w:r>
      <w:r w:rsidRPr="00BC7D40">
        <w:rPr>
          <w:b/>
          <w:color w:val="000000" w:themeColor="text1"/>
          <w:sz w:val="28"/>
        </w:rPr>
        <w:t xml:space="preserve"> </w:t>
      </w:r>
      <w:r w:rsidRPr="00BC7D40">
        <w:rPr>
          <w:color w:val="000000" w:themeColor="text1"/>
          <w:sz w:val="28"/>
        </w:rPr>
        <w:t xml:space="preserve">должностными лицами местного самоуправления, принявшими (издавшими) соответствующий муниципальный правовой акт, </w:t>
      </w:r>
      <w:r w:rsidRPr="00BC7D40">
        <w:rPr>
          <w:color w:val="000000" w:themeColor="text1"/>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sidRPr="00BC7D40">
        <w:rPr>
          <w:color w:val="000000" w:themeColor="text1"/>
          <w:sz w:val="28"/>
          <w:szCs w:val="28"/>
        </w:rPr>
        <w:t xml:space="preserve"> муниципального правового акта отнесено принятие (издание) соответствующего муниципального правового акта, а также </w:t>
      </w:r>
      <w:r w:rsidRPr="00BC7D40">
        <w:rPr>
          <w:color w:val="000000" w:themeColor="text1"/>
          <w:sz w:val="28"/>
        </w:rPr>
        <w:t>судом;</w:t>
      </w:r>
      <w:r w:rsidRPr="00BC7D40">
        <w:rPr>
          <w:b/>
          <w:color w:val="000000" w:themeColor="text1"/>
          <w:sz w:val="28"/>
        </w:rPr>
        <w:t xml:space="preserve"> </w:t>
      </w:r>
      <w:r w:rsidRPr="00BC7D40">
        <w:rPr>
          <w:color w:val="000000" w:themeColor="text1"/>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BC7D40" w:rsidRDefault="00577590" w:rsidP="00577590">
      <w:pPr>
        <w:widowControl/>
        <w:suppressAutoHyphens w:val="0"/>
        <w:autoSpaceDE w:val="0"/>
        <w:autoSpaceDN w:val="0"/>
        <w:adjustRightInd w:val="0"/>
        <w:ind w:firstLine="851"/>
        <w:jc w:val="both"/>
        <w:rPr>
          <w:rFonts w:eastAsia="Calibri"/>
          <w:color w:val="000000" w:themeColor="text1"/>
          <w:kern w:val="0"/>
          <w:sz w:val="28"/>
          <w:szCs w:val="28"/>
        </w:rPr>
      </w:pPr>
      <w:proofErr w:type="gramStart"/>
      <w:r w:rsidRPr="00BC7D40">
        <w:rPr>
          <w:rFonts w:eastAsia="Calibri"/>
          <w:color w:val="000000" w:themeColor="text1"/>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BC7D40">
        <w:rPr>
          <w:rFonts w:eastAsia="Calibri"/>
          <w:color w:val="000000" w:themeColor="text1"/>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Совет - не позднее трех дней со дня принятия ими решения.</w:t>
      </w:r>
    </w:p>
    <w:p w:rsidR="009917B8" w:rsidRPr="00BC7D40" w:rsidRDefault="009917B8" w:rsidP="0081350A">
      <w:pPr>
        <w:ind w:firstLine="851"/>
        <w:jc w:val="both"/>
        <w:rPr>
          <w:color w:val="000000" w:themeColor="text1"/>
          <w:sz w:val="28"/>
        </w:rPr>
      </w:pPr>
      <w:r w:rsidRPr="00BC7D40">
        <w:rPr>
          <w:color w:val="000000" w:themeColor="text1"/>
          <w:sz w:val="28"/>
        </w:rPr>
        <w:t xml:space="preserve">2. </w:t>
      </w:r>
      <w:proofErr w:type="gramStart"/>
      <w:r w:rsidRPr="00BC7D40">
        <w:rPr>
          <w:color w:val="000000" w:themeColor="text1"/>
          <w:sz w:val="28"/>
        </w:rPr>
        <w:t xml:space="preserve">Признание по решению суда закона Краснодарского края об установлении статуса муниципального образования недействующим до вступления в силу нового закона Краснодарского края об установлении статуса </w:t>
      </w:r>
      <w:r w:rsidRPr="00BC7D40">
        <w:rPr>
          <w:color w:val="000000" w:themeColor="text1"/>
          <w:sz w:val="28"/>
        </w:rPr>
        <w:lastRenderedPageBreak/>
        <w:t>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Pr="00BC7D40" w:rsidRDefault="009917B8" w:rsidP="0081350A">
      <w:pPr>
        <w:pStyle w:val="ad"/>
        <w:tabs>
          <w:tab w:val="left" w:pos="142"/>
        </w:tabs>
        <w:spacing w:after="0" w:line="100" w:lineRule="atLeast"/>
        <w:ind w:firstLine="851"/>
        <w:jc w:val="both"/>
        <w:rPr>
          <w:rFonts w:eastAsia="Times New Roman"/>
          <w:color w:val="000000" w:themeColor="text1"/>
          <w:sz w:val="28"/>
        </w:rPr>
      </w:pPr>
    </w:p>
    <w:p w:rsidR="009917B8" w:rsidRPr="00BC7D40" w:rsidRDefault="009917B8" w:rsidP="0081350A">
      <w:pPr>
        <w:pStyle w:val="ad"/>
        <w:tabs>
          <w:tab w:val="left" w:pos="142"/>
        </w:tabs>
        <w:spacing w:after="0" w:line="100" w:lineRule="atLeast"/>
        <w:ind w:firstLine="851"/>
        <w:jc w:val="both"/>
        <w:rPr>
          <w:rFonts w:eastAsia="Times New Roman"/>
          <w:b/>
          <w:color w:val="000000" w:themeColor="text1"/>
          <w:sz w:val="28"/>
        </w:rPr>
      </w:pPr>
      <w:r w:rsidRPr="00BC7D40">
        <w:rPr>
          <w:rFonts w:eastAsia="Times New Roman"/>
          <w:b/>
          <w:color w:val="000000" w:themeColor="text1"/>
          <w:sz w:val="28"/>
        </w:rPr>
        <w:t xml:space="preserve">Статья </w:t>
      </w:r>
      <w:r w:rsidR="001F386D" w:rsidRPr="00BC7D40">
        <w:rPr>
          <w:rFonts w:eastAsia="Times New Roman"/>
          <w:b/>
          <w:color w:val="000000" w:themeColor="text1"/>
          <w:sz w:val="28"/>
        </w:rPr>
        <w:t>54</w:t>
      </w:r>
      <w:r w:rsidRPr="00BC7D40">
        <w:rPr>
          <w:rFonts w:eastAsia="Times New Roman"/>
          <w:b/>
          <w:color w:val="000000" w:themeColor="text1"/>
          <w:sz w:val="28"/>
        </w:rPr>
        <w:t>. Принятие устава поселения, внесение изменений и дополнений в устав поселения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1. Устав принимается Советом.</w:t>
      </w:r>
    </w:p>
    <w:p w:rsidR="009917B8" w:rsidRPr="00BC7D40" w:rsidRDefault="009917B8" w:rsidP="0081350A">
      <w:pPr>
        <w:pStyle w:val="ConsNormal"/>
        <w:numPr>
          <w:ilvl w:val="2"/>
          <w:numId w:val="24"/>
        </w:numPr>
        <w:tabs>
          <w:tab w:val="left" w:pos="142"/>
        </w:tabs>
        <w:ind w:left="0" w:firstLine="851"/>
        <w:jc w:val="both"/>
        <w:rPr>
          <w:color w:val="000000" w:themeColor="text1"/>
          <w:sz w:val="28"/>
        </w:rPr>
      </w:pPr>
      <w:r w:rsidRPr="00BC7D40">
        <w:rPr>
          <w:rFonts w:ascii="Times New Roman" w:hAnsi="Times New Roman"/>
          <w:color w:val="000000" w:themeColor="text1"/>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sidRPr="00BC7D40">
        <w:rPr>
          <w:rFonts w:ascii="Times New Roman" w:hAnsi="Times New Roman"/>
          <w:color w:val="000000" w:themeColor="text1"/>
          <w:sz w:val="28"/>
        </w:rPr>
        <w:t>позднее</w:t>
      </w:r>
      <w:proofErr w:type="gramEnd"/>
      <w:r w:rsidRPr="00BC7D40">
        <w:rPr>
          <w:rFonts w:ascii="Times New Roman" w:hAnsi="Times New Roman"/>
          <w:color w:val="000000" w:themeColor="text1"/>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sidRPr="00BC7D40">
        <w:rPr>
          <w:color w:val="000000" w:themeColor="text1"/>
          <w:sz w:val="28"/>
        </w:rPr>
        <w:t>.</w:t>
      </w:r>
    </w:p>
    <w:p w:rsidR="009917B8" w:rsidRPr="00BC7D40" w:rsidRDefault="009917B8" w:rsidP="0081350A">
      <w:pPr>
        <w:pStyle w:val="8"/>
        <w:keepNext w:val="0"/>
        <w:ind w:firstLine="851"/>
        <w:jc w:val="both"/>
        <w:rPr>
          <w:color w:val="000000" w:themeColor="text1"/>
        </w:rPr>
      </w:pPr>
      <w:r w:rsidRPr="00BC7D40">
        <w:rPr>
          <w:color w:val="000000" w:themeColor="text1"/>
        </w:rPr>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Pr="00BC7D40" w:rsidRDefault="009917B8" w:rsidP="0081350A">
      <w:pPr>
        <w:pStyle w:val="ConsNormal"/>
        <w:tabs>
          <w:tab w:val="left" w:pos="142"/>
        </w:tabs>
        <w:ind w:firstLine="851"/>
        <w:jc w:val="both"/>
        <w:rPr>
          <w:color w:val="000000" w:themeColor="text1"/>
          <w:sz w:val="28"/>
        </w:rPr>
      </w:pPr>
      <w:r w:rsidRPr="00BC7D40">
        <w:rPr>
          <w:rFonts w:ascii="Times New Roman" w:hAnsi="Times New Roman"/>
          <w:color w:val="000000" w:themeColor="text1"/>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sidRPr="00BC7D40">
        <w:rPr>
          <w:color w:val="000000" w:themeColor="text1"/>
          <w:sz w:val="28"/>
        </w:rPr>
        <w:t>.</w:t>
      </w:r>
    </w:p>
    <w:p w:rsidR="007E71BD" w:rsidRPr="00BC7D40" w:rsidRDefault="007E71BD"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BC7D40" w:rsidRDefault="009917B8" w:rsidP="00E60977">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color w:val="000000" w:themeColor="text1"/>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BC7D40">
        <w:rPr>
          <w:color w:val="000000" w:themeColor="text1"/>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sidRPr="00BC7D40">
        <w:rPr>
          <w:color w:val="000000" w:themeColor="text1"/>
          <w:sz w:val="28"/>
        </w:rPr>
        <w:t xml:space="preserve"> в </w:t>
      </w:r>
      <w:r w:rsidR="000F66AD" w:rsidRPr="00BC7D40">
        <w:rPr>
          <w:color w:val="000000" w:themeColor="text1"/>
          <w:sz w:val="28"/>
        </w:rPr>
        <w:t>порядке,</w:t>
      </w:r>
      <w:r w:rsidRPr="00BC7D40">
        <w:rPr>
          <w:color w:val="000000" w:themeColor="text1"/>
          <w:sz w:val="28"/>
        </w:rPr>
        <w:t xml:space="preserve"> установленном </w:t>
      </w:r>
      <w:r w:rsidR="00E60977" w:rsidRPr="00BC7D40">
        <w:rPr>
          <w:rFonts w:eastAsia="Times New Roman"/>
          <w:color w:val="000000" w:themeColor="text1"/>
          <w:kern w:val="0"/>
          <w:sz w:val="28"/>
          <w:szCs w:val="28"/>
          <w:lang w:eastAsia="ru-RU"/>
        </w:rPr>
        <w:t>Федеральным законом от 21.07.2005 № 97-ФЗ «О государственной регистрации уставов муниципальных образований».</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BC7D40" w:rsidRDefault="003657E1" w:rsidP="0081350A">
      <w:pPr>
        <w:pStyle w:val="ConsNormal"/>
        <w:tabs>
          <w:tab w:val="left" w:pos="142"/>
        </w:tabs>
        <w:ind w:firstLine="851"/>
        <w:jc w:val="both"/>
        <w:rPr>
          <w:rFonts w:ascii="Times New Roman" w:hAnsi="Times New Roman"/>
          <w:color w:val="000000" w:themeColor="text1"/>
          <w:sz w:val="28"/>
        </w:rPr>
      </w:pPr>
      <w:proofErr w:type="gramStart"/>
      <w:r w:rsidRPr="00BC7D40">
        <w:rPr>
          <w:rFonts w:ascii="Times New Roman" w:hAnsi="Times New Roman"/>
          <w:color w:val="000000" w:themeColor="text1"/>
          <w:sz w:val="28"/>
        </w:rPr>
        <w:t>Глава поселения обязан опубликовать (обнародовать) 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BC7D40" w:rsidRDefault="009917B8" w:rsidP="0081350A">
      <w:pPr>
        <w:pStyle w:val="2"/>
        <w:keepNext w:val="0"/>
        <w:tabs>
          <w:tab w:val="left" w:pos="851"/>
        </w:tabs>
        <w:spacing w:before="0" w:after="0"/>
        <w:ind w:firstLine="851"/>
        <w:rPr>
          <w:rFonts w:ascii="Times New Roman" w:eastAsia="Times New Roman" w:hAnsi="Times New Roman"/>
          <w:b w:val="0"/>
          <w:i w:val="0"/>
          <w:color w:val="000000" w:themeColor="text1"/>
        </w:rPr>
      </w:pPr>
    </w:p>
    <w:p w:rsidR="009917B8" w:rsidRPr="00BC7D40" w:rsidRDefault="009917B8" w:rsidP="0081350A">
      <w:pPr>
        <w:pStyle w:val="2"/>
        <w:keepNext w:val="0"/>
        <w:tabs>
          <w:tab w:val="left" w:pos="851"/>
        </w:tabs>
        <w:spacing w:before="0" w:after="0"/>
        <w:ind w:firstLine="851"/>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 xml:space="preserve">Статья </w:t>
      </w:r>
      <w:r w:rsidR="001F386D" w:rsidRPr="00BC7D40">
        <w:rPr>
          <w:rFonts w:ascii="Times New Roman" w:eastAsia="Times New Roman" w:hAnsi="Times New Roman"/>
          <w:i w:val="0"/>
          <w:color w:val="000000" w:themeColor="text1"/>
        </w:rPr>
        <w:t>55</w:t>
      </w:r>
      <w:r w:rsidRPr="00BC7D40">
        <w:rPr>
          <w:rFonts w:ascii="Times New Roman" w:eastAsia="Times New Roman" w:hAnsi="Times New Roman"/>
          <w:i w:val="0"/>
          <w:color w:val="000000" w:themeColor="text1"/>
        </w:rPr>
        <w:t>.</w:t>
      </w:r>
      <w:r w:rsidRPr="00BC7D40">
        <w:rPr>
          <w:rFonts w:ascii="Times New Roman" w:eastAsia="Times New Roman" w:hAnsi="Times New Roman"/>
          <w:b w:val="0"/>
          <w:i w:val="0"/>
          <w:color w:val="000000" w:themeColor="text1"/>
        </w:rPr>
        <w:t xml:space="preserve"> </w:t>
      </w:r>
      <w:r w:rsidRPr="00BC7D40">
        <w:rPr>
          <w:rFonts w:ascii="Times New Roman" w:eastAsia="Times New Roman" w:hAnsi="Times New Roman"/>
          <w:i w:val="0"/>
          <w:color w:val="000000" w:themeColor="text1"/>
        </w:rPr>
        <w:t>Решения, принятые на местном референдуме</w:t>
      </w:r>
    </w:p>
    <w:p w:rsidR="009917B8" w:rsidRPr="00BC7D40" w:rsidRDefault="0095237A" w:rsidP="0028180F">
      <w:pPr>
        <w:tabs>
          <w:tab w:val="left" w:pos="0"/>
        </w:tabs>
        <w:ind w:firstLine="851"/>
        <w:jc w:val="both"/>
        <w:rPr>
          <w:rFonts w:eastAsia="Times New Roman"/>
          <w:color w:val="000000" w:themeColor="text1"/>
          <w:sz w:val="28"/>
        </w:rPr>
      </w:pPr>
      <w:r w:rsidRPr="00BC7D40">
        <w:rPr>
          <w:rFonts w:eastAsia="Times New Roman"/>
          <w:color w:val="000000" w:themeColor="text1"/>
          <w:sz w:val="28"/>
        </w:rPr>
        <w:t xml:space="preserve">1. </w:t>
      </w:r>
      <w:r w:rsidR="009917B8" w:rsidRPr="00BC7D40">
        <w:rPr>
          <w:rFonts w:eastAsia="Times New Roman"/>
          <w:color w:val="000000" w:themeColor="text1"/>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Pr="00BC7D40" w:rsidRDefault="0095237A" w:rsidP="0028180F">
      <w:pPr>
        <w:pStyle w:val="ad"/>
        <w:tabs>
          <w:tab w:val="left" w:pos="0"/>
        </w:tabs>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 xml:space="preserve">2. </w:t>
      </w:r>
      <w:r w:rsidR="009917B8" w:rsidRPr="00BC7D40">
        <w:rPr>
          <w:rFonts w:eastAsia="Times New Roman"/>
          <w:color w:val="000000" w:themeColor="text1"/>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Pr="00BC7D40" w:rsidRDefault="0095237A" w:rsidP="0028180F">
      <w:pPr>
        <w:pStyle w:val="ConsNormal"/>
        <w:tabs>
          <w:tab w:val="left" w:pos="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3. </w:t>
      </w:r>
      <w:r w:rsidR="009917B8" w:rsidRPr="00BC7D40">
        <w:rPr>
          <w:rFonts w:ascii="Times New Roman" w:hAnsi="Times New Roman"/>
          <w:color w:val="000000" w:themeColor="text1"/>
          <w:sz w:val="28"/>
        </w:rPr>
        <w:t>Решение, принятое на местном референдуме, регистрируется в Совете.</w:t>
      </w:r>
    </w:p>
    <w:p w:rsidR="009917B8" w:rsidRPr="00BC7D40" w:rsidRDefault="0028180F" w:rsidP="0028180F">
      <w:pPr>
        <w:pStyle w:val="ConsNormal"/>
        <w:tabs>
          <w:tab w:val="left" w:pos="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4. </w:t>
      </w:r>
      <w:r w:rsidR="009917B8" w:rsidRPr="00BC7D40">
        <w:rPr>
          <w:rFonts w:ascii="Times New Roman" w:hAnsi="Times New Roman"/>
          <w:color w:val="000000" w:themeColor="text1"/>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sidRPr="00BC7D40">
        <w:rPr>
          <w:rFonts w:ascii="Times New Roman" w:hAnsi="Times New Roman"/>
          <w:color w:val="000000" w:themeColor="text1"/>
          <w:sz w:val="28"/>
        </w:rPr>
        <w:t>,</w:t>
      </w:r>
      <w:r w:rsidR="009917B8" w:rsidRPr="00BC7D40">
        <w:rPr>
          <w:rFonts w:ascii="Times New Roman" w:hAnsi="Times New Roman"/>
          <w:color w:val="000000" w:themeColor="text1"/>
          <w:sz w:val="28"/>
        </w:rPr>
        <w:t xml:space="preserve"> определить срок подготовки такого акта. Указанный срок не может превышать трех месяцев.</w:t>
      </w:r>
    </w:p>
    <w:p w:rsidR="009917B8" w:rsidRPr="00BC7D40" w:rsidRDefault="0028180F" w:rsidP="0028180F">
      <w:pPr>
        <w:pStyle w:val="ConsNormal"/>
        <w:tabs>
          <w:tab w:val="left" w:pos="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5. </w:t>
      </w:r>
      <w:r w:rsidR="009917B8" w:rsidRPr="00BC7D40">
        <w:rPr>
          <w:rFonts w:ascii="Times New Roman" w:hAnsi="Times New Roman"/>
          <w:color w:val="000000" w:themeColor="text1"/>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Pr="00BC7D40" w:rsidRDefault="002F3F83" w:rsidP="0081350A">
      <w:pPr>
        <w:pStyle w:val="2"/>
        <w:keepNext w:val="0"/>
        <w:tabs>
          <w:tab w:val="clear" w:pos="576"/>
        </w:tabs>
        <w:spacing w:before="0" w:after="0"/>
        <w:ind w:left="851"/>
        <w:rPr>
          <w:rFonts w:ascii="Times New Roman" w:eastAsia="Times New Roman" w:hAnsi="Times New Roman"/>
          <w:i w:val="0"/>
          <w:color w:val="000000" w:themeColor="text1"/>
        </w:rPr>
      </w:pPr>
    </w:p>
    <w:p w:rsidR="009917B8" w:rsidRPr="00BC7D40" w:rsidRDefault="009917B8" w:rsidP="0081350A">
      <w:pPr>
        <w:pStyle w:val="2"/>
        <w:keepNext w:val="0"/>
        <w:tabs>
          <w:tab w:val="clear" w:pos="576"/>
        </w:tabs>
        <w:spacing w:before="0" w:after="0"/>
        <w:ind w:left="851"/>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 xml:space="preserve">Статья </w:t>
      </w:r>
      <w:r w:rsidR="001F386D" w:rsidRPr="00BC7D40">
        <w:rPr>
          <w:rFonts w:ascii="Times New Roman" w:eastAsia="Times New Roman" w:hAnsi="Times New Roman"/>
          <w:i w:val="0"/>
          <w:color w:val="000000" w:themeColor="text1"/>
        </w:rPr>
        <w:t>56</w:t>
      </w:r>
      <w:r w:rsidRPr="00BC7D40">
        <w:rPr>
          <w:rFonts w:ascii="Times New Roman" w:eastAsia="Times New Roman" w:hAnsi="Times New Roman"/>
          <w:i w:val="0"/>
          <w:color w:val="000000" w:themeColor="text1"/>
        </w:rPr>
        <w:t>. Правовые акты</w:t>
      </w:r>
      <w:r w:rsidRPr="00BC7D40">
        <w:rPr>
          <w:rFonts w:ascii="Times New Roman" w:eastAsia="Times New Roman" w:hAnsi="Times New Roman"/>
          <w:b w:val="0"/>
          <w:color w:val="000000" w:themeColor="text1"/>
        </w:rPr>
        <w:t xml:space="preserve"> </w:t>
      </w:r>
      <w:r w:rsidRPr="00BC7D40">
        <w:rPr>
          <w:rFonts w:ascii="Times New Roman" w:eastAsia="Times New Roman" w:hAnsi="Times New Roman"/>
          <w:i w:val="0"/>
          <w:color w:val="000000" w:themeColor="text1"/>
        </w:rPr>
        <w:t>Совета</w:t>
      </w:r>
    </w:p>
    <w:p w:rsidR="009917B8" w:rsidRPr="00BC7D40" w:rsidRDefault="009917B8" w:rsidP="0081350A">
      <w:pPr>
        <w:pStyle w:val="ConsNormal"/>
        <w:numPr>
          <w:ilvl w:val="0"/>
          <w:numId w:val="19"/>
        </w:numPr>
        <w:ind w:left="0" w:firstLine="851"/>
        <w:jc w:val="both"/>
        <w:rPr>
          <w:rFonts w:ascii="Times New Roman" w:hAnsi="Times New Roman"/>
          <w:color w:val="000000" w:themeColor="text1"/>
          <w:sz w:val="28"/>
          <w:szCs w:val="28"/>
        </w:rPr>
      </w:pPr>
      <w:proofErr w:type="gramStart"/>
      <w:r w:rsidRPr="00BC7D40">
        <w:rPr>
          <w:rFonts w:ascii="Times New Roman" w:hAnsi="Times New Roman"/>
          <w:color w:val="000000" w:themeColor="text1"/>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sidRPr="00BC7D40">
        <w:rPr>
          <w:rFonts w:ascii="Times New Roman" w:hAnsi="Times New Roman"/>
          <w:color w:val="000000" w:themeColor="text1"/>
          <w:sz w:val="28"/>
          <w:szCs w:val="28"/>
        </w:rPr>
        <w:t>решение об удалении главы поселения в отставку</w:t>
      </w:r>
      <w:r w:rsidRPr="00BC7D40">
        <w:rPr>
          <w:color w:val="000000" w:themeColor="text1"/>
          <w:sz w:val="28"/>
          <w:szCs w:val="28"/>
        </w:rPr>
        <w:t xml:space="preserve">, </w:t>
      </w:r>
      <w:r w:rsidRPr="00BC7D40">
        <w:rPr>
          <w:rFonts w:ascii="Times New Roman" w:hAnsi="Times New Roman"/>
          <w:color w:val="000000" w:themeColor="text1"/>
          <w:sz w:val="28"/>
        </w:rPr>
        <w:t xml:space="preserve">а также решения по вопросам организации деятельности Совета </w:t>
      </w:r>
      <w:r w:rsidRPr="00BC7D40">
        <w:rPr>
          <w:rFonts w:ascii="Times New Roman" w:hAnsi="Times New Roman"/>
          <w:color w:val="000000" w:themeColor="text1"/>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Pr="00BC7D40" w:rsidRDefault="009917B8" w:rsidP="0081350A">
      <w:pPr>
        <w:pStyle w:val="ConsNormal"/>
        <w:numPr>
          <w:ilvl w:val="0"/>
          <w:numId w:val="19"/>
        </w:numPr>
        <w:tabs>
          <w:tab w:val="left" w:pos="-1985"/>
          <w:tab w:val="left" w:pos="-993"/>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Правовые акты Совета принимаются на его сессиях в соответствии с регламентом работы Совета.</w:t>
      </w:r>
    </w:p>
    <w:p w:rsidR="009917B8" w:rsidRPr="00BC7D40" w:rsidRDefault="009917B8" w:rsidP="0081350A">
      <w:pPr>
        <w:pStyle w:val="ConsNormal"/>
        <w:numPr>
          <w:ilvl w:val="0"/>
          <w:numId w:val="19"/>
        </w:numPr>
        <w:tabs>
          <w:tab w:val="left" w:pos="75"/>
          <w:tab w:val="left" w:pos="140"/>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Pr="00BC7D40" w:rsidRDefault="009917B8" w:rsidP="0081350A">
      <w:pPr>
        <w:pStyle w:val="ConsNormal"/>
        <w:tabs>
          <w:tab w:val="left" w:pos="75"/>
          <w:tab w:val="left" w:pos="14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Федеральным законом от 06.10.2003 № 131-ФЗ </w:t>
      </w:r>
      <w:r w:rsidR="00DF727E" w:rsidRPr="00BC7D40">
        <w:rPr>
          <w:rFonts w:ascii="Times New Roman" w:hAnsi="Times New Roman"/>
          <w:color w:val="000000" w:themeColor="text1"/>
          <w:sz w:val="28"/>
        </w:rPr>
        <w:t>«</w:t>
      </w:r>
      <w:r w:rsidRPr="00BC7D40">
        <w:rPr>
          <w:rFonts w:ascii="Times New Roman" w:hAnsi="Times New Roman"/>
          <w:color w:val="000000" w:themeColor="text1"/>
          <w:sz w:val="28"/>
        </w:rPr>
        <w:t>Об общих принципах организации местного самоуправления в Российской Федерации</w:t>
      </w:r>
      <w:r w:rsidR="00DF727E" w:rsidRPr="00BC7D40">
        <w:rPr>
          <w:rFonts w:ascii="Times New Roman" w:hAnsi="Times New Roman"/>
          <w:color w:val="000000" w:themeColor="text1"/>
          <w:sz w:val="28"/>
        </w:rPr>
        <w:t>»</w:t>
      </w:r>
      <w:r w:rsidRPr="00BC7D40">
        <w:rPr>
          <w:rFonts w:ascii="Times New Roman" w:hAnsi="Times New Roman"/>
          <w:color w:val="000000" w:themeColor="text1"/>
          <w:sz w:val="28"/>
        </w:rPr>
        <w:t>.</w:t>
      </w:r>
    </w:p>
    <w:p w:rsidR="00812702" w:rsidRPr="00BC7D40" w:rsidRDefault="0080680C" w:rsidP="00812702">
      <w:pPr>
        <w:pStyle w:val="ConsNormal"/>
        <w:tabs>
          <w:tab w:val="left" w:pos="-198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Г</w:t>
      </w:r>
      <w:r w:rsidR="00812702" w:rsidRPr="00BC7D40">
        <w:rPr>
          <w:rFonts w:ascii="Times New Roman" w:hAnsi="Times New Roman"/>
          <w:color w:val="000000" w:themeColor="text1"/>
          <w:sz w:val="28"/>
        </w:rPr>
        <w:t>олос главы поселения</w:t>
      </w:r>
      <w:r w:rsidRPr="00BC7D40">
        <w:rPr>
          <w:rFonts w:ascii="Times New Roman" w:hAnsi="Times New Roman"/>
          <w:color w:val="000000" w:themeColor="text1"/>
          <w:sz w:val="28"/>
        </w:rPr>
        <w:t xml:space="preserve">, обладающего правом решающего голоса, </w:t>
      </w:r>
      <w:r w:rsidR="00812702" w:rsidRPr="00BC7D40">
        <w:rPr>
          <w:rFonts w:ascii="Times New Roman" w:hAnsi="Times New Roman"/>
          <w:color w:val="000000" w:themeColor="text1"/>
          <w:sz w:val="28"/>
        </w:rPr>
        <w:t>учитывается при принятии решений Совета как голос депутата Совета.</w:t>
      </w:r>
    </w:p>
    <w:p w:rsidR="009917B8" w:rsidRPr="00BC7D40" w:rsidRDefault="009917B8" w:rsidP="0081350A">
      <w:pPr>
        <w:numPr>
          <w:ilvl w:val="0"/>
          <w:numId w:val="19"/>
        </w:numPr>
        <w:tabs>
          <w:tab w:val="left" w:pos="75"/>
          <w:tab w:val="left" w:pos="140"/>
        </w:tabs>
        <w:ind w:left="0" w:firstLine="851"/>
        <w:jc w:val="both"/>
        <w:rPr>
          <w:rFonts w:eastAsia="Times New Roman"/>
          <w:color w:val="000000" w:themeColor="text1"/>
          <w:sz w:val="28"/>
        </w:rPr>
      </w:pPr>
      <w:proofErr w:type="gramStart"/>
      <w:r w:rsidRPr="00BC7D40">
        <w:rPr>
          <w:rFonts w:eastAsia="Times New Roman"/>
          <w:color w:val="000000" w:themeColor="text1"/>
          <w:sz w:val="28"/>
        </w:rPr>
        <w:t xml:space="preserve">Правовые акты Совета вступают в силу со дня подписания, если </w:t>
      </w:r>
      <w:r w:rsidRPr="00BC7D40">
        <w:rPr>
          <w:rFonts w:eastAsia="Times New Roman"/>
          <w:color w:val="000000" w:themeColor="text1"/>
          <w:sz w:val="28"/>
        </w:rPr>
        <w:lastRenderedPageBreak/>
        <w:t>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BC7D40" w:rsidRDefault="009917B8" w:rsidP="002F3F83">
      <w:pPr>
        <w:pStyle w:val="WW-2"/>
        <w:tabs>
          <w:tab w:val="left" w:pos="-2160"/>
          <w:tab w:val="left" w:pos="142"/>
          <w:tab w:val="left" w:pos="1276"/>
        </w:tabs>
        <w:rPr>
          <w:color w:val="000000" w:themeColor="text1"/>
        </w:rPr>
      </w:pPr>
      <w:r w:rsidRPr="00BC7D40">
        <w:rPr>
          <w:color w:val="000000" w:themeColor="text1"/>
        </w:rPr>
        <w:t>5.</w:t>
      </w:r>
      <w:r w:rsidRPr="00BC7D40">
        <w:rPr>
          <w:color w:val="000000" w:themeColor="text1"/>
        </w:rPr>
        <w:tab/>
        <w:t xml:space="preserve">Нормативный правовой акт, принятый Советом, направляется главе поселения, для подписания и обнародования </w:t>
      </w:r>
      <w:r w:rsidRPr="00BC7D40">
        <w:rPr>
          <w:color w:val="000000" w:themeColor="text1"/>
          <w:szCs w:val="28"/>
        </w:rPr>
        <w:t>в течение 10 дней</w:t>
      </w:r>
      <w:r w:rsidRPr="00BC7D40">
        <w:rPr>
          <w:color w:val="000000" w:themeColor="text1"/>
        </w:rP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BC7D40" w:rsidRDefault="00196713" w:rsidP="00196713">
      <w:pPr>
        <w:tabs>
          <w:tab w:val="left" w:pos="0"/>
        </w:tabs>
        <w:ind w:firstLine="851"/>
        <w:jc w:val="both"/>
        <w:rPr>
          <w:color w:val="000000" w:themeColor="text1"/>
          <w:sz w:val="28"/>
        </w:rPr>
      </w:pPr>
      <w:r w:rsidRPr="00BC7D40">
        <w:rPr>
          <w:color w:val="000000" w:themeColor="text1"/>
          <w:sz w:val="28"/>
          <w:szCs w:val="28"/>
          <w:lang w:eastAsia="ru-RU"/>
        </w:rPr>
        <w:t xml:space="preserve">Если глава </w:t>
      </w:r>
      <w:r w:rsidR="008E480C" w:rsidRPr="00BC7D40">
        <w:rPr>
          <w:color w:val="000000" w:themeColor="text1"/>
          <w:sz w:val="28"/>
        </w:rPr>
        <w:t>поселения</w:t>
      </w:r>
      <w:r w:rsidR="008E480C" w:rsidRPr="00BC7D40">
        <w:rPr>
          <w:color w:val="000000" w:themeColor="text1"/>
          <w:sz w:val="28"/>
          <w:szCs w:val="28"/>
          <w:lang w:eastAsia="ru-RU"/>
        </w:rPr>
        <w:t xml:space="preserve"> </w:t>
      </w:r>
      <w:r w:rsidRPr="00BC7D40">
        <w:rPr>
          <w:color w:val="000000" w:themeColor="text1"/>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BC7D40">
        <w:rPr>
          <w:color w:val="000000" w:themeColor="text1"/>
          <w:sz w:val="28"/>
        </w:rPr>
        <w:t>поселения</w:t>
      </w:r>
      <w:r w:rsidR="008E480C" w:rsidRPr="00BC7D40">
        <w:rPr>
          <w:color w:val="000000" w:themeColor="text1"/>
          <w:sz w:val="28"/>
          <w:szCs w:val="28"/>
          <w:lang w:eastAsia="ru-RU"/>
        </w:rPr>
        <w:t xml:space="preserve"> </w:t>
      </w:r>
      <w:r w:rsidRPr="00BC7D40">
        <w:rPr>
          <w:color w:val="000000" w:themeColor="text1"/>
          <w:sz w:val="28"/>
          <w:szCs w:val="28"/>
          <w:lang w:eastAsia="ru-RU"/>
        </w:rPr>
        <w:t>в течение семи дней и обнародованию.</w:t>
      </w:r>
    </w:p>
    <w:p w:rsidR="009917B8" w:rsidRPr="00BC7D40" w:rsidRDefault="00B757A6" w:rsidP="00B757A6">
      <w:pPr>
        <w:tabs>
          <w:tab w:val="left" w:pos="470"/>
          <w:tab w:val="left" w:pos="535"/>
        </w:tabs>
        <w:ind w:firstLine="851"/>
        <w:jc w:val="both"/>
        <w:rPr>
          <w:rFonts w:eastAsia="Times New Roman"/>
          <w:color w:val="000000" w:themeColor="text1"/>
          <w:sz w:val="28"/>
        </w:rPr>
      </w:pPr>
      <w:r w:rsidRPr="00BC7D40">
        <w:rPr>
          <w:rFonts w:eastAsia="Times New Roman"/>
          <w:color w:val="000000" w:themeColor="text1"/>
          <w:sz w:val="28"/>
        </w:rPr>
        <w:t xml:space="preserve">6. </w:t>
      </w:r>
      <w:r w:rsidR="009917B8" w:rsidRPr="00BC7D40">
        <w:rPr>
          <w:rFonts w:eastAsia="Times New Roman"/>
          <w:color w:val="000000" w:themeColor="text1"/>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Pr="00BC7D40" w:rsidRDefault="00B757A6" w:rsidP="00B757A6">
      <w:pPr>
        <w:pStyle w:val="ConsNormal"/>
        <w:tabs>
          <w:tab w:val="left" w:pos="470"/>
          <w:tab w:val="left" w:pos="535"/>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7. </w:t>
      </w:r>
      <w:r w:rsidR="009917B8" w:rsidRPr="00BC7D40">
        <w:rPr>
          <w:rFonts w:ascii="Times New Roman" w:hAnsi="Times New Roman"/>
          <w:color w:val="000000" w:themeColor="text1"/>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поселения или при наличии заключения главы поселения.</w:t>
      </w:r>
    </w:p>
    <w:p w:rsidR="009917B8" w:rsidRPr="00BC7D40" w:rsidRDefault="009917B8" w:rsidP="0081350A">
      <w:pPr>
        <w:pStyle w:val="a6"/>
        <w:tabs>
          <w:tab w:val="left" w:pos="-668"/>
        </w:tabs>
        <w:spacing w:after="0"/>
        <w:ind w:firstLine="851"/>
        <w:rPr>
          <w:rFonts w:eastAsia="Times New Roman"/>
          <w:color w:val="000000" w:themeColor="text1"/>
          <w:sz w:val="28"/>
        </w:rPr>
      </w:pPr>
    </w:p>
    <w:p w:rsidR="009917B8" w:rsidRPr="00BC7D40" w:rsidRDefault="009917B8" w:rsidP="0081350A">
      <w:pPr>
        <w:pStyle w:val="a6"/>
        <w:tabs>
          <w:tab w:val="left" w:pos="142"/>
        </w:tabs>
        <w:spacing w:after="0"/>
        <w:ind w:firstLine="851"/>
        <w:rPr>
          <w:rFonts w:eastAsia="Times New Roman"/>
          <w:b/>
          <w:color w:val="000000" w:themeColor="text1"/>
          <w:sz w:val="28"/>
        </w:rPr>
      </w:pPr>
      <w:r w:rsidRPr="00BC7D40">
        <w:rPr>
          <w:rFonts w:eastAsia="Times New Roman"/>
          <w:b/>
          <w:color w:val="000000" w:themeColor="text1"/>
          <w:sz w:val="28"/>
        </w:rPr>
        <w:t xml:space="preserve">Статья </w:t>
      </w:r>
      <w:r w:rsidR="001F386D" w:rsidRPr="00BC7D40">
        <w:rPr>
          <w:rFonts w:eastAsia="Times New Roman"/>
          <w:b/>
          <w:color w:val="000000" w:themeColor="text1"/>
          <w:sz w:val="28"/>
        </w:rPr>
        <w:t>57</w:t>
      </w:r>
      <w:r w:rsidRPr="00BC7D40">
        <w:rPr>
          <w:rFonts w:eastAsia="Times New Roman"/>
          <w:b/>
          <w:color w:val="000000" w:themeColor="text1"/>
          <w:sz w:val="28"/>
        </w:rPr>
        <w:t>.</w:t>
      </w:r>
      <w:r w:rsidRPr="00BC7D40">
        <w:rPr>
          <w:rFonts w:eastAsia="Times New Roman"/>
          <w:color w:val="000000" w:themeColor="text1"/>
          <w:sz w:val="28"/>
        </w:rPr>
        <w:t xml:space="preserve"> </w:t>
      </w:r>
      <w:r w:rsidRPr="00BC7D40">
        <w:rPr>
          <w:rFonts w:eastAsia="Times New Roman"/>
          <w:b/>
          <w:color w:val="000000" w:themeColor="text1"/>
          <w:sz w:val="28"/>
        </w:rPr>
        <w:t>Правовые акты главы поселения</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в пределах своих полномочий издает правовые акты в соответствии с законодательством</w:t>
      </w:r>
      <w:r w:rsidR="006D2F02" w:rsidRPr="00BC7D40">
        <w:rPr>
          <w:rFonts w:ascii="Times New Roman" w:hAnsi="Times New Roman"/>
          <w:color w:val="000000" w:themeColor="text1"/>
          <w:sz w:val="28"/>
        </w:rPr>
        <w:t xml:space="preserve"> и уставом поселения</w:t>
      </w:r>
      <w:r w:rsidRPr="00BC7D40">
        <w:rPr>
          <w:rFonts w:ascii="Times New Roman" w:hAnsi="Times New Roman"/>
          <w:color w:val="000000" w:themeColor="text1"/>
          <w:sz w:val="28"/>
        </w:rPr>
        <w:t>.</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b/>
          <w:color w:val="000000" w:themeColor="text1"/>
          <w:sz w:val="28"/>
        </w:rPr>
        <w:t xml:space="preserve">Статья </w:t>
      </w:r>
      <w:r w:rsidR="001F386D" w:rsidRPr="00BC7D40">
        <w:rPr>
          <w:rFonts w:ascii="Times New Roman" w:hAnsi="Times New Roman"/>
          <w:b/>
          <w:color w:val="000000" w:themeColor="text1"/>
          <w:sz w:val="28"/>
        </w:rPr>
        <w:t>58</w:t>
      </w:r>
      <w:r w:rsidRPr="00BC7D40">
        <w:rPr>
          <w:rFonts w:ascii="Times New Roman" w:hAnsi="Times New Roman"/>
          <w:b/>
          <w:color w:val="000000" w:themeColor="text1"/>
          <w:sz w:val="28"/>
        </w:rPr>
        <w:t>. Правовые акты администрации поселения</w:t>
      </w:r>
    </w:p>
    <w:p w:rsidR="009917B8" w:rsidRPr="00BC7D40" w:rsidRDefault="009917B8" w:rsidP="0081350A">
      <w:pPr>
        <w:autoSpaceDE w:val="0"/>
        <w:ind w:firstLine="851"/>
        <w:jc w:val="both"/>
        <w:rPr>
          <w:color w:val="000000" w:themeColor="text1"/>
          <w:sz w:val="28"/>
          <w:szCs w:val="28"/>
        </w:rPr>
      </w:pPr>
      <w:r w:rsidRPr="00BC7D40">
        <w:rPr>
          <w:color w:val="000000" w:themeColor="text1"/>
          <w:sz w:val="28"/>
        </w:rPr>
        <w:t xml:space="preserve">1. </w:t>
      </w:r>
      <w:proofErr w:type="gramStart"/>
      <w:r w:rsidRPr="00BC7D40">
        <w:rPr>
          <w:color w:val="000000" w:themeColor="text1"/>
          <w:sz w:val="28"/>
          <w:szCs w:val="28"/>
        </w:rPr>
        <w:t>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BC7D40" w:rsidRDefault="009917B8" w:rsidP="0081350A">
      <w:pPr>
        <w:autoSpaceDE w:val="0"/>
        <w:ind w:firstLine="851"/>
        <w:jc w:val="both"/>
        <w:rPr>
          <w:color w:val="000000" w:themeColor="text1"/>
          <w:sz w:val="28"/>
          <w:szCs w:val="28"/>
        </w:rPr>
      </w:pPr>
      <w:r w:rsidRPr="00BC7D40">
        <w:rPr>
          <w:color w:val="000000" w:themeColor="text1"/>
          <w:sz w:val="28"/>
          <w:szCs w:val="28"/>
        </w:rPr>
        <w:t xml:space="preserve">2. Постановления и распоряжения администрации вступают в силу </w:t>
      </w:r>
      <w:r w:rsidRPr="00BC7D40">
        <w:rPr>
          <w:rStyle w:val="80"/>
          <w:color w:val="000000" w:themeColor="text1"/>
        </w:rPr>
        <w:t>со дня</w:t>
      </w:r>
      <w:r w:rsidRPr="00BC7D40">
        <w:rPr>
          <w:bCs/>
          <w:color w:val="000000" w:themeColor="text1"/>
          <w:sz w:val="28"/>
          <w:szCs w:val="28"/>
        </w:rPr>
        <w:t xml:space="preserve"> </w:t>
      </w:r>
      <w:r w:rsidRPr="00BC7D40">
        <w:rPr>
          <w:color w:val="000000" w:themeColor="text1"/>
          <w:sz w:val="28"/>
          <w:szCs w:val="28"/>
        </w:rPr>
        <w:t xml:space="preserve">их подписания, если иной порядок не установлен законодательством, </w:t>
      </w:r>
      <w:r w:rsidRPr="00BC7D40">
        <w:rPr>
          <w:color w:val="000000" w:themeColor="text1"/>
          <w:sz w:val="28"/>
          <w:szCs w:val="28"/>
        </w:rPr>
        <w:lastRenderedPageBreak/>
        <w:t>настоящим уставом или самим постановлением (распоряжением).</w:t>
      </w: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p>
    <w:p w:rsidR="009917B8" w:rsidRPr="00BC7D40" w:rsidRDefault="009917B8" w:rsidP="0081350A">
      <w:pPr>
        <w:pStyle w:val="ConsNormal"/>
        <w:ind w:firstLine="840"/>
        <w:jc w:val="both"/>
        <w:rPr>
          <w:rFonts w:ascii="Times New Roman" w:hAnsi="Times New Roman"/>
          <w:b/>
          <w:color w:val="000000" w:themeColor="text1"/>
          <w:sz w:val="28"/>
        </w:rPr>
      </w:pPr>
      <w:r w:rsidRPr="00BC7D40">
        <w:rPr>
          <w:rFonts w:ascii="Times New Roman" w:hAnsi="Times New Roman"/>
          <w:b/>
          <w:color w:val="000000" w:themeColor="text1"/>
          <w:sz w:val="28"/>
        </w:rPr>
        <w:t xml:space="preserve">Статья </w:t>
      </w:r>
      <w:r w:rsidR="001F386D" w:rsidRPr="00BC7D40">
        <w:rPr>
          <w:rFonts w:ascii="Times New Roman" w:hAnsi="Times New Roman"/>
          <w:b/>
          <w:color w:val="000000" w:themeColor="text1"/>
          <w:sz w:val="28"/>
        </w:rPr>
        <w:t>59</w:t>
      </w:r>
      <w:r w:rsidRPr="00BC7D40">
        <w:rPr>
          <w:rFonts w:ascii="Times New Roman" w:hAnsi="Times New Roman"/>
          <w:b/>
          <w:color w:val="000000" w:themeColor="text1"/>
          <w:sz w:val="28"/>
        </w:rPr>
        <w:t>. Правовые акты руководителей органов администрации, обладающих правами юридического лица</w:t>
      </w:r>
    </w:p>
    <w:p w:rsidR="009917B8" w:rsidRPr="00BC7D40" w:rsidRDefault="009917B8" w:rsidP="0081350A">
      <w:pPr>
        <w:pStyle w:val="ConsNormal"/>
        <w:ind w:left="60" w:firstLine="840"/>
        <w:jc w:val="both"/>
        <w:rPr>
          <w:rFonts w:ascii="Times New Roman" w:hAnsi="Times New Roman"/>
          <w:color w:val="000000" w:themeColor="text1"/>
          <w:sz w:val="28"/>
        </w:rPr>
      </w:pPr>
      <w:r w:rsidRPr="00BC7D40">
        <w:rPr>
          <w:rFonts w:ascii="Times New Roman" w:hAnsi="Times New Roman"/>
          <w:color w:val="000000" w:themeColor="text1"/>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Pr="00BC7D40" w:rsidRDefault="009917B8" w:rsidP="0081350A">
      <w:pPr>
        <w:pStyle w:val="2"/>
        <w:keepNext w:val="0"/>
        <w:tabs>
          <w:tab w:val="left" w:pos="851"/>
          <w:tab w:val="left" w:pos="8580"/>
        </w:tabs>
        <w:spacing w:before="0" w:after="0"/>
        <w:ind w:firstLine="851"/>
        <w:rPr>
          <w:rFonts w:ascii="Times New Roman" w:eastAsia="Times New Roman" w:hAnsi="Times New Roman"/>
          <w:i w:val="0"/>
          <w:color w:val="000000" w:themeColor="text1"/>
        </w:rPr>
      </w:pPr>
    </w:p>
    <w:p w:rsidR="009917B8" w:rsidRPr="00BC7D40" w:rsidRDefault="009917B8" w:rsidP="0081350A">
      <w:pPr>
        <w:pStyle w:val="2"/>
        <w:keepNext w:val="0"/>
        <w:tabs>
          <w:tab w:val="left" w:pos="851"/>
          <w:tab w:val="left" w:pos="8580"/>
        </w:tabs>
        <w:spacing w:before="0" w:after="0"/>
        <w:ind w:firstLine="851"/>
        <w:rPr>
          <w:rFonts w:ascii="Times New Roman" w:eastAsia="Times New Roman" w:hAnsi="Times New Roman"/>
          <w:i w:val="0"/>
          <w:color w:val="000000" w:themeColor="text1"/>
        </w:rPr>
      </w:pPr>
      <w:r w:rsidRPr="00BC7D40">
        <w:rPr>
          <w:rFonts w:ascii="Times New Roman" w:eastAsia="Times New Roman" w:hAnsi="Times New Roman"/>
          <w:i w:val="0"/>
          <w:color w:val="000000" w:themeColor="text1"/>
        </w:rPr>
        <w:t>Статья 6</w:t>
      </w:r>
      <w:r w:rsidR="001F386D" w:rsidRPr="00BC7D40">
        <w:rPr>
          <w:rFonts w:ascii="Times New Roman" w:eastAsia="Times New Roman" w:hAnsi="Times New Roman"/>
          <w:i w:val="0"/>
          <w:color w:val="000000" w:themeColor="text1"/>
        </w:rPr>
        <w:t>0</w:t>
      </w:r>
      <w:r w:rsidRPr="00BC7D40">
        <w:rPr>
          <w:rFonts w:ascii="Times New Roman" w:eastAsia="Times New Roman" w:hAnsi="Times New Roman"/>
          <w:i w:val="0"/>
          <w:color w:val="000000" w:themeColor="text1"/>
        </w:rPr>
        <w:t>.</w:t>
      </w:r>
      <w:r w:rsidRPr="00BC7D40">
        <w:rPr>
          <w:rFonts w:ascii="Times New Roman" w:eastAsia="Times New Roman" w:hAnsi="Times New Roman"/>
          <w:b w:val="0"/>
          <w:i w:val="0"/>
          <w:color w:val="000000" w:themeColor="text1"/>
        </w:rPr>
        <w:t xml:space="preserve"> </w:t>
      </w:r>
      <w:r w:rsidRPr="00BC7D40">
        <w:rPr>
          <w:rFonts w:ascii="Times New Roman" w:eastAsia="Times New Roman" w:hAnsi="Times New Roman"/>
          <w:i w:val="0"/>
          <w:color w:val="000000" w:themeColor="text1"/>
        </w:rPr>
        <w:t>Вступление в силу муниципальных правовых актов</w:t>
      </w:r>
    </w:p>
    <w:p w:rsidR="009917B8" w:rsidRPr="00BC7D40" w:rsidRDefault="009917B8" w:rsidP="0081350A">
      <w:pPr>
        <w:pStyle w:val="ConsNormal"/>
        <w:numPr>
          <w:ilvl w:val="0"/>
          <w:numId w:val="20"/>
        </w:numPr>
        <w:tabs>
          <w:tab w:val="left" w:pos="7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 Муниципальные правовые акты вступают в силу </w:t>
      </w:r>
      <w:r w:rsidRPr="00BC7D40">
        <w:rPr>
          <w:rStyle w:val="80"/>
          <w:color w:val="000000" w:themeColor="text1"/>
        </w:rPr>
        <w:t>со дня</w:t>
      </w:r>
      <w:r w:rsidRPr="00BC7D40">
        <w:rPr>
          <w:rFonts w:ascii="Times New Roman" w:hAnsi="Times New Roman"/>
          <w:color w:val="000000" w:themeColor="text1"/>
          <w:sz w:val="28"/>
        </w:rPr>
        <w:t xml:space="preserve"> их подписания, если иное не установлено в муниципальном правовом акте.</w:t>
      </w:r>
    </w:p>
    <w:p w:rsidR="009917B8" w:rsidRPr="00BC7D40" w:rsidRDefault="009917B8" w:rsidP="0081350A">
      <w:pPr>
        <w:pStyle w:val="ConsNormal"/>
        <w:numPr>
          <w:ilvl w:val="0"/>
          <w:numId w:val="20"/>
        </w:numPr>
        <w:tabs>
          <w:tab w:val="left" w:pos="7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Федерации.</w:t>
      </w:r>
    </w:p>
    <w:p w:rsidR="00D82D3B" w:rsidRPr="00BC7D40" w:rsidRDefault="00D82D3B" w:rsidP="00D82D3B">
      <w:pPr>
        <w:pStyle w:val="ConsNormal"/>
        <w:tabs>
          <w:tab w:val="left" w:pos="75"/>
        </w:tabs>
        <w:ind w:firstLine="851"/>
        <w:jc w:val="both"/>
        <w:rPr>
          <w:rFonts w:ascii="Times New Roman" w:hAnsi="Times New Roman"/>
          <w:color w:val="000000" w:themeColor="text1"/>
          <w:sz w:val="28"/>
        </w:rPr>
      </w:pPr>
      <w:r w:rsidRPr="00BC7D40">
        <w:rPr>
          <w:rFonts w:ascii="Times New Roman" w:hAnsi="Times New Roman"/>
          <w:color w:val="000000" w:themeColor="text1"/>
          <w:sz w:val="28"/>
          <w:szCs w:val="28"/>
        </w:rPr>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Pr="00BC7D40" w:rsidRDefault="00D82D3B" w:rsidP="0081350A">
      <w:pPr>
        <w:pStyle w:val="ConsNormal"/>
        <w:numPr>
          <w:ilvl w:val="0"/>
          <w:numId w:val="20"/>
        </w:numPr>
        <w:tabs>
          <w:tab w:val="left" w:pos="75"/>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 </w:t>
      </w:r>
      <w:r w:rsidR="009917B8" w:rsidRPr="00BC7D40">
        <w:rPr>
          <w:rFonts w:ascii="Times New Roman" w:hAnsi="Times New Roman"/>
          <w:color w:val="000000" w:themeColor="text1"/>
          <w:sz w:val="28"/>
        </w:rPr>
        <w:t xml:space="preserve">Муниципальные </w:t>
      </w:r>
      <w:r w:rsidR="009C265A" w:rsidRPr="00BC7D40">
        <w:rPr>
          <w:rFonts w:ascii="Times New Roman" w:hAnsi="Times New Roman"/>
          <w:color w:val="000000" w:themeColor="text1"/>
          <w:sz w:val="28"/>
          <w:szCs w:val="28"/>
        </w:rPr>
        <w:t>нормативные</w:t>
      </w:r>
      <w:r w:rsidR="009C265A" w:rsidRPr="00BC7D40">
        <w:rPr>
          <w:rFonts w:ascii="Times New Roman" w:hAnsi="Times New Roman"/>
          <w:color w:val="000000" w:themeColor="text1"/>
          <w:sz w:val="24"/>
        </w:rPr>
        <w:t xml:space="preserve"> </w:t>
      </w:r>
      <w:r w:rsidR="009917B8" w:rsidRPr="00BC7D40">
        <w:rPr>
          <w:rFonts w:ascii="Times New Roman" w:hAnsi="Times New Roman"/>
          <w:color w:val="000000" w:themeColor="text1"/>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Pr="00BC7D40" w:rsidRDefault="009917B8" w:rsidP="0081350A">
      <w:pPr>
        <w:ind w:firstLine="851"/>
        <w:jc w:val="both"/>
        <w:rPr>
          <w:color w:val="000000" w:themeColor="text1"/>
          <w:sz w:val="28"/>
        </w:rPr>
      </w:pPr>
      <w:r w:rsidRPr="00BC7D40">
        <w:rPr>
          <w:color w:val="000000" w:themeColor="text1"/>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D82D3B" w:rsidRPr="00BC7D40" w:rsidRDefault="00F16B1E" w:rsidP="00D82D3B">
      <w:pPr>
        <w:autoSpaceDE w:val="0"/>
        <w:autoSpaceDN w:val="0"/>
        <w:adjustRightInd w:val="0"/>
        <w:ind w:firstLine="709"/>
        <w:jc w:val="both"/>
        <w:rPr>
          <w:rFonts w:eastAsia="Calibri"/>
          <w:color w:val="000000" w:themeColor="text1"/>
          <w:kern w:val="0"/>
          <w:sz w:val="28"/>
          <w:szCs w:val="28"/>
        </w:rPr>
      </w:pPr>
      <w:r w:rsidRPr="00BC7D40">
        <w:rPr>
          <w:color w:val="000000" w:themeColor="text1"/>
          <w:sz w:val="28"/>
          <w:szCs w:val="28"/>
        </w:rPr>
        <w:t xml:space="preserve">5. </w:t>
      </w:r>
      <w:r w:rsidR="00D82D3B" w:rsidRPr="00BC7D40">
        <w:rPr>
          <w:rFonts w:eastAsiaTheme="minorHAnsi"/>
          <w:color w:val="000000" w:themeColor="text1"/>
          <w:kern w:val="0"/>
          <w:sz w:val="28"/>
          <w:szCs w:val="28"/>
        </w:rPr>
        <w:t xml:space="preserve">Официальным опубликованием нормативного правового акта является первая его публикация в печатном средстве массовой информации </w:t>
      </w:r>
      <w:r w:rsidR="00D82D3B" w:rsidRPr="00BC7D40">
        <w:rPr>
          <w:rFonts w:eastAsia="Calibri"/>
          <w:color w:val="000000" w:themeColor="text1"/>
          <w:kern w:val="0"/>
          <w:sz w:val="28"/>
          <w:szCs w:val="28"/>
        </w:rPr>
        <w:t xml:space="preserve">и (или) </w:t>
      </w:r>
      <w:r w:rsidR="00D82D3B" w:rsidRPr="00BC7D40">
        <w:rPr>
          <w:rFonts w:eastAsiaTheme="minorHAnsi"/>
          <w:color w:val="000000" w:themeColor="text1"/>
          <w:kern w:val="0"/>
          <w:sz w:val="28"/>
          <w:szCs w:val="28"/>
        </w:rPr>
        <w:t>первое размещение (опубликование) его полного текста на сайте в информационно-телекоммуникационной сети «Интернет», зарегистрированном в качестве средства массовой информации</w:t>
      </w:r>
      <w:r w:rsidR="00D82D3B" w:rsidRPr="00BC7D40">
        <w:rPr>
          <w:rFonts w:eastAsia="Calibri"/>
          <w:color w:val="000000" w:themeColor="text1"/>
          <w:kern w:val="0"/>
          <w:sz w:val="28"/>
          <w:szCs w:val="28"/>
        </w:rPr>
        <w:t xml:space="preserve">. </w:t>
      </w:r>
    </w:p>
    <w:p w:rsidR="00D82D3B" w:rsidRPr="00BC7D40" w:rsidRDefault="00D82D3B" w:rsidP="00D82D3B">
      <w:pPr>
        <w:widowControl/>
        <w:suppressAutoHyphens w:val="0"/>
        <w:autoSpaceDE w:val="0"/>
        <w:autoSpaceDN w:val="0"/>
        <w:adjustRightInd w:val="0"/>
        <w:ind w:firstLine="709"/>
        <w:jc w:val="both"/>
        <w:rPr>
          <w:rFonts w:eastAsiaTheme="minorHAnsi"/>
          <w:color w:val="000000" w:themeColor="text1"/>
          <w:kern w:val="0"/>
          <w:sz w:val="28"/>
          <w:szCs w:val="28"/>
        </w:rPr>
      </w:pPr>
      <w:r w:rsidRPr="00BC7D40">
        <w:rPr>
          <w:rFonts w:eastAsia="Calibri"/>
          <w:color w:val="000000" w:themeColor="text1"/>
          <w:kern w:val="0"/>
          <w:sz w:val="28"/>
          <w:szCs w:val="28"/>
        </w:rPr>
        <w:t xml:space="preserve">6. При официальном опубликовании муниципального правового акта указывается, что данное опубликование является официальным. </w:t>
      </w:r>
      <w:r w:rsidRPr="00BC7D40">
        <w:rPr>
          <w:rFonts w:eastAsiaTheme="minorHAnsi"/>
          <w:color w:val="000000" w:themeColor="text1"/>
          <w:kern w:val="0"/>
          <w:sz w:val="28"/>
          <w:szCs w:val="28"/>
        </w:rPr>
        <w:t>Официальное опубликование производится за счет местного бюджета.</w:t>
      </w:r>
    </w:p>
    <w:p w:rsidR="00D82D3B" w:rsidRPr="00BC7D40" w:rsidRDefault="00D82D3B" w:rsidP="00D82D3B">
      <w:pPr>
        <w:widowControl/>
        <w:suppressAutoHyphens w:val="0"/>
        <w:ind w:firstLine="709"/>
        <w:jc w:val="both"/>
        <w:rPr>
          <w:rFonts w:eastAsia="Calibri"/>
          <w:color w:val="000000" w:themeColor="text1"/>
          <w:kern w:val="0"/>
          <w:sz w:val="28"/>
          <w:szCs w:val="28"/>
        </w:rPr>
      </w:pPr>
      <w:r w:rsidRPr="00BC7D40">
        <w:rPr>
          <w:rFonts w:eastAsiaTheme="minorHAnsi"/>
          <w:color w:val="000000" w:themeColor="text1"/>
          <w:kern w:val="0"/>
          <w:sz w:val="28"/>
          <w:szCs w:val="28"/>
        </w:rPr>
        <w:t xml:space="preserve">7. </w:t>
      </w:r>
      <w:r w:rsidRPr="00BC7D40">
        <w:rPr>
          <w:rFonts w:eastAsia="Calibri"/>
          <w:color w:val="000000" w:themeColor="text1"/>
          <w:kern w:val="0"/>
          <w:sz w:val="28"/>
          <w:szCs w:val="28"/>
        </w:rPr>
        <w:t xml:space="preserve">Направление на официальное опубликование осуществляется путём внесения в текст документа пункта о необходимости опубликования его текста в соответствующих печатных изданиях и (или) на </w:t>
      </w:r>
      <w:r w:rsidRPr="00BC7D40">
        <w:rPr>
          <w:rFonts w:eastAsiaTheme="minorHAnsi"/>
          <w:color w:val="000000" w:themeColor="text1"/>
          <w:kern w:val="0"/>
          <w:sz w:val="28"/>
          <w:szCs w:val="28"/>
        </w:rPr>
        <w:t>сайте в информационно-телекоммуникационной сети «Интернет», зарегистрированном в качестве средства массовой информации</w:t>
      </w:r>
      <w:r w:rsidRPr="00BC7D40">
        <w:rPr>
          <w:rFonts w:eastAsia="Calibri"/>
          <w:color w:val="000000" w:themeColor="text1"/>
          <w:kern w:val="0"/>
          <w:sz w:val="28"/>
          <w:szCs w:val="28"/>
        </w:rPr>
        <w:t>.</w:t>
      </w:r>
    </w:p>
    <w:p w:rsidR="00F16B1E" w:rsidRPr="00BC7D40" w:rsidRDefault="00D82D3B" w:rsidP="00D82D3B">
      <w:pPr>
        <w:ind w:firstLine="851"/>
        <w:jc w:val="both"/>
        <w:rPr>
          <w:rFonts w:eastAsia="Calibri"/>
          <w:color w:val="000000" w:themeColor="text1"/>
          <w:kern w:val="0"/>
          <w:sz w:val="28"/>
          <w:szCs w:val="28"/>
        </w:rPr>
      </w:pPr>
      <w:r w:rsidRPr="00BC7D40">
        <w:rPr>
          <w:rFonts w:eastAsia="Calibri"/>
          <w:color w:val="000000" w:themeColor="text1"/>
          <w:kern w:val="0"/>
          <w:sz w:val="28"/>
          <w:szCs w:val="28"/>
        </w:rPr>
        <w:t xml:space="preserve">Копии муниципальных правовых актов, подлежащих официальному </w:t>
      </w:r>
      <w:r w:rsidRPr="00BC7D40">
        <w:rPr>
          <w:rFonts w:eastAsia="Calibri"/>
          <w:color w:val="000000" w:themeColor="text1"/>
          <w:kern w:val="0"/>
          <w:sz w:val="28"/>
          <w:szCs w:val="28"/>
        </w:rPr>
        <w:lastRenderedPageBreak/>
        <w:t>опубликованию, если иное не установлено законодательством, настоящим уставом, самим муниципальным правовым актом в течение 10 дней после их подписания и регистрации направляются с сопроводительным письмом для публикации (размещения) в соответствующие печатные издания и (или) сетевые издания.</w:t>
      </w:r>
    </w:p>
    <w:p w:rsidR="00F16B1E" w:rsidRPr="00BC7D40" w:rsidRDefault="00F16B1E" w:rsidP="00F16B1E">
      <w:pPr>
        <w:suppressAutoHyphens w:val="0"/>
        <w:autoSpaceDE w:val="0"/>
        <w:autoSpaceDN w:val="0"/>
        <w:adjustRightInd w:val="0"/>
        <w:ind w:firstLine="851"/>
        <w:jc w:val="both"/>
        <w:rPr>
          <w:rFonts w:eastAsia="Calibri"/>
          <w:color w:val="000000" w:themeColor="text1"/>
          <w:kern w:val="0"/>
          <w:sz w:val="28"/>
          <w:szCs w:val="28"/>
        </w:rPr>
      </w:pPr>
      <w:bookmarkStart w:id="1" w:name="sub_737"/>
      <w:r w:rsidRPr="00BC7D40">
        <w:rPr>
          <w:rFonts w:eastAsia="Calibri"/>
          <w:color w:val="000000" w:themeColor="text1"/>
          <w:kern w:val="0"/>
          <w:sz w:val="28"/>
          <w:szCs w:val="28"/>
        </w:rPr>
        <w:t>8. Направление на официальное опубликование решений Совета поселения, постановлений и распоряжений главы и администрации поселения осуществляет администрация поселения. Направление на официальное опубликование приказов руководителей отраслевых (функциональных) органов администрации поселения, являющихся юридическими лицами, осуществляется соответствующими руководителями, их издавшими.</w:t>
      </w:r>
    </w:p>
    <w:bookmarkEnd w:id="1"/>
    <w:p w:rsidR="00F16B1E" w:rsidRPr="00BC7D40" w:rsidRDefault="00F16B1E" w:rsidP="00F16B1E">
      <w:pPr>
        <w:suppressAutoHyphens w:val="0"/>
        <w:autoSpaceDE w:val="0"/>
        <w:autoSpaceDN w:val="0"/>
        <w:adjustRightInd w:val="0"/>
        <w:ind w:firstLine="851"/>
        <w:jc w:val="both"/>
        <w:rPr>
          <w:strike/>
          <w:color w:val="000000" w:themeColor="text1"/>
          <w:kern w:val="2"/>
          <w:sz w:val="28"/>
          <w:szCs w:val="28"/>
        </w:rPr>
      </w:pPr>
      <w:proofErr w:type="gramStart"/>
      <w:r w:rsidRPr="00BC7D40">
        <w:rPr>
          <w:rFonts w:eastAsia="Calibri"/>
          <w:color w:val="000000" w:themeColor="text1"/>
          <w:kern w:val="0"/>
          <w:sz w:val="28"/>
          <w:szCs w:val="28"/>
        </w:rPr>
        <w:t>Контроль за</w:t>
      </w:r>
      <w:proofErr w:type="gramEnd"/>
      <w:r w:rsidRPr="00BC7D40">
        <w:rPr>
          <w:rFonts w:eastAsia="Calibri"/>
          <w:color w:val="000000" w:themeColor="text1"/>
          <w:kern w:val="0"/>
          <w:sz w:val="28"/>
          <w:szCs w:val="28"/>
        </w:rPr>
        <w:t xml:space="preserve"> правильностью и своевременностью опубликования муниципальных правовых актов осуществляется соответствующими должностными лицами, направившими их на официальное опубликование.</w:t>
      </w:r>
    </w:p>
    <w:p w:rsidR="009917B8" w:rsidRPr="00BC7D40" w:rsidRDefault="00F16B1E" w:rsidP="0081350A">
      <w:pPr>
        <w:pStyle w:val="22"/>
        <w:ind w:firstLine="851"/>
        <w:rPr>
          <w:color w:val="000000" w:themeColor="text1"/>
        </w:rPr>
      </w:pPr>
      <w:r w:rsidRPr="00BC7D40">
        <w:rPr>
          <w:color w:val="000000" w:themeColor="text1"/>
        </w:rPr>
        <w:t>9</w:t>
      </w:r>
      <w:r w:rsidR="009917B8" w:rsidRPr="00BC7D40">
        <w:rPr>
          <w:color w:val="000000" w:themeColor="text1"/>
        </w:rPr>
        <w:t>.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Pr="00BC7D40" w:rsidRDefault="009917B8" w:rsidP="0081350A">
      <w:pPr>
        <w:ind w:firstLine="851"/>
        <w:jc w:val="both"/>
        <w:rPr>
          <w:color w:val="000000" w:themeColor="text1"/>
          <w:sz w:val="28"/>
        </w:rPr>
      </w:pPr>
      <w:r w:rsidRPr="00BC7D40">
        <w:rPr>
          <w:color w:val="000000" w:themeColor="text1"/>
          <w:sz w:val="28"/>
        </w:rPr>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Pr="00BC7D40" w:rsidRDefault="009917B8" w:rsidP="0081350A">
      <w:pPr>
        <w:ind w:firstLine="851"/>
        <w:jc w:val="both"/>
        <w:rPr>
          <w:color w:val="000000" w:themeColor="text1"/>
          <w:sz w:val="28"/>
        </w:rPr>
      </w:pPr>
      <w:r w:rsidRPr="00BC7D40">
        <w:rPr>
          <w:color w:val="000000" w:themeColor="text1"/>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Pr="00BC7D40" w:rsidRDefault="009917B8" w:rsidP="0081350A">
      <w:pPr>
        <w:pStyle w:val="ad"/>
        <w:spacing w:after="0" w:line="100" w:lineRule="atLeast"/>
        <w:ind w:firstLine="851"/>
        <w:jc w:val="both"/>
        <w:rPr>
          <w:color w:val="000000" w:themeColor="text1"/>
          <w:sz w:val="28"/>
        </w:rPr>
      </w:pPr>
      <w:r w:rsidRPr="00BC7D40">
        <w:rPr>
          <w:color w:val="000000" w:themeColor="text1"/>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sidRPr="00BC7D40">
        <w:rPr>
          <w:color w:val="000000" w:themeColor="text1"/>
          <w:sz w:val="28"/>
        </w:rPr>
        <w:t>4</w:t>
      </w:r>
      <w:proofErr w:type="gramEnd"/>
      <w:r w:rsidRPr="00BC7D40">
        <w:rPr>
          <w:color w:val="000000" w:themeColor="text1"/>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Pr="00BC7D40" w:rsidRDefault="00F16B1E"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10</w:t>
      </w:r>
      <w:r w:rsidR="009917B8" w:rsidRPr="00BC7D40">
        <w:rPr>
          <w:rFonts w:ascii="Times New Roman" w:hAnsi="Times New Roman"/>
          <w:color w:val="000000" w:themeColor="text1"/>
          <w:sz w:val="28"/>
        </w:rPr>
        <w:t>.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Pr="00BC7D40" w:rsidRDefault="00F16B1E"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11</w:t>
      </w:r>
      <w:r w:rsidR="009917B8" w:rsidRPr="00BC7D40">
        <w:rPr>
          <w:rFonts w:ascii="Times New Roman" w:hAnsi="Times New Roman"/>
          <w:color w:val="000000" w:themeColor="text1"/>
          <w:sz w:val="28"/>
        </w:rPr>
        <w:t xml:space="preserve">.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Pr="00BC7D40" w:rsidRDefault="00F16B1E"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12</w:t>
      </w:r>
      <w:r w:rsidR="009917B8" w:rsidRPr="00BC7D40">
        <w:rPr>
          <w:rFonts w:ascii="Times New Roman" w:hAnsi="Times New Roman"/>
          <w:color w:val="000000" w:themeColor="text1"/>
          <w:sz w:val="28"/>
        </w:rPr>
        <w:t xml:space="preserve">.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w:t>
      </w:r>
      <w:r w:rsidR="009917B8" w:rsidRPr="00BC7D40">
        <w:rPr>
          <w:rFonts w:ascii="Times New Roman" w:hAnsi="Times New Roman"/>
          <w:color w:val="000000" w:themeColor="text1"/>
          <w:sz w:val="28"/>
        </w:rPr>
        <w:lastRenderedPageBreak/>
        <w:t>акте, дате начала и окончания его обнародования.</w:t>
      </w:r>
    </w:p>
    <w:p w:rsidR="009917B8" w:rsidRPr="00BC7D40" w:rsidRDefault="009917B8" w:rsidP="0081350A">
      <w:pPr>
        <w:pStyle w:val="ConsNormal"/>
        <w:ind w:firstLine="851"/>
        <w:jc w:val="both"/>
        <w:rPr>
          <w:rFonts w:ascii="Times New Roman" w:hAnsi="Times New Roman"/>
          <w:b/>
          <w:color w:val="000000" w:themeColor="text1"/>
          <w:sz w:val="28"/>
        </w:rPr>
      </w:pPr>
      <w:r w:rsidRPr="00BC7D40">
        <w:rPr>
          <w:rFonts w:ascii="Times New Roman" w:hAnsi="Times New Roman"/>
          <w:color w:val="000000" w:themeColor="text1"/>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sidRPr="00BC7D40">
        <w:rPr>
          <w:rFonts w:ascii="Times New Roman" w:hAnsi="Times New Roman"/>
          <w:b/>
          <w:color w:val="000000" w:themeColor="text1"/>
          <w:sz w:val="28"/>
        </w:rPr>
        <w:t xml:space="preserve"> </w:t>
      </w:r>
    </w:p>
    <w:p w:rsidR="00B660FF" w:rsidRPr="00BC7D40" w:rsidRDefault="00B660FF" w:rsidP="0081350A">
      <w:pPr>
        <w:pStyle w:val="ConsNormal"/>
        <w:ind w:firstLine="851"/>
        <w:jc w:val="both"/>
        <w:rPr>
          <w:rFonts w:ascii="Times New Roman" w:hAnsi="Times New Roman"/>
          <w:b/>
          <w:color w:val="000000" w:themeColor="text1"/>
          <w:sz w:val="28"/>
        </w:rPr>
      </w:pPr>
    </w:p>
    <w:p w:rsidR="009917B8" w:rsidRPr="00BC7D40" w:rsidRDefault="009917B8" w:rsidP="00B660FF">
      <w:pPr>
        <w:tabs>
          <w:tab w:val="left" w:pos="142"/>
        </w:tabs>
        <w:jc w:val="center"/>
        <w:rPr>
          <w:rFonts w:eastAsia="Times New Roman"/>
          <w:b/>
          <w:color w:val="000000" w:themeColor="text1"/>
          <w:sz w:val="28"/>
        </w:rPr>
      </w:pPr>
      <w:r w:rsidRPr="00BC7D40">
        <w:rPr>
          <w:rFonts w:eastAsia="Times New Roman"/>
          <w:b/>
          <w:caps/>
          <w:color w:val="000000" w:themeColor="text1"/>
          <w:sz w:val="28"/>
        </w:rPr>
        <w:t xml:space="preserve">ГЛАВА </w:t>
      </w:r>
      <w:r w:rsidR="00B01C7E" w:rsidRPr="00BC7D40">
        <w:rPr>
          <w:rFonts w:eastAsia="Times New Roman"/>
          <w:b/>
          <w:caps/>
          <w:color w:val="000000" w:themeColor="text1"/>
          <w:sz w:val="28"/>
        </w:rPr>
        <w:t>7</w:t>
      </w:r>
      <w:r w:rsidRPr="00BC7D40">
        <w:rPr>
          <w:rFonts w:eastAsia="Times New Roman"/>
          <w:b/>
          <w:caps/>
          <w:color w:val="000000" w:themeColor="text1"/>
          <w:sz w:val="28"/>
        </w:rPr>
        <w:t xml:space="preserve">. </w:t>
      </w:r>
      <w:r w:rsidRPr="00BC7D40">
        <w:rPr>
          <w:rFonts w:eastAsia="Times New Roman"/>
          <w:b/>
          <w:color w:val="000000" w:themeColor="text1"/>
          <w:sz w:val="28"/>
        </w:rPr>
        <w:t>ЭКОНОМИЧЕСКАЯ ОСНОВА МЕСТНОГО САМОУПРАВЛЕНИЯ</w:t>
      </w:r>
    </w:p>
    <w:p w:rsidR="002F3F83" w:rsidRPr="00BC7D40" w:rsidRDefault="002F3F83" w:rsidP="0081350A">
      <w:pPr>
        <w:tabs>
          <w:tab w:val="left" w:pos="142"/>
        </w:tabs>
        <w:ind w:firstLine="851"/>
        <w:jc w:val="both"/>
        <w:rPr>
          <w:rFonts w:eastAsia="Times New Roman"/>
          <w:b/>
          <w:color w:val="000000" w:themeColor="text1"/>
          <w:sz w:val="28"/>
        </w:rPr>
      </w:pPr>
    </w:p>
    <w:p w:rsidR="000730F8" w:rsidRPr="00BC7D40" w:rsidRDefault="000730F8" w:rsidP="000730F8">
      <w:pPr>
        <w:suppressAutoHyphens w:val="0"/>
        <w:ind w:firstLine="851"/>
        <w:jc w:val="both"/>
        <w:rPr>
          <w:b/>
          <w:color w:val="000000" w:themeColor="text1"/>
          <w:sz w:val="28"/>
          <w:szCs w:val="28"/>
        </w:rPr>
      </w:pPr>
      <w:r w:rsidRPr="00BC7D40">
        <w:rPr>
          <w:b/>
          <w:color w:val="000000" w:themeColor="text1"/>
          <w:sz w:val="28"/>
          <w:szCs w:val="28"/>
        </w:rPr>
        <w:t>Статья 6</w:t>
      </w:r>
      <w:r w:rsidR="008E3B10" w:rsidRPr="00BC7D40">
        <w:rPr>
          <w:b/>
          <w:color w:val="000000" w:themeColor="text1"/>
          <w:sz w:val="28"/>
          <w:szCs w:val="28"/>
        </w:rPr>
        <w:t>1</w:t>
      </w:r>
      <w:r w:rsidRPr="00BC7D40">
        <w:rPr>
          <w:b/>
          <w:color w:val="000000" w:themeColor="text1"/>
          <w:sz w:val="28"/>
          <w:szCs w:val="28"/>
        </w:rPr>
        <w:t>. Муниципальное имущество</w:t>
      </w:r>
    </w:p>
    <w:p w:rsidR="000730F8" w:rsidRPr="00BC7D40" w:rsidRDefault="000730F8" w:rsidP="000730F8">
      <w:pPr>
        <w:pStyle w:val="22"/>
        <w:suppressAutoHyphens w:val="0"/>
        <w:ind w:firstLine="851"/>
        <w:rPr>
          <w:color w:val="000000" w:themeColor="text1"/>
          <w:szCs w:val="28"/>
        </w:rPr>
      </w:pPr>
      <w:r w:rsidRPr="00BC7D40">
        <w:rPr>
          <w:color w:val="000000" w:themeColor="text1"/>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bookmarkStart w:id="2" w:name="Par0"/>
      <w:bookmarkEnd w:id="2"/>
      <w:r w:rsidRPr="00BC7D40">
        <w:rPr>
          <w:rFonts w:eastAsia="Times New Roman"/>
          <w:bCs/>
          <w:color w:val="000000" w:themeColor="text1"/>
          <w:kern w:val="0"/>
          <w:sz w:val="28"/>
          <w:szCs w:val="28"/>
          <w:lang w:eastAsia="ru-RU"/>
        </w:rPr>
        <w:t>2. В собственности поселения может находиться:</w:t>
      </w:r>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 xml:space="preserve">1) </w:t>
      </w:r>
      <w:r w:rsidRPr="00BC7D40">
        <w:rPr>
          <w:snapToGrid w:val="0"/>
          <w:color w:val="000000" w:themeColor="text1"/>
          <w:sz w:val="28"/>
          <w:szCs w:val="28"/>
        </w:rPr>
        <w:t xml:space="preserve">имущество, предназначенное для решения установленных </w:t>
      </w:r>
      <w:r w:rsidRPr="00BC7D40">
        <w:rPr>
          <w:color w:val="000000" w:themeColor="text1"/>
          <w:sz w:val="28"/>
          <w:szCs w:val="28"/>
        </w:rPr>
        <w:t xml:space="preserve">Федеральным законом от 06.10.2003 № 131-ФЗ «Об общих принципах организации местного самоуправления в Российской Федерации» </w:t>
      </w:r>
      <w:r w:rsidRPr="00BC7D40">
        <w:rPr>
          <w:snapToGrid w:val="0"/>
          <w:color w:val="000000" w:themeColor="text1"/>
          <w:sz w:val="28"/>
          <w:szCs w:val="28"/>
        </w:rPr>
        <w:t>вопросов местного значения;</w:t>
      </w:r>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proofErr w:type="gramStart"/>
      <w:r w:rsidRPr="00BC7D40">
        <w:rPr>
          <w:rFonts w:eastAsia="Times New Roman"/>
          <w:bCs/>
          <w:color w:val="000000" w:themeColor="text1"/>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отдельных полномочий органов местного самоуправления поселения, переданных им в порядке, предусмотренном частью 4 статьи 15 </w:t>
      </w:r>
      <w:r w:rsidRPr="00BC7D40">
        <w:rPr>
          <w:color w:val="000000" w:themeColor="text1"/>
          <w:sz w:val="28"/>
          <w:szCs w:val="28"/>
        </w:rPr>
        <w:t>Федерального закона от 06.10.2003 № 131-ФЗ «Об общих принципах организации местного самоуправления в Российской Федерации»</w:t>
      </w:r>
      <w:r w:rsidRPr="00BC7D40">
        <w:rPr>
          <w:rFonts w:eastAsia="Times New Roman"/>
          <w:bCs/>
          <w:color w:val="000000" w:themeColor="text1"/>
          <w:kern w:val="0"/>
          <w:sz w:val="28"/>
          <w:szCs w:val="28"/>
          <w:lang w:eastAsia="ru-RU"/>
        </w:rPr>
        <w:t>;</w:t>
      </w:r>
      <w:proofErr w:type="gramEnd"/>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 xml:space="preserve">4) имущество, необходимое для решения вопросов, право </w:t>
      </w:r>
      <w:proofErr w:type="gramStart"/>
      <w:r w:rsidRPr="00BC7D40">
        <w:rPr>
          <w:rFonts w:eastAsia="Times New Roman"/>
          <w:bCs/>
          <w:color w:val="000000" w:themeColor="text1"/>
          <w:kern w:val="0"/>
          <w:sz w:val="28"/>
          <w:szCs w:val="28"/>
          <w:lang w:eastAsia="ru-RU"/>
        </w:rPr>
        <w:t>решения</w:t>
      </w:r>
      <w:proofErr w:type="gramEnd"/>
      <w:r w:rsidRPr="00BC7D40">
        <w:rPr>
          <w:rFonts w:eastAsia="Times New Roman"/>
          <w:bCs/>
          <w:color w:val="000000" w:themeColor="text1"/>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proofErr w:type="gramStart"/>
      <w:r w:rsidRPr="00BC7D40">
        <w:rPr>
          <w:rFonts w:eastAsia="Times New Roman"/>
          <w:bCs/>
          <w:color w:val="000000" w:themeColor="text1"/>
          <w:kern w:val="0"/>
          <w:sz w:val="28"/>
          <w:szCs w:val="28"/>
          <w:lang w:eastAsia="ru-RU"/>
        </w:rPr>
        <w:t>5) имущество, предназначенное для решения вопросов местного значения в соответствии с част</w:t>
      </w:r>
      <w:r w:rsidR="00F954BC" w:rsidRPr="00BC7D40">
        <w:rPr>
          <w:rFonts w:eastAsia="Times New Roman"/>
          <w:bCs/>
          <w:color w:val="000000" w:themeColor="text1"/>
          <w:kern w:val="0"/>
          <w:sz w:val="28"/>
          <w:szCs w:val="28"/>
          <w:lang w:eastAsia="ru-RU"/>
        </w:rPr>
        <w:t>ью</w:t>
      </w:r>
      <w:r w:rsidRPr="00BC7D40">
        <w:rPr>
          <w:rFonts w:eastAsia="Times New Roman"/>
          <w:bCs/>
          <w:color w:val="000000" w:themeColor="text1"/>
          <w:kern w:val="0"/>
          <w:sz w:val="28"/>
          <w:szCs w:val="28"/>
          <w:lang w:eastAsia="ru-RU"/>
        </w:rPr>
        <w:t xml:space="preserve"> 3 статьи 14 </w:t>
      </w:r>
      <w:r w:rsidRPr="00BC7D40">
        <w:rPr>
          <w:color w:val="000000" w:themeColor="text1"/>
          <w:sz w:val="28"/>
          <w:szCs w:val="28"/>
        </w:rPr>
        <w:t>Федерального закона от 06.10.2003 № 131-ФЗ «Об общих принципах организации местного самоуправления в Российской Федерации»</w:t>
      </w:r>
      <w:r w:rsidRPr="00BC7D40">
        <w:rPr>
          <w:rFonts w:eastAsia="Times New Roman"/>
          <w:bCs/>
          <w:color w:val="000000" w:themeColor="text1"/>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BC7D40">
        <w:rPr>
          <w:rFonts w:eastAsia="Times New Roman"/>
          <w:bCs/>
          <w:color w:val="000000" w:themeColor="text1"/>
          <w:kern w:val="0"/>
          <w:sz w:val="28"/>
          <w:szCs w:val="28"/>
          <w:lang w:eastAsia="ru-RU"/>
        </w:rPr>
        <w:t xml:space="preserve">указанного </w:t>
      </w:r>
      <w:r w:rsidRPr="00BC7D40">
        <w:rPr>
          <w:rFonts w:eastAsia="Times New Roman"/>
          <w:bCs/>
          <w:color w:val="000000" w:themeColor="text1"/>
          <w:kern w:val="0"/>
          <w:sz w:val="28"/>
          <w:szCs w:val="28"/>
          <w:lang w:eastAsia="ru-RU"/>
        </w:rPr>
        <w:t>Федерального закона.</w:t>
      </w:r>
      <w:proofErr w:type="gramEnd"/>
    </w:p>
    <w:p w:rsidR="000730F8" w:rsidRPr="00BC7D40" w:rsidRDefault="000730F8" w:rsidP="000730F8">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9917B8" w:rsidRPr="00BC7D40" w:rsidRDefault="009917B8" w:rsidP="0081350A">
      <w:pPr>
        <w:pStyle w:val="ConsNormal"/>
        <w:tabs>
          <w:tab w:val="left" w:pos="142"/>
        </w:tabs>
        <w:ind w:firstLine="851"/>
        <w:rPr>
          <w:rFonts w:ascii="Times New Roman" w:hAnsi="Times New Roman"/>
          <w:b/>
          <w:color w:val="000000" w:themeColor="text1"/>
          <w:sz w:val="28"/>
        </w:rPr>
      </w:pPr>
      <w:r w:rsidRPr="00BC7D40">
        <w:rPr>
          <w:rFonts w:ascii="Times New Roman" w:hAnsi="Times New Roman"/>
          <w:b/>
          <w:color w:val="000000" w:themeColor="text1"/>
          <w:sz w:val="28"/>
        </w:rPr>
        <w:lastRenderedPageBreak/>
        <w:t>Статья 6</w:t>
      </w:r>
      <w:r w:rsidR="008E3B10" w:rsidRPr="00BC7D40">
        <w:rPr>
          <w:rFonts w:ascii="Times New Roman" w:hAnsi="Times New Roman"/>
          <w:b/>
          <w:color w:val="000000" w:themeColor="text1"/>
          <w:sz w:val="28"/>
        </w:rPr>
        <w:t>2</w:t>
      </w:r>
      <w:r w:rsidRPr="00BC7D40">
        <w:rPr>
          <w:rFonts w:ascii="Times New Roman" w:hAnsi="Times New Roman"/>
          <w:b/>
          <w:color w:val="000000" w:themeColor="text1"/>
          <w:sz w:val="28"/>
        </w:rPr>
        <w:t>.</w:t>
      </w:r>
      <w:r w:rsidRPr="00BC7D40">
        <w:rPr>
          <w:rFonts w:ascii="Times New Roman" w:hAnsi="Times New Roman"/>
          <w:color w:val="000000" w:themeColor="text1"/>
          <w:sz w:val="28"/>
        </w:rPr>
        <w:t xml:space="preserve"> </w:t>
      </w:r>
      <w:r w:rsidRPr="00BC7D40">
        <w:rPr>
          <w:rFonts w:ascii="Times New Roman" w:hAnsi="Times New Roman"/>
          <w:b/>
          <w:color w:val="000000" w:themeColor="text1"/>
          <w:sz w:val="28"/>
        </w:rPr>
        <w:t>Владение, пользование и распоряжение муниципальным имуществом</w:t>
      </w:r>
    </w:p>
    <w:p w:rsidR="009917B8" w:rsidRPr="00BC7D40" w:rsidRDefault="009917B8" w:rsidP="0081350A">
      <w:pPr>
        <w:pStyle w:val="22"/>
        <w:numPr>
          <w:ilvl w:val="0"/>
          <w:numId w:val="21"/>
        </w:numPr>
        <w:tabs>
          <w:tab w:val="left" w:pos="-30"/>
        </w:tabs>
        <w:spacing w:before="0" w:after="0"/>
        <w:ind w:left="0" w:firstLine="851"/>
        <w:rPr>
          <w:rFonts w:eastAsia="Times New Roman"/>
          <w:color w:val="000000" w:themeColor="text1"/>
        </w:rPr>
      </w:pPr>
      <w:r w:rsidRPr="00BC7D40">
        <w:rPr>
          <w:rFonts w:eastAsia="Times New Roman"/>
          <w:color w:val="000000" w:themeColor="text1"/>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Pr="00BC7D40" w:rsidRDefault="009917B8" w:rsidP="0081350A">
      <w:pPr>
        <w:pStyle w:val="22"/>
        <w:numPr>
          <w:ilvl w:val="0"/>
          <w:numId w:val="21"/>
        </w:numPr>
        <w:tabs>
          <w:tab w:val="left" w:pos="-30"/>
          <w:tab w:val="left" w:pos="0"/>
        </w:tabs>
        <w:spacing w:before="0" w:after="0"/>
        <w:ind w:left="0" w:firstLine="851"/>
        <w:rPr>
          <w:rFonts w:eastAsia="Times New Roman"/>
          <w:color w:val="000000" w:themeColor="text1"/>
        </w:rPr>
      </w:pPr>
      <w:r w:rsidRPr="00BC7D40">
        <w:rPr>
          <w:rFonts w:eastAsia="Times New Roman"/>
          <w:color w:val="000000" w:themeColor="text1"/>
        </w:rPr>
        <w:t>Порядок и условия приватизации муниципального имущества определяются решением Совета в соответствии с федеральными законами.</w:t>
      </w:r>
    </w:p>
    <w:p w:rsidR="00AA7724" w:rsidRPr="00BC7D40" w:rsidRDefault="009917B8" w:rsidP="0081350A">
      <w:pPr>
        <w:pStyle w:val="ConsNormal"/>
        <w:numPr>
          <w:ilvl w:val="0"/>
          <w:numId w:val="21"/>
        </w:numPr>
        <w:tabs>
          <w:tab w:val="left" w:pos="-30"/>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Доходы от использования и приватизации муниципального имущества поступают в местный бюджет поселения</w:t>
      </w:r>
    </w:p>
    <w:p w:rsidR="009917B8" w:rsidRPr="00BC7D40" w:rsidRDefault="009917B8" w:rsidP="0081350A">
      <w:pPr>
        <w:pStyle w:val="ConsNormal"/>
        <w:numPr>
          <w:ilvl w:val="0"/>
          <w:numId w:val="21"/>
        </w:numPr>
        <w:tabs>
          <w:tab w:val="left" w:pos="-30"/>
        </w:tabs>
        <w:ind w:left="0" w:firstLine="851"/>
        <w:jc w:val="both"/>
        <w:rPr>
          <w:rFonts w:ascii="Times New Roman" w:hAnsi="Times New Roman"/>
          <w:color w:val="000000" w:themeColor="text1"/>
          <w:sz w:val="28"/>
        </w:rPr>
      </w:pPr>
      <w:r w:rsidRPr="00BC7D40">
        <w:rPr>
          <w:rFonts w:ascii="Times New Roman" w:hAnsi="Times New Roman"/>
          <w:color w:val="000000" w:themeColor="text1"/>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Pr="00BC7D40" w:rsidRDefault="00056CB0" w:rsidP="0081350A">
      <w:pPr>
        <w:pStyle w:val="8"/>
        <w:keepNext w:val="0"/>
        <w:ind w:firstLine="851"/>
        <w:jc w:val="both"/>
        <w:rPr>
          <w:color w:val="000000" w:themeColor="text1"/>
        </w:rPr>
      </w:pPr>
    </w:p>
    <w:p w:rsidR="009917B8" w:rsidRPr="00BC7D40" w:rsidRDefault="009917B8" w:rsidP="0081350A">
      <w:pPr>
        <w:pStyle w:val="8"/>
        <w:keepNext w:val="0"/>
        <w:ind w:firstLine="851"/>
        <w:jc w:val="both"/>
        <w:rPr>
          <w:b/>
          <w:color w:val="000000" w:themeColor="text1"/>
        </w:rPr>
      </w:pPr>
      <w:r w:rsidRPr="00BC7D40">
        <w:rPr>
          <w:b/>
          <w:color w:val="000000" w:themeColor="text1"/>
        </w:rPr>
        <w:t>Статья 6</w:t>
      </w:r>
      <w:r w:rsidR="008E3B10" w:rsidRPr="00BC7D40">
        <w:rPr>
          <w:b/>
          <w:color w:val="000000" w:themeColor="text1"/>
        </w:rPr>
        <w:t>3</w:t>
      </w:r>
      <w:r w:rsidRPr="00BC7D40">
        <w:rPr>
          <w:b/>
          <w:color w:val="000000" w:themeColor="text1"/>
        </w:rPr>
        <w:t xml:space="preserve">. Муниципальные предприятия и учреждения </w:t>
      </w:r>
    </w:p>
    <w:p w:rsidR="009917B8" w:rsidRPr="00BC7D40" w:rsidRDefault="009917B8" w:rsidP="0081350A">
      <w:pPr>
        <w:pStyle w:val="8"/>
        <w:keepNext w:val="0"/>
        <w:ind w:firstLine="851"/>
        <w:jc w:val="both"/>
        <w:rPr>
          <w:color w:val="000000" w:themeColor="text1"/>
        </w:rPr>
      </w:pPr>
      <w:r w:rsidRPr="00BC7D40">
        <w:rPr>
          <w:color w:val="000000" w:themeColor="text1"/>
        </w:rPr>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BC7D40" w:rsidRDefault="009917B8" w:rsidP="0081350A">
      <w:pPr>
        <w:pStyle w:val="8"/>
        <w:keepNext w:val="0"/>
        <w:ind w:firstLine="851"/>
        <w:jc w:val="both"/>
        <w:rPr>
          <w:color w:val="000000" w:themeColor="text1"/>
        </w:rPr>
      </w:pPr>
      <w:r w:rsidRPr="00BC7D40">
        <w:rPr>
          <w:color w:val="000000" w:themeColor="text1"/>
        </w:rPr>
        <w:t>Функции и полномочия учредителя в отношении муниципальных предприятий и учреждений осуществляет администрация.</w:t>
      </w:r>
    </w:p>
    <w:p w:rsidR="009917B8" w:rsidRPr="00BC7D40" w:rsidRDefault="009917B8" w:rsidP="0081350A">
      <w:pPr>
        <w:pStyle w:val="8"/>
        <w:keepNext w:val="0"/>
        <w:ind w:firstLine="851"/>
        <w:jc w:val="both"/>
        <w:rPr>
          <w:color w:val="000000" w:themeColor="text1"/>
        </w:rPr>
      </w:pPr>
      <w:r w:rsidRPr="00BC7D40">
        <w:rPr>
          <w:color w:val="000000" w:themeColor="text1"/>
        </w:rPr>
        <w:t>2. Администрация определяет цели, условия и порядок деятельности муниципальных предприятий и учреждений, утверждает их уставы.</w:t>
      </w:r>
    </w:p>
    <w:p w:rsidR="009917B8" w:rsidRPr="00BC7D40" w:rsidRDefault="009917B8" w:rsidP="0081350A">
      <w:pPr>
        <w:pStyle w:val="8"/>
        <w:keepNext w:val="0"/>
        <w:ind w:firstLine="851"/>
        <w:jc w:val="both"/>
        <w:rPr>
          <w:color w:val="000000" w:themeColor="text1"/>
        </w:rPr>
      </w:pPr>
      <w:r w:rsidRPr="00BC7D40">
        <w:rPr>
          <w:color w:val="000000" w:themeColor="text1"/>
        </w:rPr>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BC7D40" w:rsidRDefault="009917B8" w:rsidP="0081350A">
      <w:pPr>
        <w:pStyle w:val="8"/>
        <w:keepNext w:val="0"/>
        <w:ind w:firstLine="851"/>
        <w:jc w:val="both"/>
        <w:rPr>
          <w:color w:val="000000" w:themeColor="text1"/>
        </w:rPr>
      </w:pPr>
      <w:r w:rsidRPr="00BC7D40">
        <w:rPr>
          <w:color w:val="000000" w:themeColor="text1"/>
        </w:rPr>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BC7D40" w:rsidRDefault="009917B8" w:rsidP="0081350A">
      <w:pPr>
        <w:pStyle w:val="8"/>
        <w:keepNext w:val="0"/>
        <w:ind w:firstLine="851"/>
        <w:jc w:val="both"/>
        <w:rPr>
          <w:color w:val="000000" w:themeColor="text1"/>
        </w:rPr>
      </w:pPr>
      <w:r w:rsidRPr="00BC7D40">
        <w:rPr>
          <w:color w:val="000000" w:themeColor="text1"/>
        </w:rPr>
        <w:t xml:space="preserve">4. Органы местного самоуправления от имени муниципального образования </w:t>
      </w:r>
      <w:proofErr w:type="spellStart"/>
      <w:r w:rsidRPr="00BC7D40">
        <w:rPr>
          <w:color w:val="000000" w:themeColor="text1"/>
        </w:rPr>
        <w:t>субсидиарно</w:t>
      </w:r>
      <w:proofErr w:type="spellEnd"/>
      <w:r w:rsidRPr="00BC7D40">
        <w:rPr>
          <w:color w:val="000000" w:themeColor="text1"/>
        </w:rPr>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BC7D40" w:rsidRDefault="00493892" w:rsidP="00493892">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 xml:space="preserve">5. </w:t>
      </w:r>
      <w:proofErr w:type="gramStart"/>
      <w:r w:rsidRPr="00BC7D40">
        <w:rPr>
          <w:rFonts w:eastAsia="Times New Roman"/>
          <w:color w:val="000000" w:themeColor="text1"/>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BC7D40">
        <w:rPr>
          <w:rFonts w:eastAsia="Times New Roman"/>
          <w:color w:val="000000" w:themeColor="text1"/>
          <w:kern w:val="0"/>
          <w:sz w:val="28"/>
          <w:szCs w:val="28"/>
          <w:lang w:eastAsia="ru-RU"/>
        </w:rPr>
        <w:t>е</w:t>
      </w:r>
      <w:r w:rsidRPr="00BC7D40">
        <w:rPr>
          <w:rFonts w:eastAsia="Times New Roman"/>
          <w:color w:val="000000" w:themeColor="text1"/>
          <w:kern w:val="0"/>
          <w:sz w:val="28"/>
          <w:szCs w:val="28"/>
          <w:lang w:eastAsia="ru-RU"/>
        </w:rPr>
        <w:t xml:space="preserve"> и утверждаемы</w:t>
      </w:r>
      <w:r w:rsidR="004C1AFB" w:rsidRPr="00BC7D40">
        <w:rPr>
          <w:rFonts w:eastAsia="Times New Roman"/>
          <w:color w:val="000000" w:themeColor="text1"/>
          <w:kern w:val="0"/>
          <w:sz w:val="28"/>
          <w:szCs w:val="28"/>
          <w:lang w:eastAsia="ru-RU"/>
        </w:rPr>
        <w:t>е</w:t>
      </w:r>
      <w:r w:rsidRPr="00BC7D40">
        <w:rPr>
          <w:rFonts w:eastAsia="Times New Roman"/>
          <w:color w:val="000000" w:themeColor="text1"/>
          <w:kern w:val="0"/>
          <w:sz w:val="28"/>
          <w:szCs w:val="28"/>
          <w:lang w:eastAsia="ru-RU"/>
        </w:rPr>
        <w:t xml:space="preserve"> в порядке, определенном администрацией поселения, и в </w:t>
      </w:r>
      <w:r w:rsidRPr="00BC7D40">
        <w:rPr>
          <w:rFonts w:eastAsia="Times New Roman"/>
          <w:color w:val="000000" w:themeColor="text1"/>
          <w:kern w:val="0"/>
          <w:sz w:val="28"/>
          <w:szCs w:val="28"/>
          <w:lang w:eastAsia="ru-RU"/>
        </w:rPr>
        <w:lastRenderedPageBreak/>
        <w:t>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sidRPr="00BC7D40">
        <w:rPr>
          <w:rFonts w:eastAsia="Times New Roman"/>
          <w:color w:val="000000" w:themeColor="text1"/>
          <w:kern w:val="0"/>
          <w:sz w:val="28"/>
          <w:szCs w:val="28"/>
          <w:lang w:eastAsia="ru-RU"/>
        </w:rPr>
        <w:t>.</w:t>
      </w:r>
      <w:proofErr w:type="gramEnd"/>
    </w:p>
    <w:p w:rsidR="00493892" w:rsidRPr="00BC7D40" w:rsidRDefault="00493892" w:rsidP="00493892">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BC7D40" w:rsidRDefault="00C668C9" w:rsidP="0081350A">
      <w:pPr>
        <w:pStyle w:val="8"/>
        <w:keepNext w:val="0"/>
        <w:ind w:firstLine="851"/>
        <w:jc w:val="both"/>
        <w:rPr>
          <w:color w:val="000000" w:themeColor="text1"/>
        </w:rPr>
      </w:pPr>
      <w:r w:rsidRPr="00BC7D40">
        <w:rPr>
          <w:color w:val="000000" w:themeColor="text1"/>
        </w:rPr>
        <w:t>6</w:t>
      </w:r>
      <w:r w:rsidR="009917B8" w:rsidRPr="00BC7D40">
        <w:rPr>
          <w:color w:val="000000" w:themeColor="text1"/>
        </w:rPr>
        <w:t>.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BC7D40" w:rsidRDefault="00C668C9" w:rsidP="0081350A">
      <w:pPr>
        <w:pStyle w:val="8"/>
        <w:keepNext w:val="0"/>
        <w:ind w:firstLine="851"/>
        <w:jc w:val="both"/>
        <w:rPr>
          <w:strike/>
          <w:color w:val="000000" w:themeColor="text1"/>
        </w:rPr>
      </w:pPr>
      <w:r w:rsidRPr="00BC7D40">
        <w:rPr>
          <w:color w:val="000000" w:themeColor="text1"/>
        </w:rPr>
        <w:t>7</w:t>
      </w:r>
      <w:r w:rsidR="009917B8" w:rsidRPr="00BC7D40">
        <w:rPr>
          <w:color w:val="000000" w:themeColor="text1"/>
        </w:rPr>
        <w:t xml:space="preserve">. </w:t>
      </w:r>
      <w:proofErr w:type="gramStart"/>
      <w:r w:rsidR="009917B8" w:rsidRPr="00BC7D40">
        <w:rPr>
          <w:color w:val="000000" w:themeColor="text1"/>
        </w:rPr>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rsidRPr="00BC7D40">
        <w:rPr>
          <w:color w:val="000000" w:themeColor="text1"/>
        </w:rPr>
        <w:t xml:space="preserve">. </w:t>
      </w:r>
      <w:proofErr w:type="gramEnd"/>
    </w:p>
    <w:p w:rsidR="006F12AE" w:rsidRPr="00BC7D40" w:rsidRDefault="006F12AE" w:rsidP="006F12AE">
      <w:pPr>
        <w:widowControl/>
        <w:suppressAutoHyphens w:val="0"/>
        <w:autoSpaceDE w:val="0"/>
        <w:autoSpaceDN w:val="0"/>
        <w:adjustRightInd w:val="0"/>
        <w:ind w:firstLine="851"/>
        <w:jc w:val="both"/>
        <w:rPr>
          <w:color w:val="000000" w:themeColor="text1"/>
          <w:sz w:val="28"/>
          <w:szCs w:val="28"/>
        </w:rPr>
      </w:pPr>
      <w:r w:rsidRPr="00BC7D40">
        <w:rPr>
          <w:rFonts w:eastAsia="Times New Roman"/>
          <w:color w:val="000000" w:themeColor="text1"/>
          <w:kern w:val="0"/>
          <w:sz w:val="28"/>
          <w:szCs w:val="28"/>
          <w:lang w:eastAsia="ru-RU"/>
        </w:rPr>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BC7D40" w:rsidRDefault="009917B8" w:rsidP="0081350A">
      <w:pPr>
        <w:pStyle w:val="8"/>
        <w:keepNext w:val="0"/>
        <w:ind w:firstLine="851"/>
        <w:jc w:val="both"/>
        <w:rPr>
          <w:color w:val="000000" w:themeColor="text1"/>
        </w:rPr>
      </w:pPr>
      <w:r w:rsidRPr="00BC7D40">
        <w:rPr>
          <w:color w:val="000000" w:themeColor="text1"/>
        </w:rPr>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9917B8" w:rsidRPr="00BC7D40" w:rsidRDefault="009917B8" w:rsidP="0081350A">
      <w:pPr>
        <w:pStyle w:val="2"/>
        <w:keepNext w:val="0"/>
        <w:numPr>
          <w:ilvl w:val="0"/>
          <w:numId w:val="1"/>
        </w:numPr>
        <w:tabs>
          <w:tab w:val="left" w:pos="851"/>
        </w:tabs>
        <w:spacing w:before="0" w:after="0"/>
        <w:ind w:left="0" w:firstLine="851"/>
        <w:rPr>
          <w:color w:val="000000" w:themeColor="text1"/>
        </w:rPr>
      </w:pPr>
    </w:p>
    <w:p w:rsidR="00BC3247" w:rsidRPr="00BC7D40" w:rsidRDefault="00BC3247" w:rsidP="00545961">
      <w:pPr>
        <w:suppressAutoHyphens w:val="0"/>
        <w:autoSpaceDE w:val="0"/>
        <w:autoSpaceDN w:val="0"/>
        <w:adjustRightInd w:val="0"/>
        <w:ind w:firstLine="851"/>
        <w:jc w:val="both"/>
        <w:outlineLvl w:val="0"/>
        <w:rPr>
          <w:rFonts w:eastAsia="Times New Roman"/>
          <w:b/>
          <w:color w:val="000000" w:themeColor="text1"/>
          <w:kern w:val="0"/>
          <w:sz w:val="28"/>
          <w:szCs w:val="28"/>
          <w:lang w:eastAsia="ru-RU"/>
        </w:rPr>
      </w:pPr>
      <w:r w:rsidRPr="00BC7D40">
        <w:rPr>
          <w:rFonts w:eastAsia="Times New Roman"/>
          <w:b/>
          <w:color w:val="000000" w:themeColor="text1"/>
          <w:kern w:val="0"/>
          <w:sz w:val="28"/>
          <w:szCs w:val="28"/>
          <w:lang w:eastAsia="ru-RU"/>
        </w:rPr>
        <w:t xml:space="preserve">Статья </w:t>
      </w:r>
      <w:r w:rsidR="008E3B10" w:rsidRPr="00BC7D40">
        <w:rPr>
          <w:rFonts w:eastAsia="Times New Roman"/>
          <w:b/>
          <w:color w:val="000000" w:themeColor="text1"/>
          <w:kern w:val="0"/>
          <w:sz w:val="28"/>
          <w:szCs w:val="28"/>
          <w:lang w:eastAsia="ru-RU"/>
        </w:rPr>
        <w:t>64</w:t>
      </w:r>
      <w:r w:rsidRPr="00BC7D40">
        <w:rPr>
          <w:rFonts w:eastAsia="Times New Roman"/>
          <w:b/>
          <w:color w:val="000000" w:themeColor="text1"/>
          <w:kern w:val="0"/>
          <w:sz w:val="28"/>
          <w:szCs w:val="28"/>
          <w:lang w:eastAsia="ru-RU"/>
        </w:rPr>
        <w:t>. Бюджет поселения</w:t>
      </w:r>
    </w:p>
    <w:p w:rsidR="00BC3247" w:rsidRPr="00BC7D40" w:rsidRDefault="00BC3247"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1. Поселение имеет собственный бюджет (местный бюджет).</w:t>
      </w:r>
    </w:p>
    <w:p w:rsidR="00BC3247" w:rsidRPr="00BC7D40" w:rsidRDefault="00BC3247"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BC7D40" w:rsidRDefault="00BC3247"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BC7D40">
        <w:rPr>
          <w:rFonts w:eastAsia="Times New Roman"/>
          <w:color w:val="000000" w:themeColor="text1"/>
          <w:kern w:val="0"/>
          <w:sz w:val="28"/>
          <w:szCs w:val="28"/>
          <w:lang w:eastAsia="ru-RU"/>
        </w:rPr>
        <w:t>контроля за</w:t>
      </w:r>
      <w:proofErr w:type="gramEnd"/>
      <w:r w:rsidRPr="00BC7D40">
        <w:rPr>
          <w:rFonts w:eastAsia="Times New Roman"/>
          <w:color w:val="000000" w:themeColor="text1"/>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BC7D40" w:rsidRDefault="00BC3247"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3. Бюджетные полномочия поселения устанавливаются Бюджетным кодексом Российской Федерации.</w:t>
      </w:r>
    </w:p>
    <w:p w:rsidR="00BC3247" w:rsidRPr="00BC7D40" w:rsidRDefault="00E01438"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4</w:t>
      </w:r>
      <w:r w:rsidR="00BC3247" w:rsidRPr="00BC7D40">
        <w:rPr>
          <w:rFonts w:eastAsia="Times New Roman"/>
          <w:color w:val="000000" w:themeColor="text1"/>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BC7D40" w:rsidRDefault="00E01438"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5</w:t>
      </w:r>
      <w:r w:rsidR="00BC3247" w:rsidRPr="00BC7D40">
        <w:rPr>
          <w:rFonts w:eastAsia="Times New Roman"/>
          <w:color w:val="000000" w:themeColor="text1"/>
          <w:kern w:val="0"/>
          <w:sz w:val="28"/>
          <w:szCs w:val="28"/>
          <w:lang w:eastAsia="ru-RU"/>
        </w:rPr>
        <w:t xml:space="preserve">. Проект местного бюджета, решение об утверждении местного </w:t>
      </w:r>
      <w:r w:rsidR="00BC3247" w:rsidRPr="00BC7D40">
        <w:rPr>
          <w:rFonts w:eastAsia="Times New Roman"/>
          <w:color w:val="000000" w:themeColor="text1"/>
          <w:kern w:val="0"/>
          <w:sz w:val="28"/>
          <w:szCs w:val="28"/>
          <w:lang w:eastAsia="ru-RU"/>
        </w:rPr>
        <w:lastRenderedPageBreak/>
        <w:t xml:space="preserve">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w:t>
      </w:r>
      <w:r w:rsidR="007B2713" w:rsidRPr="00BC7D40">
        <w:rPr>
          <w:rFonts w:eastAsia="Calibri"/>
          <w:color w:val="000000" w:themeColor="text1"/>
          <w:kern w:val="0"/>
          <w:sz w:val="28"/>
          <w:szCs w:val="28"/>
          <w:lang w:eastAsia="ru-RU"/>
        </w:rPr>
        <w:t>расходов на оплату их труда</w:t>
      </w:r>
      <w:r w:rsidR="007B2713" w:rsidRPr="00BC7D40">
        <w:rPr>
          <w:rFonts w:eastAsia="Calibri"/>
          <w:b/>
          <w:color w:val="000000" w:themeColor="text1"/>
          <w:kern w:val="0"/>
          <w:sz w:val="28"/>
          <w:szCs w:val="28"/>
          <w:lang w:eastAsia="ru-RU"/>
        </w:rPr>
        <w:t xml:space="preserve"> </w:t>
      </w:r>
      <w:r w:rsidR="00BC3247" w:rsidRPr="00BC7D40">
        <w:rPr>
          <w:rFonts w:eastAsia="Times New Roman"/>
          <w:color w:val="000000" w:themeColor="text1"/>
          <w:kern w:val="0"/>
          <w:sz w:val="28"/>
          <w:szCs w:val="28"/>
          <w:lang w:eastAsia="ru-RU"/>
        </w:rPr>
        <w:t>подлежат официальному опубликованию.</w:t>
      </w:r>
    </w:p>
    <w:p w:rsidR="00BC3247" w:rsidRPr="00BC7D40" w:rsidRDefault="00BC3247" w:rsidP="00545961">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BC7D40" w:rsidRDefault="009917B8" w:rsidP="0081350A">
      <w:pPr>
        <w:ind w:firstLine="851"/>
        <w:jc w:val="both"/>
        <w:rPr>
          <w:rFonts w:eastAsia="Times New Roman"/>
          <w:color w:val="000000" w:themeColor="text1"/>
          <w:sz w:val="28"/>
        </w:rPr>
      </w:pPr>
    </w:p>
    <w:p w:rsidR="00210BFA" w:rsidRPr="00BC7D40" w:rsidRDefault="00210BFA" w:rsidP="00210BFA">
      <w:pPr>
        <w:suppressAutoHyphens w:val="0"/>
        <w:ind w:firstLine="851"/>
        <w:jc w:val="both"/>
        <w:rPr>
          <w:b/>
          <w:color w:val="000000" w:themeColor="text1"/>
          <w:sz w:val="28"/>
          <w:szCs w:val="28"/>
        </w:rPr>
      </w:pPr>
      <w:r w:rsidRPr="00BC7D40">
        <w:rPr>
          <w:b/>
          <w:color w:val="000000" w:themeColor="text1"/>
          <w:sz w:val="28"/>
          <w:szCs w:val="28"/>
        </w:rPr>
        <w:t xml:space="preserve">Статья </w:t>
      </w:r>
      <w:r w:rsidR="008E3B10" w:rsidRPr="00BC7D40">
        <w:rPr>
          <w:b/>
          <w:color w:val="000000" w:themeColor="text1"/>
          <w:sz w:val="28"/>
          <w:szCs w:val="28"/>
        </w:rPr>
        <w:t>65</w:t>
      </w:r>
      <w:r w:rsidRPr="00BC7D40">
        <w:rPr>
          <w:b/>
          <w:color w:val="000000" w:themeColor="text1"/>
          <w:sz w:val="28"/>
          <w:szCs w:val="28"/>
        </w:rPr>
        <w:t>. Расходы местного бюджета</w:t>
      </w:r>
    </w:p>
    <w:p w:rsidR="00210BFA" w:rsidRPr="00BC7D40" w:rsidRDefault="00210BFA" w:rsidP="00210BFA">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BC7D40" w:rsidRDefault="00210BFA" w:rsidP="00210BFA">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2. Исполнение расходных обязательств поселения осуществляется за счет средств местного бюджета в соответствии с требованиями Бюджетного кодекса Российской Федерации.</w:t>
      </w:r>
    </w:p>
    <w:p w:rsidR="009917B8" w:rsidRPr="00BC7D40" w:rsidRDefault="009917B8" w:rsidP="0081350A">
      <w:pPr>
        <w:tabs>
          <w:tab w:val="left" w:pos="0"/>
        </w:tabs>
        <w:ind w:firstLine="851"/>
        <w:jc w:val="both"/>
        <w:rPr>
          <w:rFonts w:eastAsia="Times New Roman"/>
          <w:color w:val="000000" w:themeColor="text1"/>
          <w:sz w:val="28"/>
        </w:rPr>
      </w:pPr>
    </w:p>
    <w:p w:rsidR="002809B8" w:rsidRPr="00BC7D40" w:rsidRDefault="002809B8" w:rsidP="002809B8">
      <w:pPr>
        <w:suppressAutoHyphens w:val="0"/>
        <w:ind w:firstLine="851"/>
        <w:jc w:val="both"/>
        <w:rPr>
          <w:b/>
          <w:color w:val="000000" w:themeColor="text1"/>
          <w:sz w:val="28"/>
          <w:szCs w:val="28"/>
        </w:rPr>
      </w:pPr>
      <w:r w:rsidRPr="00BC7D40">
        <w:rPr>
          <w:b/>
          <w:color w:val="000000" w:themeColor="text1"/>
          <w:sz w:val="28"/>
          <w:szCs w:val="28"/>
        </w:rPr>
        <w:t xml:space="preserve">Статья </w:t>
      </w:r>
      <w:r w:rsidR="008E3B10" w:rsidRPr="00BC7D40">
        <w:rPr>
          <w:b/>
          <w:color w:val="000000" w:themeColor="text1"/>
          <w:sz w:val="28"/>
          <w:szCs w:val="28"/>
        </w:rPr>
        <w:t>66</w:t>
      </w:r>
      <w:r w:rsidRPr="00BC7D40">
        <w:rPr>
          <w:b/>
          <w:color w:val="000000" w:themeColor="text1"/>
          <w:sz w:val="28"/>
          <w:szCs w:val="28"/>
        </w:rPr>
        <w:t>. Доходы местного бюджета</w:t>
      </w:r>
    </w:p>
    <w:p w:rsidR="002809B8" w:rsidRPr="00BC7D40" w:rsidRDefault="002809B8" w:rsidP="002809B8">
      <w:pPr>
        <w:suppressAutoHyphens w:val="0"/>
        <w:autoSpaceDE w:val="0"/>
        <w:autoSpaceDN w:val="0"/>
        <w:adjustRightInd w:val="0"/>
        <w:ind w:firstLine="851"/>
        <w:jc w:val="both"/>
        <w:rPr>
          <w:rFonts w:eastAsia="Times New Roman"/>
          <w:bCs/>
          <w:color w:val="000000" w:themeColor="text1"/>
          <w:kern w:val="0"/>
          <w:sz w:val="28"/>
          <w:szCs w:val="28"/>
          <w:lang w:eastAsia="ru-RU"/>
        </w:rPr>
      </w:pPr>
      <w:r w:rsidRPr="00BC7D40">
        <w:rPr>
          <w:rFonts w:eastAsia="Times New Roman"/>
          <w:bCs/>
          <w:color w:val="000000" w:themeColor="text1"/>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Pr="00BC7D40" w:rsidRDefault="009917B8" w:rsidP="0081350A">
      <w:pPr>
        <w:pStyle w:val="ConsNormal"/>
        <w:ind w:firstLine="870"/>
        <w:jc w:val="both"/>
        <w:rPr>
          <w:rFonts w:ascii="Times New Roman" w:hAnsi="Times New Roman"/>
          <w:b/>
          <w:color w:val="000000" w:themeColor="text1"/>
          <w:sz w:val="22"/>
          <w:szCs w:val="22"/>
        </w:rPr>
      </w:pPr>
    </w:p>
    <w:p w:rsidR="00E53A1D" w:rsidRPr="00BC7D40" w:rsidRDefault="00E53A1D" w:rsidP="00E53A1D">
      <w:pPr>
        <w:widowControl/>
        <w:suppressAutoHyphens w:val="0"/>
        <w:autoSpaceDE w:val="0"/>
        <w:autoSpaceDN w:val="0"/>
        <w:adjustRightInd w:val="0"/>
        <w:ind w:firstLine="851"/>
        <w:jc w:val="both"/>
        <w:outlineLvl w:val="0"/>
        <w:rPr>
          <w:rFonts w:eastAsiaTheme="minorHAnsi"/>
          <w:b/>
          <w:color w:val="000000" w:themeColor="text1"/>
          <w:kern w:val="0"/>
          <w:sz w:val="28"/>
          <w:szCs w:val="28"/>
        </w:rPr>
      </w:pPr>
      <w:r w:rsidRPr="00BC7D40">
        <w:rPr>
          <w:b/>
          <w:color w:val="000000" w:themeColor="text1"/>
          <w:sz w:val="28"/>
          <w:szCs w:val="28"/>
        </w:rPr>
        <w:t xml:space="preserve">Статья </w:t>
      </w:r>
      <w:r w:rsidR="008E3B10" w:rsidRPr="00BC7D40">
        <w:rPr>
          <w:b/>
          <w:color w:val="000000" w:themeColor="text1"/>
          <w:sz w:val="28"/>
          <w:szCs w:val="28"/>
        </w:rPr>
        <w:t>67</w:t>
      </w:r>
      <w:r w:rsidRPr="00BC7D40">
        <w:rPr>
          <w:b/>
          <w:color w:val="000000" w:themeColor="text1"/>
          <w:sz w:val="28"/>
          <w:szCs w:val="28"/>
        </w:rPr>
        <w:t xml:space="preserve">. </w:t>
      </w:r>
      <w:r w:rsidRPr="00BC7D40">
        <w:rPr>
          <w:rFonts w:eastAsiaTheme="minorHAnsi"/>
          <w:b/>
          <w:color w:val="000000" w:themeColor="text1"/>
          <w:kern w:val="0"/>
          <w:sz w:val="28"/>
          <w:szCs w:val="28"/>
        </w:rPr>
        <w:t>Закупки для обеспечения муниципальных нужд</w:t>
      </w:r>
    </w:p>
    <w:p w:rsidR="00E53A1D" w:rsidRPr="00BC7D40" w:rsidRDefault="00E53A1D" w:rsidP="00E53A1D">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BC7D40" w:rsidRDefault="00E53A1D" w:rsidP="00E53A1D">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BC7D40" w:rsidRDefault="00E53A1D" w:rsidP="0081350A">
      <w:pPr>
        <w:pStyle w:val="ConsNormal"/>
        <w:ind w:firstLine="870"/>
        <w:jc w:val="both"/>
        <w:rPr>
          <w:rFonts w:ascii="Times New Roman" w:hAnsi="Times New Roman"/>
          <w:b/>
          <w:color w:val="000000" w:themeColor="text1"/>
          <w:sz w:val="22"/>
          <w:szCs w:val="22"/>
        </w:rPr>
      </w:pPr>
    </w:p>
    <w:p w:rsidR="009917B8" w:rsidRPr="00BC7D40" w:rsidRDefault="009917B8" w:rsidP="0081350A">
      <w:pPr>
        <w:pStyle w:val="ConsNormal"/>
        <w:ind w:firstLine="851"/>
        <w:jc w:val="both"/>
        <w:rPr>
          <w:rFonts w:ascii="Times New Roman" w:hAnsi="Times New Roman"/>
          <w:b/>
          <w:color w:val="000000" w:themeColor="text1"/>
          <w:sz w:val="28"/>
          <w:shd w:val="clear" w:color="auto" w:fill="FFFF00"/>
        </w:rPr>
      </w:pPr>
      <w:r w:rsidRPr="00BC7D40">
        <w:rPr>
          <w:rFonts w:ascii="Times New Roman" w:hAnsi="Times New Roman"/>
          <w:b/>
          <w:color w:val="000000" w:themeColor="text1"/>
          <w:sz w:val="28"/>
        </w:rPr>
        <w:t xml:space="preserve">Статья </w:t>
      </w:r>
      <w:r w:rsidR="008E3B10" w:rsidRPr="00BC7D40">
        <w:rPr>
          <w:rFonts w:ascii="Times New Roman" w:hAnsi="Times New Roman"/>
          <w:b/>
          <w:color w:val="000000" w:themeColor="text1"/>
          <w:sz w:val="28"/>
        </w:rPr>
        <w:t>68</w:t>
      </w:r>
      <w:r w:rsidRPr="00BC7D40">
        <w:rPr>
          <w:rFonts w:ascii="Times New Roman" w:hAnsi="Times New Roman"/>
          <w:b/>
          <w:color w:val="000000" w:themeColor="text1"/>
          <w:sz w:val="28"/>
        </w:rPr>
        <w:t>. Составление проекта местного бюджета</w:t>
      </w:r>
      <w:r w:rsidRPr="00BC7D40">
        <w:rPr>
          <w:rStyle w:val="80"/>
          <w:b/>
          <w:color w:val="000000" w:themeColor="text1"/>
        </w:rPr>
        <w:t>, рассмотрение проекта местного бюджета и утверждение местного бюджета</w:t>
      </w:r>
    </w:p>
    <w:p w:rsidR="007B1D68" w:rsidRPr="00BC7D40" w:rsidRDefault="009917B8" w:rsidP="007B1D68">
      <w:pPr>
        <w:pStyle w:val="ConsNormal"/>
        <w:suppressAutoHyphens w:val="0"/>
        <w:ind w:firstLine="851"/>
        <w:jc w:val="both"/>
        <w:rPr>
          <w:rFonts w:ascii="Times New Roman" w:hAnsi="Times New Roman"/>
          <w:color w:val="000000" w:themeColor="text1"/>
          <w:sz w:val="28"/>
          <w:szCs w:val="28"/>
        </w:rPr>
      </w:pPr>
      <w:r w:rsidRPr="00BC7D40">
        <w:rPr>
          <w:rFonts w:ascii="Times New Roman" w:hAnsi="Times New Roman"/>
          <w:color w:val="000000" w:themeColor="text1"/>
          <w:sz w:val="28"/>
        </w:rPr>
        <w:t xml:space="preserve">1. </w:t>
      </w:r>
      <w:r w:rsidRPr="00BC7D40">
        <w:rPr>
          <w:rFonts w:ascii="Times New Roman" w:hAnsi="Times New Roman"/>
          <w:bCs/>
          <w:color w:val="000000" w:themeColor="text1"/>
          <w:sz w:val="28"/>
          <w:szCs w:val="28"/>
        </w:rPr>
        <w:t xml:space="preserve">Составление проекта местного бюджета осуществляется </w:t>
      </w:r>
      <w:r w:rsidR="007B1D68" w:rsidRPr="00BC7D40">
        <w:rPr>
          <w:rFonts w:ascii="Times New Roman" w:hAnsi="Times New Roman"/>
          <w:color w:val="000000" w:themeColor="text1"/>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bCs/>
          <w:color w:val="000000" w:themeColor="text1"/>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sidRPr="00BC7D40">
        <w:rPr>
          <w:rFonts w:ascii="Times New Roman" w:hAnsi="Times New Roman"/>
          <w:b/>
          <w:bCs/>
          <w:color w:val="000000" w:themeColor="text1"/>
          <w:sz w:val="28"/>
          <w:szCs w:val="28"/>
        </w:rPr>
        <w:t xml:space="preserve"> </w:t>
      </w:r>
      <w:r w:rsidRPr="00BC7D40">
        <w:rPr>
          <w:rFonts w:ascii="Times New Roman" w:hAnsi="Times New Roman"/>
          <w:color w:val="000000" w:themeColor="text1"/>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 xml:space="preserve">Изменение прогноза социально-экономического развития поселения в ходе составления </w:t>
      </w:r>
      <w:r w:rsidR="00C403F6" w:rsidRPr="00BC7D40">
        <w:rPr>
          <w:rFonts w:ascii="Times New Roman" w:hAnsi="Times New Roman"/>
          <w:color w:val="000000" w:themeColor="text1"/>
          <w:sz w:val="28"/>
        </w:rPr>
        <w:t xml:space="preserve">или </w:t>
      </w:r>
      <w:r w:rsidRPr="00BC7D40">
        <w:rPr>
          <w:rFonts w:ascii="Times New Roman" w:hAnsi="Times New Roman"/>
          <w:color w:val="000000" w:themeColor="text1"/>
          <w:sz w:val="28"/>
        </w:rPr>
        <w:t>рассмотрения проекта местного бюджета влечет за собой изменение основных характеристик проекта местного бюджета.</w:t>
      </w:r>
    </w:p>
    <w:p w:rsidR="009917B8" w:rsidRPr="00BC7D40" w:rsidRDefault="009917B8" w:rsidP="0081350A">
      <w:pPr>
        <w:pStyle w:val="ConsNormal"/>
        <w:ind w:firstLine="851"/>
        <w:jc w:val="both"/>
        <w:rPr>
          <w:rFonts w:ascii="Times New Roman" w:hAnsi="Times New Roman"/>
          <w:color w:val="000000" w:themeColor="text1"/>
          <w:sz w:val="28"/>
        </w:rPr>
      </w:pPr>
      <w:r w:rsidRPr="00BC7D40">
        <w:rPr>
          <w:rFonts w:ascii="Times New Roman" w:hAnsi="Times New Roman"/>
          <w:color w:val="000000" w:themeColor="text1"/>
          <w:sz w:val="28"/>
        </w:rPr>
        <w:t>2. Составление проекта</w:t>
      </w:r>
      <w:r w:rsidRPr="00BC7D40">
        <w:rPr>
          <w:rFonts w:ascii="Times New Roman" w:hAnsi="Times New Roman"/>
          <w:b/>
          <w:color w:val="000000" w:themeColor="text1"/>
          <w:sz w:val="28"/>
        </w:rPr>
        <w:t xml:space="preserve"> </w:t>
      </w:r>
      <w:r w:rsidRPr="00BC7D40">
        <w:rPr>
          <w:rFonts w:ascii="Times New Roman" w:hAnsi="Times New Roman"/>
          <w:color w:val="000000" w:themeColor="text1"/>
          <w:sz w:val="28"/>
        </w:rPr>
        <w:t>местного бюджета основывается</w:t>
      </w:r>
      <w:r w:rsidRPr="00BC7D40">
        <w:rPr>
          <w:rFonts w:ascii="Times New Roman" w:hAnsi="Times New Roman"/>
          <w:b/>
          <w:color w:val="000000" w:themeColor="text1"/>
          <w:sz w:val="28"/>
        </w:rPr>
        <w:t xml:space="preserve"> </w:t>
      </w:r>
      <w:proofErr w:type="gramStart"/>
      <w:r w:rsidRPr="00BC7D40">
        <w:rPr>
          <w:rFonts w:ascii="Times New Roman" w:hAnsi="Times New Roman"/>
          <w:color w:val="000000" w:themeColor="text1"/>
          <w:sz w:val="28"/>
        </w:rPr>
        <w:t>на</w:t>
      </w:r>
      <w:proofErr w:type="gramEnd"/>
      <w:r w:rsidRPr="00BC7D40">
        <w:rPr>
          <w:rFonts w:ascii="Times New Roman" w:hAnsi="Times New Roman"/>
          <w:color w:val="000000" w:themeColor="text1"/>
          <w:sz w:val="28"/>
        </w:rPr>
        <w:t>:</w:t>
      </w:r>
    </w:p>
    <w:p w:rsidR="00565289" w:rsidRPr="00BC7D40" w:rsidRDefault="00565289" w:rsidP="0056528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lastRenderedPageBreak/>
        <w:t xml:space="preserve">- </w:t>
      </w:r>
      <w:proofErr w:type="gramStart"/>
      <w:r w:rsidRPr="00BC7D40">
        <w:rPr>
          <w:rFonts w:eastAsiaTheme="minorHAnsi"/>
          <w:color w:val="000000" w:themeColor="text1"/>
          <w:kern w:val="0"/>
          <w:sz w:val="28"/>
          <w:szCs w:val="28"/>
        </w:rPr>
        <w:t>положениях</w:t>
      </w:r>
      <w:proofErr w:type="gramEnd"/>
      <w:r w:rsidRPr="00BC7D40">
        <w:rPr>
          <w:rFonts w:eastAsiaTheme="minorHAnsi"/>
          <w:color w:val="000000" w:themeColor="text1"/>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BC7D40" w:rsidRDefault="00565289" w:rsidP="0056528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 основных </w:t>
      </w:r>
      <w:proofErr w:type="gramStart"/>
      <w:r w:rsidRPr="00BC7D40">
        <w:rPr>
          <w:rFonts w:eastAsiaTheme="minorHAnsi"/>
          <w:color w:val="000000" w:themeColor="text1"/>
          <w:kern w:val="0"/>
          <w:sz w:val="28"/>
          <w:szCs w:val="28"/>
        </w:rPr>
        <w:t>направлениях</w:t>
      </w:r>
      <w:proofErr w:type="gramEnd"/>
      <w:r w:rsidRPr="00BC7D40">
        <w:rPr>
          <w:rFonts w:eastAsiaTheme="minorHAnsi"/>
          <w:color w:val="000000" w:themeColor="text1"/>
          <w:kern w:val="0"/>
          <w:sz w:val="28"/>
          <w:szCs w:val="28"/>
        </w:rPr>
        <w:t xml:space="preserve"> бюджетной политики и основных направлениях налоговой политики;</w:t>
      </w:r>
    </w:p>
    <w:p w:rsidR="00565289" w:rsidRPr="00BC7D40" w:rsidRDefault="00565289" w:rsidP="0056528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 основных </w:t>
      </w:r>
      <w:proofErr w:type="gramStart"/>
      <w:r w:rsidRPr="00BC7D40">
        <w:rPr>
          <w:rFonts w:eastAsiaTheme="minorHAnsi"/>
          <w:color w:val="000000" w:themeColor="text1"/>
          <w:kern w:val="0"/>
          <w:sz w:val="28"/>
          <w:szCs w:val="28"/>
        </w:rPr>
        <w:t>направлениях</w:t>
      </w:r>
      <w:proofErr w:type="gramEnd"/>
      <w:r w:rsidRPr="00BC7D40">
        <w:rPr>
          <w:rFonts w:eastAsiaTheme="minorHAnsi"/>
          <w:color w:val="000000" w:themeColor="text1"/>
          <w:kern w:val="0"/>
          <w:sz w:val="28"/>
          <w:szCs w:val="28"/>
        </w:rPr>
        <w:t xml:space="preserve"> таможенно-тарифной политики Российской Федерации;</w:t>
      </w:r>
    </w:p>
    <w:p w:rsidR="00565289" w:rsidRPr="00BC7D40" w:rsidRDefault="00565289" w:rsidP="0056528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 </w:t>
      </w:r>
      <w:proofErr w:type="gramStart"/>
      <w:r w:rsidRPr="00BC7D40">
        <w:rPr>
          <w:rFonts w:eastAsiaTheme="minorHAnsi"/>
          <w:color w:val="000000" w:themeColor="text1"/>
          <w:kern w:val="0"/>
          <w:sz w:val="28"/>
          <w:szCs w:val="28"/>
        </w:rPr>
        <w:t>прогнозе</w:t>
      </w:r>
      <w:proofErr w:type="gramEnd"/>
      <w:r w:rsidRPr="00BC7D40">
        <w:rPr>
          <w:rFonts w:eastAsiaTheme="minorHAnsi"/>
          <w:color w:val="000000" w:themeColor="text1"/>
          <w:kern w:val="0"/>
          <w:sz w:val="28"/>
          <w:szCs w:val="28"/>
        </w:rPr>
        <w:t xml:space="preserve"> социально-экономического развития;</w:t>
      </w:r>
    </w:p>
    <w:p w:rsidR="00565289" w:rsidRPr="00BC7D40" w:rsidRDefault="00565289" w:rsidP="0056528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 бюджетном </w:t>
      </w:r>
      <w:proofErr w:type="gramStart"/>
      <w:r w:rsidRPr="00BC7D40">
        <w:rPr>
          <w:rFonts w:eastAsiaTheme="minorHAnsi"/>
          <w:color w:val="000000" w:themeColor="text1"/>
          <w:kern w:val="0"/>
          <w:sz w:val="28"/>
          <w:szCs w:val="28"/>
        </w:rPr>
        <w:t>прогнозе</w:t>
      </w:r>
      <w:proofErr w:type="gramEnd"/>
      <w:r w:rsidRPr="00BC7D40">
        <w:rPr>
          <w:rFonts w:eastAsiaTheme="minorHAnsi"/>
          <w:color w:val="000000" w:themeColor="text1"/>
          <w:kern w:val="0"/>
          <w:sz w:val="28"/>
          <w:szCs w:val="28"/>
        </w:rPr>
        <w:t xml:space="preserve"> (проекте бюджетного прогноза, проекте изменений бюджетного прогноза) на долгосрочный период;</w:t>
      </w:r>
    </w:p>
    <w:p w:rsidR="00565289" w:rsidRPr="00BC7D40" w:rsidRDefault="00D512E9" w:rsidP="0056528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 </w:t>
      </w:r>
      <w:r w:rsidR="00565289" w:rsidRPr="00BC7D40">
        <w:rPr>
          <w:rFonts w:eastAsiaTheme="minorHAnsi"/>
          <w:color w:val="000000" w:themeColor="text1"/>
          <w:kern w:val="0"/>
          <w:sz w:val="28"/>
          <w:szCs w:val="28"/>
        </w:rPr>
        <w:t xml:space="preserve">муниципальных </w:t>
      </w:r>
      <w:proofErr w:type="gramStart"/>
      <w:r w:rsidR="00565289" w:rsidRPr="00BC7D40">
        <w:rPr>
          <w:rFonts w:eastAsiaTheme="minorHAnsi"/>
          <w:color w:val="000000" w:themeColor="text1"/>
          <w:kern w:val="0"/>
          <w:sz w:val="28"/>
          <w:szCs w:val="28"/>
        </w:rPr>
        <w:t>программах</w:t>
      </w:r>
      <w:proofErr w:type="gramEnd"/>
      <w:r w:rsidR="00565289" w:rsidRPr="00BC7D40">
        <w:rPr>
          <w:rFonts w:eastAsiaTheme="minorHAnsi"/>
          <w:color w:val="000000" w:themeColor="text1"/>
          <w:kern w:val="0"/>
          <w:sz w:val="28"/>
          <w:szCs w:val="28"/>
        </w:rPr>
        <w:t xml:space="preserve"> (проектах муниципальных программ, проектах изменений указанных программ).</w:t>
      </w:r>
    </w:p>
    <w:p w:rsidR="009917B8" w:rsidRPr="00BC7D40" w:rsidRDefault="00FA2E38" w:rsidP="0081350A">
      <w:pPr>
        <w:pStyle w:val="WW-2"/>
        <w:tabs>
          <w:tab w:val="left" w:pos="142"/>
        </w:tabs>
        <w:rPr>
          <w:bCs/>
          <w:color w:val="000000" w:themeColor="text1"/>
        </w:rPr>
      </w:pPr>
      <w:r w:rsidRPr="00BC7D40">
        <w:rPr>
          <w:bCs/>
          <w:color w:val="000000" w:themeColor="text1"/>
        </w:rPr>
        <w:t>3</w:t>
      </w:r>
      <w:r w:rsidR="009917B8" w:rsidRPr="00BC7D40">
        <w:rPr>
          <w:bCs/>
          <w:color w:val="000000" w:themeColor="text1"/>
        </w:rPr>
        <w:t>. Порядок составления проекта местного бюджета устанавлива</w:t>
      </w:r>
      <w:r w:rsidR="00F81CDD" w:rsidRPr="00BC7D40">
        <w:rPr>
          <w:color w:val="000000" w:themeColor="text1"/>
          <w:szCs w:val="28"/>
        </w:rPr>
        <w:t>е</w:t>
      </w:r>
      <w:r w:rsidR="009917B8" w:rsidRPr="00BC7D40">
        <w:rPr>
          <w:bCs/>
          <w:color w:val="000000" w:themeColor="text1"/>
        </w:rPr>
        <w:t xml:space="preserve">тся администрацией в соответствии с требованиями Бюджетного кодекса Российской Федерации и </w:t>
      </w:r>
      <w:r w:rsidR="005419A3" w:rsidRPr="00BC7D40">
        <w:rPr>
          <w:color w:val="000000" w:themeColor="text1"/>
          <w:kern w:val="24"/>
          <w:szCs w:val="28"/>
        </w:rPr>
        <w:t xml:space="preserve">принимаемыми </w:t>
      </w:r>
      <w:r w:rsidR="00717435" w:rsidRPr="00BC7D40">
        <w:rPr>
          <w:color w:val="000000" w:themeColor="text1"/>
          <w:kern w:val="24"/>
          <w:szCs w:val="28"/>
        </w:rPr>
        <w:t>с</w:t>
      </w:r>
      <w:r w:rsidR="005419A3" w:rsidRPr="00BC7D40">
        <w:rPr>
          <w:color w:val="000000" w:themeColor="text1"/>
          <w:kern w:val="24"/>
          <w:szCs w:val="28"/>
        </w:rPr>
        <w:t xml:space="preserve"> соблюдением его требований решениями Совета поселения</w:t>
      </w:r>
      <w:r w:rsidR="009917B8" w:rsidRPr="00BC7D40">
        <w:rPr>
          <w:bCs/>
          <w:color w:val="000000" w:themeColor="text1"/>
        </w:rPr>
        <w:t>.</w:t>
      </w:r>
    </w:p>
    <w:p w:rsidR="009917B8" w:rsidRPr="00BC7D40" w:rsidRDefault="009917B8" w:rsidP="0081350A">
      <w:pPr>
        <w:tabs>
          <w:tab w:val="left" w:pos="9781"/>
        </w:tabs>
        <w:ind w:right="49" w:firstLine="851"/>
        <w:jc w:val="both"/>
        <w:rPr>
          <w:bCs/>
          <w:color w:val="000000" w:themeColor="text1"/>
          <w:sz w:val="28"/>
          <w:szCs w:val="28"/>
        </w:rPr>
      </w:pPr>
      <w:r w:rsidRPr="00BC7D40">
        <w:rPr>
          <w:bCs/>
          <w:color w:val="000000" w:themeColor="text1"/>
          <w:sz w:val="28"/>
          <w:szCs w:val="28"/>
        </w:rPr>
        <w:t>Проект местного бюджета на оче</w:t>
      </w:r>
      <w:r w:rsidR="00B660FF" w:rsidRPr="00BC7D40">
        <w:rPr>
          <w:bCs/>
          <w:color w:val="000000" w:themeColor="text1"/>
          <w:sz w:val="28"/>
          <w:szCs w:val="28"/>
        </w:rPr>
        <w:t>редной финансовый год</w:t>
      </w:r>
      <w:r w:rsidR="007D4D60" w:rsidRPr="00BC7D40">
        <w:rPr>
          <w:bCs/>
          <w:color w:val="000000" w:themeColor="text1"/>
          <w:sz w:val="28"/>
          <w:szCs w:val="28"/>
        </w:rPr>
        <w:t xml:space="preserve"> </w:t>
      </w:r>
      <w:r w:rsidR="00915014" w:rsidRPr="00BC7D40">
        <w:rPr>
          <w:bCs/>
          <w:color w:val="000000" w:themeColor="text1"/>
          <w:sz w:val="28"/>
          <w:szCs w:val="28"/>
        </w:rPr>
        <w:t xml:space="preserve">вносится </w:t>
      </w:r>
      <w:r w:rsidRPr="00BC7D40">
        <w:rPr>
          <w:bCs/>
          <w:color w:val="000000" w:themeColor="text1"/>
          <w:sz w:val="28"/>
          <w:szCs w:val="28"/>
        </w:rPr>
        <w:t xml:space="preserve">администрацией на рассмотрение Совета в срок, установленный положением о бюджетном процессе в поселении. </w:t>
      </w:r>
    </w:p>
    <w:p w:rsidR="009917B8" w:rsidRPr="00BC7D40" w:rsidRDefault="009917B8" w:rsidP="0081350A">
      <w:pPr>
        <w:tabs>
          <w:tab w:val="left" w:pos="9781"/>
        </w:tabs>
        <w:ind w:right="49" w:firstLine="851"/>
        <w:jc w:val="both"/>
        <w:rPr>
          <w:bCs/>
          <w:color w:val="000000" w:themeColor="text1"/>
          <w:sz w:val="28"/>
          <w:szCs w:val="28"/>
        </w:rPr>
      </w:pPr>
      <w:r w:rsidRPr="00BC7D40">
        <w:rPr>
          <w:bCs/>
          <w:color w:val="000000" w:themeColor="text1"/>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Федерации и положением о бюджетном процессе в поселении. </w:t>
      </w:r>
    </w:p>
    <w:p w:rsidR="002D1102" w:rsidRPr="00BC7D40" w:rsidRDefault="002D1102" w:rsidP="0081350A">
      <w:pPr>
        <w:tabs>
          <w:tab w:val="left" w:pos="9781"/>
        </w:tabs>
        <w:ind w:right="49" w:firstLine="851"/>
        <w:jc w:val="both"/>
        <w:rPr>
          <w:bCs/>
          <w:strike/>
          <w:color w:val="000000" w:themeColor="text1"/>
          <w:sz w:val="28"/>
          <w:szCs w:val="28"/>
        </w:rPr>
      </w:pPr>
      <w:r w:rsidRPr="00BC7D40">
        <w:rPr>
          <w:bCs/>
          <w:color w:val="000000" w:themeColor="text1"/>
          <w:sz w:val="28"/>
          <w:szCs w:val="28"/>
        </w:rPr>
        <w:t>4. Проект местного бюджета выносится на публичные слушания. Результаты публичных слушаний подлежат опубликованию.</w:t>
      </w:r>
    </w:p>
    <w:p w:rsidR="009917B8" w:rsidRPr="00BC7D40" w:rsidRDefault="009917B8" w:rsidP="0081350A">
      <w:pPr>
        <w:pStyle w:val="210"/>
        <w:ind w:firstLine="851"/>
        <w:jc w:val="both"/>
        <w:rPr>
          <w:bCs/>
          <w:color w:val="000000" w:themeColor="text1"/>
          <w:szCs w:val="28"/>
        </w:rPr>
      </w:pPr>
      <w:r w:rsidRPr="00BC7D40">
        <w:rPr>
          <w:bCs/>
          <w:color w:val="000000" w:themeColor="text1"/>
          <w:szCs w:val="28"/>
        </w:rPr>
        <w:t>После рассмотрения на публичных слушаниях проект местного бюджета рассматривается Советом.</w:t>
      </w:r>
    </w:p>
    <w:p w:rsidR="009917B8" w:rsidRPr="00BC7D40" w:rsidRDefault="009917B8" w:rsidP="0081350A">
      <w:pPr>
        <w:pStyle w:val="ConsNonformat"/>
        <w:ind w:firstLine="851"/>
        <w:jc w:val="both"/>
        <w:rPr>
          <w:rFonts w:ascii="Times New Roman" w:hAnsi="Times New Roman"/>
          <w:color w:val="000000" w:themeColor="text1"/>
          <w:sz w:val="28"/>
        </w:rPr>
      </w:pPr>
    </w:p>
    <w:p w:rsidR="009917B8" w:rsidRPr="00BC7D40" w:rsidRDefault="009917B8" w:rsidP="0081350A">
      <w:pPr>
        <w:ind w:firstLine="851"/>
        <w:jc w:val="both"/>
        <w:rPr>
          <w:b/>
          <w:color w:val="000000" w:themeColor="text1"/>
          <w:sz w:val="28"/>
        </w:rPr>
      </w:pPr>
      <w:r w:rsidRPr="00BC7D40">
        <w:rPr>
          <w:b/>
          <w:color w:val="000000" w:themeColor="text1"/>
          <w:sz w:val="28"/>
        </w:rPr>
        <w:t xml:space="preserve">Статья </w:t>
      </w:r>
      <w:r w:rsidR="008E3B10" w:rsidRPr="00BC7D40">
        <w:rPr>
          <w:b/>
          <w:color w:val="000000" w:themeColor="text1"/>
          <w:sz w:val="28"/>
        </w:rPr>
        <w:t>69</w:t>
      </w:r>
      <w:r w:rsidRPr="00BC7D40">
        <w:rPr>
          <w:b/>
          <w:color w:val="000000" w:themeColor="text1"/>
          <w:sz w:val="28"/>
        </w:rPr>
        <w:t>. Муниципальные внутренние заимствования, муниципальные гарантии</w:t>
      </w:r>
    </w:p>
    <w:p w:rsidR="006C0C30" w:rsidRPr="00BC7D40" w:rsidRDefault="006C0C30" w:rsidP="006C0C30">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BC7D40" w:rsidRDefault="009917B8" w:rsidP="0081350A">
      <w:pPr>
        <w:pStyle w:val="WW-2"/>
        <w:rPr>
          <w:color w:val="000000" w:themeColor="text1"/>
        </w:rPr>
      </w:pPr>
      <w:r w:rsidRPr="00BC7D40">
        <w:rPr>
          <w:color w:val="000000" w:themeColor="text1"/>
        </w:rPr>
        <w:t xml:space="preserve">2. От имени поселения право осуществления муниципальных внутренних заимствований принадлежит администрации. </w:t>
      </w:r>
    </w:p>
    <w:p w:rsidR="006C0C30" w:rsidRPr="00BC7D40" w:rsidRDefault="006C0C30" w:rsidP="006C0C30">
      <w:pPr>
        <w:suppressAutoHyphens w:val="0"/>
        <w:autoSpaceDE w:val="0"/>
        <w:autoSpaceDN w:val="0"/>
        <w:adjustRightInd w:val="0"/>
        <w:ind w:firstLine="851"/>
        <w:jc w:val="both"/>
        <w:rPr>
          <w:color w:val="000000" w:themeColor="text1"/>
          <w:sz w:val="28"/>
          <w:szCs w:val="28"/>
        </w:rPr>
      </w:pPr>
      <w:r w:rsidRPr="00BC7D40">
        <w:rPr>
          <w:color w:val="000000" w:themeColor="text1"/>
          <w:sz w:val="28"/>
          <w:szCs w:val="28"/>
        </w:rPr>
        <w:t xml:space="preserve">3. </w:t>
      </w:r>
      <w:r w:rsidRPr="00BC7D40">
        <w:rPr>
          <w:rFonts w:eastAsia="Times New Roman"/>
          <w:color w:val="000000" w:themeColor="text1"/>
          <w:kern w:val="0"/>
          <w:sz w:val="28"/>
          <w:szCs w:val="28"/>
          <w:lang w:eastAsia="ru-RU"/>
        </w:rPr>
        <w:t>Программа муниципальных заимствований является приложением к решению о местном бюджете.</w:t>
      </w:r>
    </w:p>
    <w:p w:rsidR="006C0C30" w:rsidRPr="00BC7D40" w:rsidRDefault="006C0C30" w:rsidP="006C0C30">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BC7D40" w:rsidRDefault="006C0C30" w:rsidP="006C0C30">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 xml:space="preserve">Процедура эмиссии муниципальных ценных бумаг регулируется </w:t>
      </w:r>
      <w:r w:rsidR="00F21E5C" w:rsidRPr="00BC7D40">
        <w:rPr>
          <w:rFonts w:eastAsia="Times New Roman"/>
          <w:color w:val="000000" w:themeColor="text1"/>
          <w:kern w:val="0"/>
          <w:sz w:val="28"/>
          <w:szCs w:val="28"/>
          <w:lang w:eastAsia="ru-RU"/>
        </w:rPr>
        <w:t xml:space="preserve">Федеральным законом от </w:t>
      </w:r>
      <w:r w:rsidR="00F21E5C" w:rsidRPr="00BC7D40">
        <w:rPr>
          <w:rFonts w:eastAsiaTheme="minorHAnsi"/>
          <w:color w:val="000000" w:themeColor="text1"/>
          <w:kern w:val="0"/>
          <w:sz w:val="28"/>
          <w:szCs w:val="28"/>
        </w:rPr>
        <w:t>29.07.1998 № 136-ФЗ «О</w:t>
      </w:r>
      <w:r w:rsidR="00F21E5C" w:rsidRPr="00BC7D40">
        <w:rPr>
          <w:rFonts w:eastAsia="Times New Roman"/>
          <w:color w:val="000000" w:themeColor="text1"/>
          <w:kern w:val="0"/>
          <w:sz w:val="28"/>
          <w:szCs w:val="28"/>
          <w:lang w:eastAsia="ru-RU"/>
        </w:rPr>
        <w:t>б особенностях эмиссии и обращения государственных и муниципальных ценных бумаг»</w:t>
      </w:r>
      <w:r w:rsidRPr="00BC7D40">
        <w:rPr>
          <w:rFonts w:eastAsia="Times New Roman"/>
          <w:color w:val="000000" w:themeColor="text1"/>
          <w:kern w:val="0"/>
          <w:sz w:val="28"/>
          <w:szCs w:val="28"/>
          <w:lang w:eastAsia="ru-RU"/>
        </w:rPr>
        <w:t>.</w:t>
      </w:r>
    </w:p>
    <w:p w:rsidR="009917B8" w:rsidRPr="00BC7D40" w:rsidRDefault="009917B8" w:rsidP="0081350A">
      <w:pPr>
        <w:pStyle w:val="WW-2"/>
        <w:rPr>
          <w:color w:val="000000" w:themeColor="text1"/>
        </w:rPr>
      </w:pPr>
      <w:r w:rsidRPr="00BC7D40">
        <w:rPr>
          <w:color w:val="000000" w:themeColor="text1"/>
        </w:rPr>
        <w:t xml:space="preserve">5. Муниципальные гарантии могут предоставляться муниципальным </w:t>
      </w:r>
      <w:r w:rsidRPr="00BC7D40">
        <w:rPr>
          <w:color w:val="000000" w:themeColor="text1"/>
        </w:rPr>
        <w:lastRenderedPageBreak/>
        <w:t xml:space="preserve">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BC7D40" w:rsidRDefault="009917B8" w:rsidP="0081350A">
      <w:pPr>
        <w:pStyle w:val="WW-2"/>
        <w:rPr>
          <w:color w:val="000000" w:themeColor="text1"/>
        </w:rPr>
      </w:pPr>
      <w:r w:rsidRPr="00BC7D40">
        <w:rPr>
          <w:color w:val="000000" w:themeColor="text1"/>
        </w:rPr>
        <w:t xml:space="preserve">Гарантии предоставляются на основании решения Совета </w:t>
      </w:r>
      <w:r w:rsidR="002E738D" w:rsidRPr="00BC7D40">
        <w:rPr>
          <w:color w:val="000000" w:themeColor="text1"/>
        </w:rPr>
        <w:t xml:space="preserve">о бюджете </w:t>
      </w:r>
      <w:r w:rsidRPr="00BC7D40">
        <w:rPr>
          <w:color w:val="000000" w:themeColor="text1"/>
        </w:rPr>
        <w:t>поселения на очередной финансовый год, решений администрации поселения, а также договора о предоставлении муниципальной гарантии.</w:t>
      </w:r>
    </w:p>
    <w:p w:rsidR="00733EC3" w:rsidRPr="00BC7D40" w:rsidRDefault="008E1BC1" w:rsidP="001E5444">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6.</w:t>
      </w:r>
      <w:r w:rsidR="00733EC3" w:rsidRPr="00BC7D40">
        <w:rPr>
          <w:rFonts w:eastAsiaTheme="minorHAnsi"/>
          <w:color w:val="000000" w:themeColor="text1"/>
          <w:kern w:val="0"/>
          <w:sz w:val="28"/>
          <w:szCs w:val="28"/>
        </w:rPr>
        <w:t xml:space="preserve"> Программа муниципальных гарантий представляет собой перечень предоставляемых муниципальных гарантий </w:t>
      </w:r>
      <w:r w:rsidRPr="00BC7D40">
        <w:rPr>
          <w:rFonts w:eastAsiaTheme="minorHAnsi"/>
          <w:color w:val="000000" w:themeColor="text1"/>
          <w:kern w:val="0"/>
          <w:sz w:val="28"/>
          <w:szCs w:val="28"/>
        </w:rPr>
        <w:t>на очередной финансовый год.</w:t>
      </w:r>
    </w:p>
    <w:p w:rsidR="001E5444" w:rsidRPr="00BC7D40" w:rsidRDefault="00733EC3" w:rsidP="00BD0B0E">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BC7D40">
        <w:rPr>
          <w:rFonts w:eastAsiaTheme="minorHAnsi"/>
          <w:color w:val="000000" w:themeColor="text1"/>
          <w:kern w:val="0"/>
          <w:sz w:val="28"/>
          <w:szCs w:val="28"/>
        </w:rPr>
        <w:t>объем</w:t>
      </w:r>
      <w:proofErr w:type="gramEnd"/>
      <w:r w:rsidRPr="00BC7D40">
        <w:rPr>
          <w:rFonts w:eastAsiaTheme="minorHAnsi"/>
          <w:color w:val="000000" w:themeColor="text1"/>
          <w:kern w:val="0"/>
          <w:sz w:val="28"/>
          <w:szCs w:val="28"/>
        </w:rPr>
        <w:t xml:space="preserve"> которого превышает</w:t>
      </w:r>
      <w:r w:rsidR="001E5444" w:rsidRPr="00BC7D40">
        <w:rPr>
          <w:rFonts w:eastAsiaTheme="minorHAnsi"/>
          <w:color w:val="000000" w:themeColor="text1"/>
          <w:kern w:val="0"/>
          <w:sz w:val="28"/>
          <w:szCs w:val="28"/>
        </w:rPr>
        <w:t xml:space="preserve"> </w:t>
      </w:r>
      <w:r w:rsidRPr="00BC7D40">
        <w:rPr>
          <w:rFonts w:eastAsiaTheme="minorHAnsi"/>
          <w:color w:val="000000" w:themeColor="text1"/>
          <w:kern w:val="0"/>
          <w:sz w:val="28"/>
          <w:szCs w:val="28"/>
        </w:rPr>
        <w:t>100 тысяч рублей</w:t>
      </w:r>
      <w:r w:rsidR="001E5444" w:rsidRPr="00BC7D40">
        <w:rPr>
          <w:rFonts w:eastAsiaTheme="minorHAnsi"/>
          <w:color w:val="000000" w:themeColor="text1"/>
          <w:kern w:val="0"/>
          <w:sz w:val="28"/>
          <w:szCs w:val="28"/>
        </w:rPr>
        <w:t>.</w:t>
      </w:r>
    </w:p>
    <w:p w:rsidR="00733EC3" w:rsidRPr="00BC7D40" w:rsidRDefault="00733EC3" w:rsidP="00BD0B0E">
      <w:pPr>
        <w:widowControl/>
        <w:suppressAutoHyphens w:val="0"/>
        <w:autoSpaceDE w:val="0"/>
        <w:autoSpaceDN w:val="0"/>
        <w:adjustRightInd w:val="0"/>
        <w:ind w:firstLine="851"/>
        <w:jc w:val="both"/>
        <w:rPr>
          <w:color w:val="000000" w:themeColor="text1"/>
        </w:rPr>
      </w:pPr>
      <w:r w:rsidRPr="00BC7D40">
        <w:rPr>
          <w:rFonts w:eastAsiaTheme="minorHAnsi"/>
          <w:color w:val="000000" w:themeColor="text1"/>
          <w:kern w:val="0"/>
          <w:sz w:val="28"/>
          <w:szCs w:val="28"/>
        </w:rPr>
        <w:t>Программа муниципальных гарантий является приложением к</w:t>
      </w:r>
      <w:r w:rsidR="00AC1A78" w:rsidRPr="00BC7D40">
        <w:rPr>
          <w:rFonts w:eastAsiaTheme="minorHAnsi"/>
          <w:color w:val="000000" w:themeColor="text1"/>
          <w:kern w:val="0"/>
          <w:sz w:val="28"/>
          <w:szCs w:val="28"/>
        </w:rPr>
        <w:t xml:space="preserve"> р</w:t>
      </w:r>
      <w:r w:rsidRPr="00BC7D40">
        <w:rPr>
          <w:rFonts w:eastAsiaTheme="minorHAnsi"/>
          <w:color w:val="000000" w:themeColor="text1"/>
          <w:kern w:val="0"/>
          <w:sz w:val="28"/>
          <w:szCs w:val="28"/>
        </w:rPr>
        <w:t>ешению о бюджете.</w:t>
      </w:r>
    </w:p>
    <w:p w:rsidR="009917B8" w:rsidRPr="00BC7D40" w:rsidRDefault="009917B8" w:rsidP="0081350A">
      <w:pPr>
        <w:pStyle w:val="WW-2"/>
        <w:rPr>
          <w:color w:val="000000" w:themeColor="text1"/>
        </w:rPr>
      </w:pPr>
      <w:r w:rsidRPr="00BC7D40">
        <w:rPr>
          <w:color w:val="000000" w:themeColor="text1"/>
        </w:rPr>
        <w:t>7. От имени поселения право выдачи муниципальных гарантий принадлежит администрации.</w:t>
      </w:r>
    </w:p>
    <w:p w:rsidR="00AA4585" w:rsidRPr="00BC7D40" w:rsidRDefault="009917B8" w:rsidP="001F386D">
      <w:pPr>
        <w:pStyle w:val="WW-2"/>
        <w:rPr>
          <w:rFonts w:eastAsiaTheme="minorHAnsi"/>
          <w:color w:val="000000" w:themeColor="text1"/>
          <w:kern w:val="0"/>
          <w:szCs w:val="28"/>
        </w:rPr>
      </w:pPr>
      <w:r w:rsidRPr="00BC7D40">
        <w:rPr>
          <w:color w:val="000000" w:themeColor="text1"/>
        </w:rPr>
        <w:t xml:space="preserve">8. </w:t>
      </w:r>
      <w:r w:rsidR="00AA4585" w:rsidRPr="00BC7D40">
        <w:rPr>
          <w:rFonts w:eastAsiaTheme="minorHAnsi"/>
          <w:color w:val="000000" w:themeColor="text1"/>
          <w:kern w:val="0"/>
          <w:szCs w:val="28"/>
        </w:rPr>
        <w:t xml:space="preserve">Анализ финансового состояния получателя муниципальной гарантии в целях предоставления, а также после предоставления муниципальной гарантии осуществляется финансовым органом поселения в установленном им порядке либо агентом, привлеченным в соответствии с </w:t>
      </w:r>
      <w:hyperlink r:id="rId16" w:history="1">
        <w:r w:rsidR="00AA4585" w:rsidRPr="00BC7D40">
          <w:rPr>
            <w:rFonts w:eastAsiaTheme="minorHAnsi"/>
            <w:color w:val="000000" w:themeColor="text1"/>
            <w:kern w:val="0"/>
            <w:szCs w:val="28"/>
          </w:rPr>
          <w:t>пунктом 5</w:t>
        </w:r>
      </w:hyperlink>
      <w:r w:rsidR="00AA4585" w:rsidRPr="00BC7D40">
        <w:rPr>
          <w:rFonts w:eastAsiaTheme="minorHAnsi"/>
          <w:color w:val="000000" w:themeColor="text1"/>
          <w:kern w:val="0"/>
          <w:szCs w:val="28"/>
        </w:rPr>
        <w:t xml:space="preserve"> статьи 1</w:t>
      </w:r>
      <w:r w:rsidR="00D82D3B" w:rsidRPr="00BC7D40">
        <w:rPr>
          <w:rFonts w:eastAsiaTheme="minorHAnsi"/>
          <w:color w:val="000000" w:themeColor="text1"/>
          <w:kern w:val="0"/>
          <w:szCs w:val="28"/>
        </w:rPr>
        <w:t>1</w:t>
      </w:r>
      <w:r w:rsidR="00AA4585" w:rsidRPr="00BC7D40">
        <w:rPr>
          <w:rFonts w:eastAsiaTheme="minorHAnsi"/>
          <w:color w:val="000000" w:themeColor="text1"/>
          <w:kern w:val="0"/>
          <w:szCs w:val="28"/>
        </w:rPr>
        <w:t>5.2 Бюджетного кодекса Российской Федерации.</w:t>
      </w:r>
    </w:p>
    <w:p w:rsidR="009917B8" w:rsidRPr="00BC7D40" w:rsidRDefault="009917B8" w:rsidP="0081350A">
      <w:pPr>
        <w:pStyle w:val="WW-2"/>
        <w:rPr>
          <w:color w:val="000000" w:themeColor="text1"/>
        </w:rPr>
      </w:pPr>
      <w:r w:rsidRPr="00BC7D40">
        <w:rPr>
          <w:color w:val="000000" w:themeColor="text1"/>
        </w:rP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BC7D40" w:rsidRDefault="009917B8" w:rsidP="0081350A">
      <w:pPr>
        <w:ind w:firstLine="851"/>
        <w:jc w:val="both"/>
        <w:rPr>
          <w:rFonts w:eastAsia="Times New Roman"/>
          <w:color w:val="000000" w:themeColor="text1"/>
          <w:sz w:val="28"/>
        </w:rPr>
      </w:pPr>
    </w:p>
    <w:p w:rsidR="009917B8" w:rsidRPr="00BC7D40" w:rsidRDefault="009917B8" w:rsidP="0081350A">
      <w:pPr>
        <w:ind w:firstLine="851"/>
        <w:jc w:val="both"/>
        <w:rPr>
          <w:rFonts w:eastAsia="Times New Roman"/>
          <w:b/>
          <w:color w:val="000000" w:themeColor="text1"/>
          <w:sz w:val="28"/>
        </w:rPr>
      </w:pPr>
      <w:r w:rsidRPr="00BC7D40">
        <w:rPr>
          <w:rFonts w:eastAsia="Times New Roman"/>
          <w:b/>
          <w:color w:val="000000" w:themeColor="text1"/>
          <w:sz w:val="28"/>
        </w:rPr>
        <w:t>Статья 7</w:t>
      </w:r>
      <w:r w:rsidR="008E3B10" w:rsidRPr="00BC7D40">
        <w:rPr>
          <w:rFonts w:eastAsia="Times New Roman"/>
          <w:b/>
          <w:color w:val="000000" w:themeColor="text1"/>
          <w:sz w:val="28"/>
        </w:rPr>
        <w:t>0</w:t>
      </w:r>
      <w:r w:rsidRPr="00BC7D40">
        <w:rPr>
          <w:rFonts w:eastAsia="Times New Roman"/>
          <w:color w:val="000000" w:themeColor="text1"/>
          <w:sz w:val="28"/>
        </w:rPr>
        <w:t xml:space="preserve">. </w:t>
      </w:r>
      <w:r w:rsidRPr="00BC7D40">
        <w:rPr>
          <w:rFonts w:eastAsia="Times New Roman"/>
          <w:b/>
          <w:color w:val="000000" w:themeColor="text1"/>
          <w:sz w:val="28"/>
        </w:rPr>
        <w:t>Исполнение местного бюджета</w:t>
      </w:r>
    </w:p>
    <w:p w:rsidR="009917B8" w:rsidRPr="00BC7D40" w:rsidRDefault="009917B8" w:rsidP="0081350A">
      <w:pPr>
        <w:pStyle w:val="ad"/>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1. Исполнение местного бюджета</w:t>
      </w:r>
      <w:r w:rsidRPr="00BC7D40">
        <w:rPr>
          <w:rFonts w:eastAsia="Times New Roman"/>
          <w:b/>
          <w:color w:val="000000" w:themeColor="text1"/>
          <w:sz w:val="28"/>
        </w:rPr>
        <w:t xml:space="preserve"> </w:t>
      </w:r>
      <w:r w:rsidRPr="00BC7D40">
        <w:rPr>
          <w:rFonts w:eastAsia="Times New Roman"/>
          <w:color w:val="000000" w:themeColor="text1"/>
          <w:sz w:val="28"/>
        </w:rPr>
        <w:t>производится в соответствии с Бюджетным кодексом Российской Федерации и</w:t>
      </w:r>
      <w:r w:rsidRPr="00BC7D40">
        <w:rPr>
          <w:rFonts w:eastAsia="Times New Roman"/>
          <w:b/>
          <w:color w:val="000000" w:themeColor="text1"/>
          <w:sz w:val="28"/>
        </w:rPr>
        <w:t xml:space="preserve"> </w:t>
      </w:r>
      <w:r w:rsidRPr="00BC7D40">
        <w:rPr>
          <w:rFonts w:eastAsia="Times New Roman"/>
          <w:color w:val="000000" w:themeColor="text1"/>
          <w:sz w:val="28"/>
        </w:rPr>
        <w:t xml:space="preserve">обеспечивается администрацией. </w:t>
      </w:r>
    </w:p>
    <w:p w:rsidR="009917B8" w:rsidRPr="00BC7D40" w:rsidRDefault="009917B8" w:rsidP="0081350A">
      <w:pPr>
        <w:pStyle w:val="ad"/>
        <w:spacing w:after="0" w:line="100" w:lineRule="atLeast"/>
        <w:ind w:firstLine="851"/>
        <w:jc w:val="both"/>
        <w:rPr>
          <w:rFonts w:eastAsia="Times New Roman"/>
          <w:color w:val="000000" w:themeColor="text1"/>
          <w:sz w:val="28"/>
        </w:rPr>
      </w:pPr>
      <w:r w:rsidRPr="00BC7D40">
        <w:rPr>
          <w:rFonts w:eastAsia="Times New Roman"/>
          <w:color w:val="000000" w:themeColor="text1"/>
          <w:sz w:val="28"/>
        </w:rPr>
        <w:t xml:space="preserve">2. Организация исполнения местного бюджета возлагается на финансовый орган и </w:t>
      </w:r>
      <w:r w:rsidR="00EB73A2" w:rsidRPr="00BC7D40">
        <w:rPr>
          <w:color w:val="000000" w:themeColor="text1"/>
          <w:sz w:val="28"/>
          <w:szCs w:val="28"/>
        </w:rPr>
        <w:t xml:space="preserve">организуется </w:t>
      </w:r>
      <w:r w:rsidRPr="00BC7D40">
        <w:rPr>
          <w:rFonts w:eastAsia="Times New Roman"/>
          <w:color w:val="000000" w:themeColor="text1"/>
          <w:sz w:val="28"/>
        </w:rPr>
        <w:t xml:space="preserve">им на основе </w:t>
      </w:r>
      <w:r w:rsidR="0001590E" w:rsidRPr="00BC7D40">
        <w:rPr>
          <w:rFonts w:eastAsia="Times New Roman"/>
          <w:color w:val="000000" w:themeColor="text1"/>
          <w:sz w:val="28"/>
          <w:szCs w:val="28"/>
        </w:rPr>
        <w:t>сводной</w:t>
      </w:r>
      <w:r w:rsidR="0001590E" w:rsidRPr="00BC7D40">
        <w:rPr>
          <w:rFonts w:eastAsia="Times New Roman"/>
          <w:b/>
          <w:color w:val="000000" w:themeColor="text1"/>
        </w:rPr>
        <w:t xml:space="preserve"> </w:t>
      </w:r>
      <w:r w:rsidRPr="00BC7D40">
        <w:rPr>
          <w:rFonts w:eastAsia="Times New Roman"/>
          <w:color w:val="000000" w:themeColor="text1"/>
          <w:sz w:val="28"/>
        </w:rPr>
        <w:t>бюджетной росписи</w:t>
      </w:r>
      <w:r w:rsidR="00EB73A2" w:rsidRPr="00BC7D40">
        <w:rPr>
          <w:color w:val="000000" w:themeColor="text1"/>
          <w:sz w:val="28"/>
          <w:szCs w:val="28"/>
        </w:rPr>
        <w:t xml:space="preserve"> и кассового плана</w:t>
      </w:r>
      <w:r w:rsidRPr="00BC7D40">
        <w:rPr>
          <w:rFonts w:eastAsia="Times New Roman"/>
          <w:color w:val="000000" w:themeColor="text1"/>
          <w:sz w:val="28"/>
        </w:rPr>
        <w:t xml:space="preserve">. </w:t>
      </w:r>
    </w:p>
    <w:p w:rsidR="009917B8" w:rsidRPr="00BC7D40" w:rsidRDefault="009917B8" w:rsidP="0081350A">
      <w:pPr>
        <w:ind w:firstLine="851"/>
        <w:jc w:val="both"/>
        <w:rPr>
          <w:rFonts w:eastAsia="Times New Roman"/>
          <w:color w:val="000000" w:themeColor="text1"/>
          <w:sz w:val="28"/>
        </w:rPr>
      </w:pPr>
      <w:r w:rsidRPr="00BC7D40">
        <w:rPr>
          <w:rFonts w:eastAsia="Times New Roman"/>
          <w:color w:val="000000" w:themeColor="text1"/>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Pr="00BC7D40" w:rsidRDefault="009917B8" w:rsidP="0081350A">
      <w:pPr>
        <w:ind w:firstLine="851"/>
        <w:jc w:val="both"/>
        <w:rPr>
          <w:rFonts w:eastAsia="Times New Roman"/>
          <w:color w:val="000000" w:themeColor="text1"/>
          <w:sz w:val="28"/>
        </w:rPr>
      </w:pPr>
    </w:p>
    <w:p w:rsidR="009917B8" w:rsidRPr="00BC7D40" w:rsidRDefault="009917B8" w:rsidP="0081350A">
      <w:pPr>
        <w:ind w:firstLine="851"/>
        <w:jc w:val="both"/>
        <w:rPr>
          <w:rFonts w:eastAsia="Times New Roman"/>
          <w:b/>
          <w:color w:val="000000" w:themeColor="text1"/>
          <w:sz w:val="28"/>
        </w:rPr>
      </w:pPr>
      <w:r w:rsidRPr="00BC7D40">
        <w:rPr>
          <w:rFonts w:eastAsia="Times New Roman"/>
          <w:b/>
          <w:color w:val="000000" w:themeColor="text1"/>
          <w:sz w:val="28"/>
        </w:rPr>
        <w:t>Статья 7</w:t>
      </w:r>
      <w:r w:rsidR="008E3B10" w:rsidRPr="00BC7D40">
        <w:rPr>
          <w:rFonts w:eastAsia="Times New Roman"/>
          <w:b/>
          <w:color w:val="000000" w:themeColor="text1"/>
          <w:sz w:val="28"/>
        </w:rPr>
        <w:t>1</w:t>
      </w:r>
      <w:r w:rsidRPr="00BC7D40">
        <w:rPr>
          <w:rFonts w:eastAsia="Times New Roman"/>
          <w:b/>
          <w:color w:val="000000" w:themeColor="text1"/>
          <w:sz w:val="28"/>
        </w:rPr>
        <w:t>.</w:t>
      </w:r>
      <w:r w:rsidRPr="00BC7D40">
        <w:rPr>
          <w:rFonts w:eastAsia="Times New Roman"/>
          <w:color w:val="000000" w:themeColor="text1"/>
          <w:sz w:val="28"/>
        </w:rPr>
        <w:t xml:space="preserve"> </w:t>
      </w:r>
      <w:r w:rsidRPr="00BC7D40">
        <w:rPr>
          <w:rFonts w:eastAsia="Times New Roman"/>
          <w:b/>
          <w:color w:val="000000" w:themeColor="text1"/>
          <w:sz w:val="28"/>
        </w:rPr>
        <w:t>Осуществление финансового контроля</w:t>
      </w:r>
    </w:p>
    <w:p w:rsidR="008D20A1" w:rsidRPr="00BC7D40" w:rsidRDefault="008D20A1" w:rsidP="008D20A1">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BC7D40" w:rsidRDefault="00587D6D" w:rsidP="00587D6D">
      <w:pPr>
        <w:widowControl/>
        <w:suppressAutoHyphens w:val="0"/>
        <w:autoSpaceDE w:val="0"/>
        <w:autoSpaceDN w:val="0"/>
        <w:adjustRightInd w:val="0"/>
        <w:ind w:firstLine="851"/>
        <w:jc w:val="both"/>
        <w:rPr>
          <w:rFonts w:eastAsiaTheme="minorHAnsi"/>
          <w:bCs/>
          <w:color w:val="000000" w:themeColor="text1"/>
          <w:kern w:val="0"/>
          <w:sz w:val="28"/>
          <w:szCs w:val="28"/>
        </w:rPr>
      </w:pPr>
      <w:r w:rsidRPr="00BC7D40">
        <w:rPr>
          <w:rFonts w:eastAsiaTheme="minorHAnsi"/>
          <w:bCs/>
          <w:color w:val="000000" w:themeColor="text1"/>
          <w:kern w:val="0"/>
          <w:sz w:val="28"/>
          <w:szCs w:val="28"/>
        </w:rPr>
        <w:t xml:space="preserve">Муниципальный финансовый контроль подразделяется </w:t>
      </w:r>
      <w:proofErr w:type="gramStart"/>
      <w:r w:rsidRPr="00BC7D40">
        <w:rPr>
          <w:rFonts w:eastAsiaTheme="minorHAnsi"/>
          <w:bCs/>
          <w:color w:val="000000" w:themeColor="text1"/>
          <w:kern w:val="0"/>
          <w:sz w:val="28"/>
          <w:szCs w:val="28"/>
        </w:rPr>
        <w:t>на</w:t>
      </w:r>
      <w:proofErr w:type="gramEnd"/>
      <w:r w:rsidRPr="00BC7D40">
        <w:rPr>
          <w:rFonts w:eastAsiaTheme="minorHAnsi"/>
          <w:bCs/>
          <w:color w:val="000000" w:themeColor="text1"/>
          <w:kern w:val="0"/>
          <w:sz w:val="28"/>
          <w:szCs w:val="28"/>
        </w:rPr>
        <w:t xml:space="preserve"> внешний и внутренний, предварительный и последующий</w:t>
      </w:r>
      <w:r w:rsidR="00F43CEC" w:rsidRPr="00BC7D40">
        <w:rPr>
          <w:rFonts w:eastAsiaTheme="minorHAnsi"/>
          <w:bCs/>
          <w:color w:val="000000" w:themeColor="text1"/>
          <w:kern w:val="0"/>
          <w:sz w:val="28"/>
          <w:szCs w:val="28"/>
        </w:rPr>
        <w:t>.</w:t>
      </w:r>
    </w:p>
    <w:p w:rsidR="00F43CEC" w:rsidRPr="00BC7D40" w:rsidRDefault="00F43CEC" w:rsidP="00B3686A">
      <w:pPr>
        <w:widowControl/>
        <w:suppressAutoHyphens w:val="0"/>
        <w:autoSpaceDE w:val="0"/>
        <w:autoSpaceDN w:val="0"/>
        <w:adjustRightInd w:val="0"/>
        <w:ind w:firstLine="851"/>
        <w:jc w:val="both"/>
        <w:rPr>
          <w:rFonts w:eastAsiaTheme="minorHAnsi"/>
          <w:bCs/>
          <w:color w:val="000000" w:themeColor="text1"/>
          <w:kern w:val="0"/>
          <w:sz w:val="28"/>
          <w:szCs w:val="28"/>
        </w:rPr>
      </w:pPr>
      <w:r w:rsidRPr="00BC7D40">
        <w:rPr>
          <w:rFonts w:eastAsiaTheme="minorHAnsi"/>
          <w:bCs/>
          <w:color w:val="000000" w:themeColor="text1"/>
          <w:kern w:val="0"/>
          <w:sz w:val="28"/>
          <w:szCs w:val="28"/>
        </w:rPr>
        <w:lastRenderedPageBreak/>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BC7D40">
        <w:rPr>
          <w:rFonts w:eastAsia="Calibri"/>
          <w:bCs/>
          <w:color w:val="000000" w:themeColor="text1"/>
          <w:kern w:val="0"/>
          <w:sz w:val="28"/>
          <w:szCs w:val="28"/>
        </w:rPr>
        <w:t>а</w:t>
      </w:r>
      <w:r w:rsidRPr="00BC7D40">
        <w:rPr>
          <w:rFonts w:eastAsiaTheme="minorHAnsi"/>
          <w:bCs/>
          <w:color w:val="000000" w:themeColor="text1"/>
          <w:kern w:val="0"/>
          <w:sz w:val="28"/>
          <w:szCs w:val="28"/>
        </w:rPr>
        <w:t>.</w:t>
      </w:r>
    </w:p>
    <w:p w:rsidR="00F43CEC" w:rsidRPr="00BC7D40" w:rsidRDefault="00F43CEC" w:rsidP="00B3686A">
      <w:pPr>
        <w:widowControl/>
        <w:suppressAutoHyphens w:val="0"/>
        <w:autoSpaceDE w:val="0"/>
        <w:autoSpaceDN w:val="0"/>
        <w:adjustRightInd w:val="0"/>
        <w:ind w:firstLine="851"/>
        <w:jc w:val="both"/>
        <w:rPr>
          <w:rFonts w:eastAsiaTheme="minorHAnsi"/>
          <w:bCs/>
          <w:color w:val="000000" w:themeColor="text1"/>
          <w:kern w:val="0"/>
          <w:sz w:val="28"/>
          <w:szCs w:val="28"/>
        </w:rPr>
      </w:pPr>
      <w:r w:rsidRPr="00BC7D40">
        <w:rPr>
          <w:rFonts w:eastAsiaTheme="minorHAnsi"/>
          <w:bCs/>
          <w:color w:val="000000" w:themeColor="text1"/>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BC7D40" w:rsidRDefault="00F1251A" w:rsidP="0081350A">
      <w:pPr>
        <w:ind w:firstLine="851"/>
        <w:jc w:val="both"/>
        <w:rPr>
          <w:bCs/>
          <w:color w:val="000000" w:themeColor="text1"/>
          <w:sz w:val="28"/>
          <w:szCs w:val="28"/>
        </w:rPr>
      </w:pPr>
      <w:r w:rsidRPr="00BC7D40">
        <w:rPr>
          <w:bCs/>
          <w:color w:val="000000" w:themeColor="text1"/>
          <w:sz w:val="28"/>
          <w:szCs w:val="28"/>
        </w:rPr>
        <w:t>3</w:t>
      </w:r>
      <w:r w:rsidR="008A1815" w:rsidRPr="00BC7D40">
        <w:rPr>
          <w:bCs/>
          <w:color w:val="000000" w:themeColor="text1"/>
          <w:sz w:val="28"/>
          <w:szCs w:val="28"/>
        </w:rPr>
        <w:t xml:space="preserve">. </w:t>
      </w:r>
      <w:proofErr w:type="gramStart"/>
      <w:r w:rsidR="009A1534" w:rsidRPr="00BC7D40">
        <w:rPr>
          <w:bCs/>
          <w:color w:val="000000" w:themeColor="text1"/>
          <w:sz w:val="28"/>
          <w:szCs w:val="28"/>
        </w:rPr>
        <w:t xml:space="preserve">Контрольно-счетная палата муниципального образования </w:t>
      </w:r>
      <w:proofErr w:type="spellStart"/>
      <w:r w:rsidR="00B660FF" w:rsidRPr="00BC7D40">
        <w:rPr>
          <w:bCs/>
          <w:color w:val="000000" w:themeColor="text1"/>
          <w:sz w:val="28"/>
          <w:szCs w:val="28"/>
        </w:rPr>
        <w:t>Отрадненский</w:t>
      </w:r>
      <w:proofErr w:type="spellEnd"/>
      <w:r w:rsidR="009A1534" w:rsidRPr="00BC7D40">
        <w:rPr>
          <w:bCs/>
          <w:color w:val="000000" w:themeColor="text1"/>
          <w:sz w:val="28"/>
          <w:szCs w:val="28"/>
        </w:rPr>
        <w:t xml:space="preserve"> район  осуществляет п</w:t>
      </w:r>
      <w:r w:rsidR="00180E3D" w:rsidRPr="00BC7D40">
        <w:rPr>
          <w:bCs/>
          <w:color w:val="000000" w:themeColor="text1"/>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BC7D40">
        <w:rPr>
          <w:bCs/>
          <w:color w:val="000000" w:themeColor="text1"/>
          <w:sz w:val="28"/>
          <w:szCs w:val="28"/>
        </w:rPr>
        <w:t>Совет</w:t>
      </w:r>
      <w:r w:rsidR="00180E3D" w:rsidRPr="00BC7D40">
        <w:rPr>
          <w:bCs/>
          <w:color w:val="000000" w:themeColor="text1"/>
          <w:sz w:val="28"/>
          <w:szCs w:val="28"/>
        </w:rPr>
        <w:t>ом</w:t>
      </w:r>
      <w:r w:rsidR="008A1815" w:rsidRPr="00BC7D40">
        <w:rPr>
          <w:bCs/>
          <w:color w:val="000000" w:themeColor="text1"/>
          <w:sz w:val="28"/>
          <w:szCs w:val="28"/>
        </w:rPr>
        <w:t xml:space="preserve"> поселения</w:t>
      </w:r>
      <w:r w:rsidR="001D7FA5" w:rsidRPr="00BC7D40">
        <w:rPr>
          <w:bCs/>
          <w:color w:val="000000" w:themeColor="text1"/>
          <w:sz w:val="28"/>
          <w:szCs w:val="28"/>
        </w:rPr>
        <w:t xml:space="preserve"> </w:t>
      </w:r>
      <w:r w:rsidR="00180E3D" w:rsidRPr="00BC7D40">
        <w:rPr>
          <w:bCs/>
          <w:color w:val="000000" w:themeColor="text1"/>
          <w:sz w:val="28"/>
          <w:szCs w:val="28"/>
        </w:rPr>
        <w:t xml:space="preserve">с Советом муниципального образования </w:t>
      </w:r>
      <w:proofErr w:type="spellStart"/>
      <w:r w:rsidR="00B660FF" w:rsidRPr="00BC7D40">
        <w:rPr>
          <w:bCs/>
          <w:color w:val="000000" w:themeColor="text1"/>
          <w:sz w:val="28"/>
          <w:szCs w:val="28"/>
        </w:rPr>
        <w:t>Отрадненский</w:t>
      </w:r>
      <w:proofErr w:type="spellEnd"/>
      <w:r w:rsidR="00180E3D" w:rsidRPr="00BC7D40">
        <w:rPr>
          <w:bCs/>
          <w:color w:val="000000" w:themeColor="text1"/>
          <w:sz w:val="28"/>
          <w:szCs w:val="28"/>
        </w:rPr>
        <w:t xml:space="preserve"> район </w:t>
      </w:r>
      <w:r w:rsidR="001D7FA5" w:rsidRPr="00BC7D40">
        <w:rPr>
          <w:bCs/>
          <w:color w:val="000000" w:themeColor="text1"/>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BC7D40">
        <w:rPr>
          <w:bCs/>
          <w:color w:val="000000" w:themeColor="text1"/>
          <w:sz w:val="28"/>
          <w:szCs w:val="28"/>
        </w:rPr>
        <w:t>».</w:t>
      </w:r>
      <w:r w:rsidR="008A1815" w:rsidRPr="00BC7D40">
        <w:rPr>
          <w:bCs/>
          <w:color w:val="000000" w:themeColor="text1"/>
          <w:sz w:val="28"/>
          <w:szCs w:val="28"/>
        </w:rPr>
        <w:t xml:space="preserve"> </w:t>
      </w:r>
      <w:proofErr w:type="gramEnd"/>
    </w:p>
    <w:p w:rsidR="006637AB" w:rsidRPr="00BC7D40" w:rsidRDefault="006637AB" w:rsidP="006637AB">
      <w:pPr>
        <w:tabs>
          <w:tab w:val="left" w:pos="0"/>
        </w:tabs>
        <w:ind w:firstLine="851"/>
        <w:jc w:val="both"/>
        <w:rPr>
          <w:color w:val="000000" w:themeColor="text1"/>
          <w:sz w:val="28"/>
          <w:szCs w:val="28"/>
        </w:rPr>
      </w:pPr>
      <w:r w:rsidRPr="00BC7D40">
        <w:rPr>
          <w:color w:val="000000" w:themeColor="text1"/>
          <w:sz w:val="28"/>
          <w:szCs w:val="28"/>
        </w:rPr>
        <w:t>К основным полномочиям контрольно – счетного органа поселения относятся:</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 xml:space="preserve">1) </w:t>
      </w:r>
      <w:proofErr w:type="gramStart"/>
      <w:r w:rsidRPr="00BC7D40">
        <w:rPr>
          <w:color w:val="000000" w:themeColor="text1"/>
          <w:sz w:val="28"/>
          <w:szCs w:val="28"/>
        </w:rPr>
        <w:t>контроль за</w:t>
      </w:r>
      <w:proofErr w:type="gramEnd"/>
      <w:r w:rsidRPr="00BC7D40">
        <w:rPr>
          <w:color w:val="000000" w:themeColor="text1"/>
          <w:sz w:val="28"/>
          <w:szCs w:val="28"/>
        </w:rPr>
        <w:t xml:space="preserve"> исполнением местного бюджета;</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2) экспертиза проектов местного бюджета;</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3) внешняя проверка годового отчета об исполнении местного бюджета;</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 xml:space="preserve">4) организация и осуществление </w:t>
      </w:r>
      <w:proofErr w:type="gramStart"/>
      <w:r w:rsidRPr="00BC7D40">
        <w:rPr>
          <w:color w:val="000000" w:themeColor="text1"/>
          <w:sz w:val="28"/>
          <w:szCs w:val="28"/>
        </w:rPr>
        <w:t>контроля за</w:t>
      </w:r>
      <w:proofErr w:type="gramEnd"/>
      <w:r w:rsidRPr="00BC7D40">
        <w:rPr>
          <w:color w:val="000000" w:themeColor="text1"/>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7" w:history="1">
        <w:r w:rsidRPr="00BC7D40">
          <w:rPr>
            <w:rStyle w:val="afa"/>
            <w:color w:val="000000" w:themeColor="text1"/>
            <w:sz w:val="28"/>
            <w:szCs w:val="28"/>
            <w:u w:val="none"/>
          </w:rPr>
          <w:t>законодательством</w:t>
        </w:r>
      </w:hyperlink>
      <w:r w:rsidRPr="00BC7D40">
        <w:rPr>
          <w:color w:val="000000" w:themeColor="text1"/>
          <w:sz w:val="28"/>
          <w:szCs w:val="28"/>
        </w:rPr>
        <w:t xml:space="preserve"> Российской Федерации;</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 xml:space="preserve">5) </w:t>
      </w:r>
      <w:proofErr w:type="gramStart"/>
      <w:r w:rsidRPr="00BC7D40">
        <w:rPr>
          <w:color w:val="000000" w:themeColor="text1"/>
          <w:sz w:val="28"/>
          <w:szCs w:val="28"/>
        </w:rPr>
        <w:t>контроль за</w:t>
      </w:r>
      <w:proofErr w:type="gramEnd"/>
      <w:r w:rsidRPr="00BC7D40">
        <w:rPr>
          <w:color w:val="000000" w:themeColor="text1"/>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BC7D40" w:rsidRDefault="006637AB" w:rsidP="006637AB">
      <w:pPr>
        <w:autoSpaceDE w:val="0"/>
        <w:autoSpaceDN w:val="0"/>
        <w:adjustRightInd w:val="0"/>
        <w:ind w:firstLine="851"/>
        <w:jc w:val="both"/>
        <w:outlineLvl w:val="0"/>
        <w:rPr>
          <w:color w:val="000000" w:themeColor="text1"/>
          <w:sz w:val="28"/>
          <w:szCs w:val="28"/>
        </w:rPr>
      </w:pPr>
      <w:proofErr w:type="gramStart"/>
      <w:r w:rsidRPr="00BC7D40">
        <w:rPr>
          <w:color w:val="000000" w:themeColor="text1"/>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8) анализ бюджетного процесса в поселении и подготовка предложений, направленных на его совершенствование;</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BC7D40" w:rsidRDefault="006637AB" w:rsidP="006637AB">
      <w:pPr>
        <w:autoSpaceDE w:val="0"/>
        <w:autoSpaceDN w:val="0"/>
        <w:adjustRightInd w:val="0"/>
        <w:ind w:firstLine="851"/>
        <w:jc w:val="both"/>
        <w:outlineLvl w:val="0"/>
        <w:rPr>
          <w:color w:val="000000" w:themeColor="text1"/>
          <w:sz w:val="28"/>
          <w:szCs w:val="28"/>
        </w:rPr>
      </w:pPr>
      <w:r w:rsidRPr="00BC7D40">
        <w:rPr>
          <w:color w:val="000000" w:themeColor="text1"/>
          <w:sz w:val="28"/>
          <w:szCs w:val="28"/>
        </w:rPr>
        <w:t xml:space="preserve">10) участие в пределах полномочий в мероприятиях, направленных на </w:t>
      </w:r>
      <w:r w:rsidRPr="00BC7D40">
        <w:rPr>
          <w:color w:val="000000" w:themeColor="text1"/>
          <w:sz w:val="28"/>
          <w:szCs w:val="28"/>
        </w:rPr>
        <w:lastRenderedPageBreak/>
        <w:t>противодействие коррупции;</w:t>
      </w:r>
    </w:p>
    <w:p w:rsidR="006637AB" w:rsidRPr="00BC7D40" w:rsidRDefault="006637AB" w:rsidP="006637AB">
      <w:pPr>
        <w:autoSpaceDE w:val="0"/>
        <w:autoSpaceDN w:val="0"/>
        <w:adjustRightInd w:val="0"/>
        <w:ind w:firstLine="851"/>
        <w:jc w:val="both"/>
        <w:outlineLvl w:val="0"/>
        <w:rPr>
          <w:color w:val="000000" w:themeColor="text1"/>
          <w:sz w:val="28"/>
          <w:szCs w:val="28"/>
          <w:u w:val="single"/>
        </w:rPr>
      </w:pPr>
      <w:r w:rsidRPr="00BC7D40">
        <w:rPr>
          <w:color w:val="000000" w:themeColor="text1"/>
          <w:sz w:val="28"/>
          <w:szCs w:val="28"/>
        </w:rPr>
        <w:t xml:space="preserve">11) иные полномочия в сфере внешнего муниципального финансового контроля, установленные федеральными законами, </w:t>
      </w:r>
      <w:r w:rsidR="00E83603" w:rsidRPr="00BC7D40">
        <w:rPr>
          <w:color w:val="000000" w:themeColor="text1"/>
          <w:sz w:val="28"/>
          <w:szCs w:val="28"/>
        </w:rPr>
        <w:t>законами Краснодарского края,</w:t>
      </w:r>
      <w:r w:rsidR="00E83603" w:rsidRPr="00BC7D40">
        <w:rPr>
          <w:b/>
          <w:color w:val="000000" w:themeColor="text1"/>
          <w:sz w:val="28"/>
          <w:szCs w:val="28"/>
        </w:rPr>
        <w:t xml:space="preserve"> </w:t>
      </w:r>
      <w:r w:rsidRPr="00BC7D40">
        <w:rPr>
          <w:color w:val="000000" w:themeColor="text1"/>
          <w:sz w:val="28"/>
          <w:szCs w:val="28"/>
        </w:rPr>
        <w:t>уставом и решениями Совета.</w:t>
      </w:r>
    </w:p>
    <w:p w:rsidR="00D60455" w:rsidRPr="00BC7D40" w:rsidRDefault="00F1251A" w:rsidP="0081350A">
      <w:pPr>
        <w:ind w:firstLine="851"/>
        <w:jc w:val="both"/>
        <w:rPr>
          <w:bCs/>
          <w:color w:val="000000" w:themeColor="text1"/>
          <w:sz w:val="28"/>
          <w:szCs w:val="28"/>
        </w:rPr>
      </w:pPr>
      <w:r w:rsidRPr="00BC7D40">
        <w:rPr>
          <w:bCs/>
          <w:color w:val="000000" w:themeColor="text1"/>
          <w:sz w:val="28"/>
          <w:szCs w:val="28"/>
        </w:rPr>
        <w:t>4</w:t>
      </w:r>
      <w:r w:rsidR="00D60455" w:rsidRPr="00BC7D40">
        <w:rPr>
          <w:bCs/>
          <w:color w:val="000000" w:themeColor="text1"/>
          <w:sz w:val="28"/>
          <w:szCs w:val="28"/>
        </w:rPr>
        <w:t>.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641823" w:rsidRPr="00BC7D40" w:rsidRDefault="00641823" w:rsidP="00AB6B40">
      <w:pPr>
        <w:widowControl/>
        <w:suppressAutoHyphens w:val="0"/>
        <w:autoSpaceDE w:val="0"/>
        <w:autoSpaceDN w:val="0"/>
        <w:adjustRightInd w:val="0"/>
        <w:ind w:firstLine="851"/>
        <w:jc w:val="both"/>
        <w:rPr>
          <w:rFonts w:eastAsiaTheme="minorHAnsi"/>
          <w:bCs/>
          <w:color w:val="000000" w:themeColor="text1"/>
          <w:kern w:val="0"/>
          <w:sz w:val="28"/>
          <w:szCs w:val="28"/>
        </w:rPr>
      </w:pPr>
      <w:r w:rsidRPr="00BC7D40">
        <w:rPr>
          <w:bCs/>
          <w:color w:val="000000" w:themeColor="text1"/>
          <w:sz w:val="28"/>
          <w:szCs w:val="28"/>
        </w:rPr>
        <w:t xml:space="preserve">5. </w:t>
      </w:r>
      <w:r w:rsidRPr="00BC7D40">
        <w:rPr>
          <w:rFonts w:eastAsiaTheme="minorHAnsi"/>
          <w:bCs/>
          <w:color w:val="000000" w:themeColor="text1"/>
          <w:kern w:val="0"/>
          <w:sz w:val="28"/>
          <w:szCs w:val="28"/>
        </w:rPr>
        <w:t>Полномочиями орган</w:t>
      </w:r>
      <w:r w:rsidR="009C792D" w:rsidRPr="00BC7D40">
        <w:rPr>
          <w:rFonts w:eastAsiaTheme="minorHAnsi"/>
          <w:bCs/>
          <w:color w:val="000000" w:themeColor="text1"/>
          <w:kern w:val="0"/>
          <w:sz w:val="28"/>
          <w:szCs w:val="28"/>
        </w:rPr>
        <w:t>а</w:t>
      </w:r>
      <w:r w:rsidRPr="00BC7D40">
        <w:rPr>
          <w:rFonts w:eastAsiaTheme="minorHAnsi"/>
          <w:bCs/>
          <w:color w:val="000000" w:themeColor="text1"/>
          <w:kern w:val="0"/>
          <w:sz w:val="28"/>
          <w:szCs w:val="28"/>
        </w:rPr>
        <w:t xml:space="preserve"> внутреннего муниципального финансового контроля по осуществлению внутреннего муниципального финансового контроля являются:</w:t>
      </w:r>
    </w:p>
    <w:p w:rsidR="00641823" w:rsidRPr="00BC7D40" w:rsidRDefault="00641823" w:rsidP="00AB6B40">
      <w:pPr>
        <w:widowControl/>
        <w:suppressAutoHyphens w:val="0"/>
        <w:autoSpaceDE w:val="0"/>
        <w:autoSpaceDN w:val="0"/>
        <w:adjustRightInd w:val="0"/>
        <w:ind w:firstLine="851"/>
        <w:jc w:val="both"/>
        <w:rPr>
          <w:rFonts w:eastAsiaTheme="minorHAnsi"/>
          <w:bCs/>
          <w:color w:val="000000" w:themeColor="text1"/>
          <w:kern w:val="0"/>
          <w:sz w:val="28"/>
          <w:szCs w:val="28"/>
        </w:rPr>
      </w:pPr>
      <w:proofErr w:type="gramStart"/>
      <w:r w:rsidRPr="00BC7D40">
        <w:rPr>
          <w:rFonts w:eastAsiaTheme="minorHAnsi"/>
          <w:bCs/>
          <w:color w:val="000000" w:themeColor="text1"/>
          <w:kern w:val="0"/>
          <w:sz w:val="28"/>
          <w:szCs w:val="28"/>
        </w:rPr>
        <w:t>контроль за</w:t>
      </w:r>
      <w:proofErr w:type="gramEnd"/>
      <w:r w:rsidRPr="00BC7D40">
        <w:rPr>
          <w:rFonts w:eastAsiaTheme="minorHAnsi"/>
          <w:bCs/>
          <w:color w:val="000000" w:themeColor="text1"/>
          <w:kern w:val="0"/>
          <w:sz w:val="28"/>
          <w:szCs w:val="28"/>
        </w:rPr>
        <w:t xml:space="preserve"> соблюдением бюджетного законодательства Российской Федерации и иных нормативных правовых актов, регулирующих бюджетные правоотношения;</w:t>
      </w:r>
    </w:p>
    <w:p w:rsidR="00641823" w:rsidRPr="00BC7D40" w:rsidRDefault="00641823" w:rsidP="00AB6B40">
      <w:pPr>
        <w:widowControl/>
        <w:suppressAutoHyphens w:val="0"/>
        <w:autoSpaceDE w:val="0"/>
        <w:autoSpaceDN w:val="0"/>
        <w:adjustRightInd w:val="0"/>
        <w:ind w:firstLine="851"/>
        <w:jc w:val="both"/>
        <w:rPr>
          <w:rFonts w:eastAsiaTheme="minorHAnsi"/>
          <w:bCs/>
          <w:color w:val="000000" w:themeColor="text1"/>
          <w:kern w:val="0"/>
          <w:sz w:val="28"/>
          <w:szCs w:val="28"/>
        </w:rPr>
      </w:pPr>
      <w:proofErr w:type="gramStart"/>
      <w:r w:rsidRPr="00BC7D40">
        <w:rPr>
          <w:rFonts w:eastAsiaTheme="minorHAnsi"/>
          <w:bCs/>
          <w:color w:val="000000" w:themeColor="text1"/>
          <w:kern w:val="0"/>
          <w:sz w:val="28"/>
          <w:szCs w:val="28"/>
        </w:rPr>
        <w:t>контроль за</w:t>
      </w:r>
      <w:proofErr w:type="gramEnd"/>
      <w:r w:rsidRPr="00BC7D40">
        <w:rPr>
          <w:rFonts w:eastAsiaTheme="minorHAnsi"/>
          <w:bCs/>
          <w:color w:val="000000" w:themeColor="text1"/>
          <w:kern w:val="0"/>
          <w:sz w:val="28"/>
          <w:szCs w:val="28"/>
        </w:rPr>
        <w:t xml:space="preserve"> полнотой и достоверностью отчетности о реализации муниципальных программ, в том числе отчетности об исполнении муниципальных заданий.</w:t>
      </w:r>
    </w:p>
    <w:p w:rsidR="00984171" w:rsidRPr="00BC7D40" w:rsidRDefault="00984171" w:rsidP="002C01BD">
      <w:pPr>
        <w:widowControl/>
        <w:suppressAutoHyphens w:val="0"/>
        <w:autoSpaceDE w:val="0"/>
        <w:autoSpaceDN w:val="0"/>
        <w:adjustRightInd w:val="0"/>
        <w:ind w:firstLine="851"/>
        <w:jc w:val="both"/>
        <w:rPr>
          <w:rFonts w:eastAsiaTheme="minorHAnsi"/>
          <w:bCs/>
          <w:color w:val="000000" w:themeColor="text1"/>
          <w:kern w:val="0"/>
          <w:sz w:val="28"/>
          <w:szCs w:val="28"/>
        </w:rPr>
      </w:pPr>
      <w:r w:rsidRPr="00BC7D40">
        <w:rPr>
          <w:bCs/>
          <w:color w:val="000000" w:themeColor="text1"/>
          <w:sz w:val="28"/>
        </w:rPr>
        <w:t>6. Финансовый орган поселения осуществляет финансовый контроль</w:t>
      </w:r>
      <w:r w:rsidRPr="00BC7D40">
        <w:rPr>
          <w:rFonts w:eastAsiaTheme="minorHAnsi"/>
          <w:bCs/>
          <w:color w:val="000000" w:themeColor="text1"/>
          <w:kern w:val="0"/>
          <w:sz w:val="28"/>
          <w:szCs w:val="28"/>
        </w:rPr>
        <w:t xml:space="preserve"> за </w:t>
      </w:r>
      <w:proofErr w:type="spellStart"/>
      <w:r w:rsidRPr="00BC7D40">
        <w:rPr>
          <w:rFonts w:eastAsiaTheme="minorHAnsi"/>
          <w:bCs/>
          <w:color w:val="000000" w:themeColor="text1"/>
          <w:kern w:val="0"/>
          <w:sz w:val="28"/>
          <w:szCs w:val="28"/>
        </w:rPr>
        <w:t>непревышением</w:t>
      </w:r>
      <w:proofErr w:type="spellEnd"/>
      <w:r w:rsidRPr="00BC7D40">
        <w:rPr>
          <w:rFonts w:eastAsiaTheme="minorHAnsi"/>
          <w:bCs/>
          <w:color w:val="000000" w:themeColor="text1"/>
          <w:kern w:val="0"/>
          <w:sz w:val="28"/>
          <w:szCs w:val="28"/>
        </w:rPr>
        <w:t xml:space="preserve"> суммы по операции над лимитами бюджетных обязательств и (или) бюджетными ассигнованиями</w:t>
      </w:r>
      <w:r w:rsidR="002C01BD" w:rsidRPr="00BC7D40">
        <w:rPr>
          <w:rFonts w:eastAsiaTheme="minorHAnsi"/>
          <w:bCs/>
          <w:color w:val="000000" w:themeColor="text1"/>
          <w:kern w:val="0"/>
          <w:sz w:val="28"/>
          <w:szCs w:val="28"/>
        </w:rPr>
        <w:t xml:space="preserve">, </w:t>
      </w:r>
      <w:r w:rsidRPr="00BC7D40">
        <w:rPr>
          <w:rFonts w:eastAsiaTheme="minorHAnsi"/>
          <w:bCs/>
          <w:color w:val="000000" w:themeColor="text1"/>
          <w:kern w:val="0"/>
          <w:sz w:val="28"/>
          <w:szCs w:val="28"/>
        </w:rPr>
        <w:t>за наличием документов, подтверждающих возникновение денежного обязательства, подлежащего оплате за счет средств</w:t>
      </w:r>
      <w:r w:rsidR="00DE37D0" w:rsidRPr="00BC7D40">
        <w:rPr>
          <w:rFonts w:eastAsiaTheme="minorHAnsi"/>
          <w:bCs/>
          <w:color w:val="000000" w:themeColor="text1"/>
          <w:kern w:val="0"/>
          <w:sz w:val="28"/>
          <w:szCs w:val="28"/>
        </w:rPr>
        <w:t xml:space="preserve"> местного</w:t>
      </w:r>
      <w:r w:rsidRPr="00BC7D40">
        <w:rPr>
          <w:rFonts w:eastAsiaTheme="minorHAnsi"/>
          <w:bCs/>
          <w:color w:val="000000" w:themeColor="text1"/>
          <w:kern w:val="0"/>
          <w:sz w:val="28"/>
          <w:szCs w:val="28"/>
        </w:rPr>
        <w:t xml:space="preserve"> бюджета</w:t>
      </w:r>
      <w:r w:rsidR="008B645D" w:rsidRPr="00BC7D40">
        <w:rPr>
          <w:rFonts w:eastAsiaTheme="minorHAnsi"/>
          <w:bCs/>
          <w:color w:val="000000" w:themeColor="text1"/>
          <w:kern w:val="0"/>
          <w:sz w:val="28"/>
          <w:szCs w:val="28"/>
        </w:rPr>
        <w:t xml:space="preserve">, </w:t>
      </w:r>
      <w:r w:rsidR="002C01BD" w:rsidRPr="00BC7D40">
        <w:rPr>
          <w:rFonts w:eastAsiaTheme="minorHAnsi"/>
          <w:bCs/>
          <w:color w:val="000000" w:themeColor="text1"/>
          <w:kern w:val="0"/>
          <w:sz w:val="28"/>
          <w:szCs w:val="28"/>
        </w:rPr>
        <w:t>а также</w:t>
      </w:r>
      <w:r w:rsidR="002421C5" w:rsidRPr="00BC7D40">
        <w:rPr>
          <w:rFonts w:eastAsiaTheme="minorHAnsi"/>
          <w:bCs/>
          <w:color w:val="000000" w:themeColor="text1"/>
          <w:kern w:val="0"/>
          <w:sz w:val="28"/>
          <w:szCs w:val="28"/>
        </w:rPr>
        <w:t xml:space="preserve"> осуществляет иные виды контроля, </w:t>
      </w:r>
      <w:r w:rsidR="006B09AB" w:rsidRPr="00BC7D40">
        <w:rPr>
          <w:rFonts w:eastAsiaTheme="minorHAnsi"/>
          <w:bCs/>
          <w:color w:val="000000" w:themeColor="text1"/>
          <w:kern w:val="0"/>
          <w:sz w:val="28"/>
          <w:szCs w:val="28"/>
        </w:rPr>
        <w:t>предусмотренные</w:t>
      </w:r>
      <w:r w:rsidR="002421C5" w:rsidRPr="00BC7D40">
        <w:rPr>
          <w:rFonts w:eastAsiaTheme="minorHAnsi"/>
          <w:bCs/>
          <w:color w:val="000000" w:themeColor="text1"/>
          <w:kern w:val="0"/>
          <w:sz w:val="28"/>
          <w:szCs w:val="28"/>
        </w:rPr>
        <w:t xml:space="preserve"> Бюджетным кодексом Российской Федерации.</w:t>
      </w:r>
    </w:p>
    <w:p w:rsidR="00DE37D0" w:rsidRPr="00BC7D40" w:rsidRDefault="00DE37D0" w:rsidP="00DE37D0">
      <w:pPr>
        <w:ind w:firstLine="710"/>
        <w:jc w:val="both"/>
        <w:rPr>
          <w:color w:val="000000" w:themeColor="text1"/>
          <w:sz w:val="28"/>
          <w:szCs w:val="28"/>
        </w:rPr>
      </w:pPr>
      <w:r w:rsidRPr="00BC7D40">
        <w:rPr>
          <w:color w:val="000000" w:themeColor="text1"/>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BC7D40">
        <w:rPr>
          <w:color w:val="000000" w:themeColor="text1"/>
          <w:sz w:val="28"/>
          <w:szCs w:val="28"/>
        </w:rPr>
        <w:t>на</w:t>
      </w:r>
      <w:proofErr w:type="gramEnd"/>
      <w:r w:rsidRPr="00BC7D40">
        <w:rPr>
          <w:color w:val="000000" w:themeColor="text1"/>
          <w:sz w:val="28"/>
          <w:szCs w:val="28"/>
        </w:rPr>
        <w:t>:</w:t>
      </w:r>
    </w:p>
    <w:p w:rsidR="00DE37D0" w:rsidRPr="00BC7D40" w:rsidRDefault="00DE37D0" w:rsidP="00DE37D0">
      <w:pPr>
        <w:ind w:firstLine="710"/>
        <w:jc w:val="both"/>
        <w:rPr>
          <w:color w:val="000000" w:themeColor="text1"/>
          <w:sz w:val="28"/>
          <w:szCs w:val="28"/>
        </w:rPr>
      </w:pPr>
      <w:r w:rsidRPr="00BC7D40">
        <w:rPr>
          <w:color w:val="000000" w:themeColor="text1"/>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BC7D40" w:rsidRDefault="00DE37D0" w:rsidP="00DE37D0">
      <w:pPr>
        <w:ind w:firstLine="710"/>
        <w:jc w:val="both"/>
        <w:rPr>
          <w:color w:val="000000" w:themeColor="text1"/>
          <w:sz w:val="28"/>
          <w:szCs w:val="28"/>
        </w:rPr>
      </w:pPr>
      <w:r w:rsidRPr="00BC7D40">
        <w:rPr>
          <w:color w:val="000000" w:themeColor="text1"/>
          <w:sz w:val="28"/>
          <w:szCs w:val="28"/>
        </w:rPr>
        <w:t>подготовку и организацию мер по повышению экономности и результативности использования бюджетных средств.</w:t>
      </w:r>
    </w:p>
    <w:p w:rsidR="00DE37D0" w:rsidRPr="00BC7D40" w:rsidRDefault="00DE37D0" w:rsidP="00DE37D0">
      <w:pPr>
        <w:ind w:firstLine="710"/>
        <w:jc w:val="both"/>
        <w:rPr>
          <w:color w:val="000000" w:themeColor="text1"/>
          <w:sz w:val="28"/>
          <w:szCs w:val="28"/>
        </w:rPr>
      </w:pPr>
      <w:r w:rsidRPr="00BC7D40">
        <w:rPr>
          <w:color w:val="000000" w:themeColor="text1"/>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BC7D40" w:rsidRDefault="00DE37D0" w:rsidP="00DE37D0">
      <w:pPr>
        <w:pStyle w:val="ConsNormal"/>
        <w:ind w:firstLine="851"/>
        <w:jc w:val="both"/>
        <w:rPr>
          <w:rFonts w:ascii="Times New Roman" w:hAnsi="Times New Roman"/>
          <w:bCs/>
          <w:color w:val="000000" w:themeColor="text1"/>
          <w:sz w:val="28"/>
        </w:rPr>
      </w:pPr>
      <w:r w:rsidRPr="00BC7D40">
        <w:rPr>
          <w:rFonts w:ascii="Times New Roman" w:hAnsi="Times New Roman"/>
          <w:color w:val="000000" w:themeColor="text1"/>
          <w:sz w:val="28"/>
          <w:szCs w:val="28"/>
        </w:rPr>
        <w:t xml:space="preserve">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w:t>
      </w:r>
      <w:r w:rsidRPr="00BC7D40">
        <w:rPr>
          <w:rFonts w:ascii="Times New Roman" w:hAnsi="Times New Roman"/>
          <w:color w:val="000000" w:themeColor="text1"/>
          <w:sz w:val="28"/>
          <w:szCs w:val="28"/>
        </w:rPr>
        <w:lastRenderedPageBreak/>
        <w:t>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BC7D40">
        <w:rPr>
          <w:rFonts w:ascii="Times New Roman" w:hAnsi="Times New Roman"/>
          <w:bCs/>
          <w:color w:val="000000" w:themeColor="text1"/>
          <w:sz w:val="28"/>
        </w:rPr>
        <w:t xml:space="preserve"> </w:t>
      </w:r>
    </w:p>
    <w:p w:rsidR="00D42EF7" w:rsidRPr="00BC7D40" w:rsidRDefault="00D42EF7" w:rsidP="000D2B69">
      <w:pPr>
        <w:widowControl/>
        <w:suppressAutoHyphens w:val="0"/>
        <w:autoSpaceDE w:val="0"/>
        <w:autoSpaceDN w:val="0"/>
        <w:adjustRightInd w:val="0"/>
        <w:ind w:firstLine="851"/>
        <w:jc w:val="both"/>
        <w:outlineLvl w:val="0"/>
        <w:rPr>
          <w:rFonts w:eastAsiaTheme="minorHAnsi"/>
          <w:b/>
          <w:bCs/>
          <w:color w:val="000000" w:themeColor="text1"/>
          <w:kern w:val="0"/>
          <w:sz w:val="28"/>
          <w:szCs w:val="28"/>
        </w:rPr>
      </w:pPr>
    </w:p>
    <w:p w:rsidR="000C3EE5" w:rsidRPr="00BC7D40" w:rsidRDefault="000C3EE5" w:rsidP="000D2B69">
      <w:pPr>
        <w:widowControl/>
        <w:suppressAutoHyphens w:val="0"/>
        <w:autoSpaceDE w:val="0"/>
        <w:autoSpaceDN w:val="0"/>
        <w:adjustRightInd w:val="0"/>
        <w:ind w:firstLine="851"/>
        <w:jc w:val="both"/>
        <w:outlineLvl w:val="0"/>
        <w:rPr>
          <w:rFonts w:eastAsiaTheme="minorHAnsi"/>
          <w:b/>
          <w:bCs/>
          <w:color w:val="000000" w:themeColor="text1"/>
          <w:kern w:val="0"/>
          <w:sz w:val="28"/>
          <w:szCs w:val="28"/>
        </w:rPr>
      </w:pPr>
      <w:r w:rsidRPr="00BC7D40">
        <w:rPr>
          <w:rFonts w:eastAsiaTheme="minorHAnsi"/>
          <w:b/>
          <w:bCs/>
          <w:color w:val="000000" w:themeColor="text1"/>
          <w:kern w:val="0"/>
          <w:sz w:val="28"/>
          <w:szCs w:val="28"/>
        </w:rPr>
        <w:t>Статья 7</w:t>
      </w:r>
      <w:r w:rsidR="008E3B10" w:rsidRPr="00BC7D40">
        <w:rPr>
          <w:rFonts w:eastAsiaTheme="minorHAnsi"/>
          <w:b/>
          <w:bCs/>
          <w:color w:val="000000" w:themeColor="text1"/>
          <w:kern w:val="0"/>
          <w:sz w:val="28"/>
          <w:szCs w:val="28"/>
        </w:rPr>
        <w:t>2</w:t>
      </w:r>
      <w:r w:rsidRPr="00BC7D40">
        <w:rPr>
          <w:rFonts w:eastAsiaTheme="minorHAnsi"/>
          <w:b/>
          <w:bCs/>
          <w:color w:val="000000" w:themeColor="text1"/>
          <w:kern w:val="0"/>
          <w:sz w:val="28"/>
          <w:szCs w:val="28"/>
        </w:rPr>
        <w:t>. Составление, внешняя проверка, рассмотрение и утверждение бюджетной отчетности</w:t>
      </w:r>
    </w:p>
    <w:p w:rsidR="000C3EE5" w:rsidRPr="00BC7D40" w:rsidRDefault="000C3EE5"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1. Бюджетная отчетность поселения составляется финансовым органом поселения на основании сводной бюджетной отчетности соответствующих главных администраторов бюджетных средств.</w:t>
      </w:r>
    </w:p>
    <w:p w:rsidR="000C3EE5" w:rsidRPr="00BC7D40" w:rsidRDefault="00BE6CEB"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2</w:t>
      </w:r>
      <w:r w:rsidR="000C3EE5" w:rsidRPr="00BC7D40">
        <w:rPr>
          <w:rFonts w:eastAsiaTheme="minorHAnsi"/>
          <w:color w:val="000000" w:themeColor="text1"/>
          <w:kern w:val="0"/>
          <w:sz w:val="28"/>
          <w:szCs w:val="28"/>
        </w:rPr>
        <w:t>. Бюджетная отчетность</w:t>
      </w:r>
      <w:r w:rsidRPr="00BC7D40">
        <w:rPr>
          <w:rFonts w:eastAsiaTheme="minorHAnsi"/>
          <w:color w:val="000000" w:themeColor="text1"/>
          <w:kern w:val="0"/>
          <w:sz w:val="28"/>
          <w:szCs w:val="28"/>
        </w:rPr>
        <w:t xml:space="preserve"> поселения</w:t>
      </w:r>
      <w:r w:rsidR="000C3EE5" w:rsidRPr="00BC7D40">
        <w:rPr>
          <w:rFonts w:eastAsiaTheme="minorHAnsi"/>
          <w:color w:val="000000" w:themeColor="text1"/>
          <w:kern w:val="0"/>
          <w:sz w:val="28"/>
          <w:szCs w:val="28"/>
        </w:rPr>
        <w:t xml:space="preserve"> является годовой. Отчет об исполнении бюджета является ежеквартальным.</w:t>
      </w:r>
    </w:p>
    <w:p w:rsidR="000C3EE5" w:rsidRPr="00BC7D40" w:rsidRDefault="00511EB0"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3</w:t>
      </w:r>
      <w:r w:rsidR="000C3EE5" w:rsidRPr="00BC7D40">
        <w:rPr>
          <w:rFonts w:eastAsiaTheme="minorHAnsi"/>
          <w:color w:val="000000" w:themeColor="text1"/>
          <w:kern w:val="0"/>
          <w:sz w:val="28"/>
          <w:szCs w:val="28"/>
        </w:rPr>
        <w:t>. Бюджетная отчетность</w:t>
      </w:r>
      <w:r w:rsidR="00BE6CEB" w:rsidRPr="00BC7D40">
        <w:rPr>
          <w:rFonts w:eastAsiaTheme="minorHAnsi"/>
          <w:color w:val="000000" w:themeColor="text1"/>
          <w:kern w:val="0"/>
          <w:sz w:val="28"/>
          <w:szCs w:val="28"/>
        </w:rPr>
        <w:t xml:space="preserve"> поселения</w:t>
      </w:r>
      <w:r w:rsidR="000C3EE5" w:rsidRPr="00BC7D40">
        <w:rPr>
          <w:rFonts w:eastAsiaTheme="minorHAnsi"/>
          <w:color w:val="000000" w:themeColor="text1"/>
          <w:kern w:val="0"/>
          <w:sz w:val="28"/>
          <w:szCs w:val="28"/>
        </w:rPr>
        <w:t xml:space="preserve"> представляется финансовым орган</w:t>
      </w:r>
      <w:r w:rsidR="00BE6CEB" w:rsidRPr="00BC7D40">
        <w:rPr>
          <w:rFonts w:eastAsiaTheme="minorHAnsi"/>
          <w:color w:val="000000" w:themeColor="text1"/>
          <w:kern w:val="0"/>
          <w:sz w:val="28"/>
          <w:szCs w:val="28"/>
        </w:rPr>
        <w:t>о</w:t>
      </w:r>
      <w:r w:rsidR="000C3EE5" w:rsidRPr="00BC7D40">
        <w:rPr>
          <w:rFonts w:eastAsiaTheme="minorHAnsi"/>
          <w:color w:val="000000" w:themeColor="text1"/>
          <w:kern w:val="0"/>
          <w:sz w:val="28"/>
          <w:szCs w:val="28"/>
        </w:rPr>
        <w:t>м в администрацию</w:t>
      </w:r>
      <w:r w:rsidR="00BE6CEB" w:rsidRPr="00BC7D40">
        <w:rPr>
          <w:rFonts w:eastAsiaTheme="minorHAnsi"/>
          <w:color w:val="000000" w:themeColor="text1"/>
          <w:kern w:val="0"/>
          <w:sz w:val="28"/>
          <w:szCs w:val="28"/>
        </w:rPr>
        <w:t xml:space="preserve"> поселения</w:t>
      </w:r>
      <w:r w:rsidR="000C3EE5" w:rsidRPr="00BC7D40">
        <w:rPr>
          <w:rFonts w:eastAsiaTheme="minorHAnsi"/>
          <w:color w:val="000000" w:themeColor="text1"/>
          <w:kern w:val="0"/>
          <w:sz w:val="28"/>
          <w:szCs w:val="28"/>
        </w:rPr>
        <w:t>.</w:t>
      </w:r>
    </w:p>
    <w:p w:rsidR="000C3EE5" w:rsidRPr="00BC7D40" w:rsidRDefault="00511EB0"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4</w:t>
      </w:r>
      <w:r w:rsidR="000C3EE5" w:rsidRPr="00BC7D40">
        <w:rPr>
          <w:rFonts w:eastAsiaTheme="minorHAnsi"/>
          <w:color w:val="000000" w:themeColor="text1"/>
          <w:kern w:val="0"/>
          <w:sz w:val="28"/>
          <w:szCs w:val="28"/>
        </w:rPr>
        <w:t xml:space="preserve">. Отчет об исполнении местного бюджета за первый квартал, полугодие и девять месяцев текущего финансового года утверждается администрацией </w:t>
      </w:r>
      <w:r w:rsidR="00BE6CEB" w:rsidRPr="00BC7D40">
        <w:rPr>
          <w:rFonts w:eastAsiaTheme="minorHAnsi"/>
          <w:color w:val="000000" w:themeColor="text1"/>
          <w:kern w:val="0"/>
          <w:sz w:val="28"/>
          <w:szCs w:val="28"/>
        </w:rPr>
        <w:t xml:space="preserve">поселения </w:t>
      </w:r>
      <w:r w:rsidR="000C3EE5" w:rsidRPr="00BC7D40">
        <w:rPr>
          <w:rFonts w:eastAsiaTheme="minorHAnsi"/>
          <w:color w:val="000000" w:themeColor="text1"/>
          <w:kern w:val="0"/>
          <w:sz w:val="28"/>
          <w:szCs w:val="28"/>
        </w:rPr>
        <w:t xml:space="preserve">и направляется </w:t>
      </w:r>
      <w:r w:rsidR="00BE6CEB" w:rsidRPr="00BC7D40">
        <w:rPr>
          <w:rFonts w:eastAsiaTheme="minorHAnsi"/>
          <w:color w:val="000000" w:themeColor="text1"/>
          <w:kern w:val="0"/>
          <w:sz w:val="28"/>
          <w:szCs w:val="28"/>
        </w:rPr>
        <w:t>в Совет поселения</w:t>
      </w:r>
      <w:r w:rsidR="000C3EE5" w:rsidRPr="00BC7D40">
        <w:rPr>
          <w:rFonts w:eastAsiaTheme="minorHAnsi"/>
          <w:color w:val="000000" w:themeColor="text1"/>
          <w:kern w:val="0"/>
          <w:sz w:val="28"/>
          <w:szCs w:val="28"/>
        </w:rPr>
        <w:t>.</w:t>
      </w:r>
    </w:p>
    <w:p w:rsidR="000C3EE5" w:rsidRPr="00BC7D40" w:rsidRDefault="00511EB0"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5. </w:t>
      </w:r>
      <w:r w:rsidR="000C3EE5" w:rsidRPr="00BC7D40">
        <w:rPr>
          <w:rFonts w:eastAsiaTheme="minorHAnsi"/>
          <w:color w:val="000000" w:themeColor="text1"/>
          <w:kern w:val="0"/>
          <w:sz w:val="28"/>
          <w:szCs w:val="28"/>
        </w:rPr>
        <w:t>Годов</w:t>
      </w:r>
      <w:r w:rsidR="00BE6CEB" w:rsidRPr="00BC7D40">
        <w:rPr>
          <w:rFonts w:eastAsiaTheme="minorHAnsi"/>
          <w:color w:val="000000" w:themeColor="text1"/>
          <w:kern w:val="0"/>
          <w:sz w:val="28"/>
          <w:szCs w:val="28"/>
        </w:rPr>
        <w:t>ой</w:t>
      </w:r>
      <w:r w:rsidR="000C3EE5" w:rsidRPr="00BC7D40">
        <w:rPr>
          <w:rFonts w:eastAsiaTheme="minorHAnsi"/>
          <w:color w:val="000000" w:themeColor="text1"/>
          <w:kern w:val="0"/>
          <w:sz w:val="28"/>
          <w:szCs w:val="28"/>
        </w:rPr>
        <w:t xml:space="preserve"> отчет об исполнении местн</w:t>
      </w:r>
      <w:r w:rsidRPr="00BC7D40">
        <w:rPr>
          <w:rFonts w:eastAsiaTheme="minorHAnsi"/>
          <w:color w:val="000000" w:themeColor="text1"/>
          <w:kern w:val="0"/>
          <w:sz w:val="28"/>
          <w:szCs w:val="28"/>
        </w:rPr>
        <w:t>ого</w:t>
      </w:r>
      <w:r w:rsidR="000C3EE5" w:rsidRPr="00BC7D40">
        <w:rPr>
          <w:rFonts w:eastAsiaTheme="minorHAnsi"/>
          <w:color w:val="000000" w:themeColor="text1"/>
          <w:kern w:val="0"/>
          <w:sz w:val="28"/>
          <w:szCs w:val="28"/>
        </w:rPr>
        <w:t xml:space="preserve"> бюджет</w:t>
      </w:r>
      <w:r w:rsidRPr="00BC7D40">
        <w:rPr>
          <w:rFonts w:eastAsiaTheme="minorHAnsi"/>
          <w:color w:val="000000" w:themeColor="text1"/>
          <w:kern w:val="0"/>
          <w:sz w:val="28"/>
          <w:szCs w:val="28"/>
        </w:rPr>
        <w:t>а</w:t>
      </w:r>
      <w:r w:rsidR="000C3EE5" w:rsidRPr="00BC7D40">
        <w:rPr>
          <w:rFonts w:eastAsiaTheme="minorHAnsi"/>
          <w:color w:val="000000" w:themeColor="text1"/>
          <w:kern w:val="0"/>
          <w:sz w:val="28"/>
          <w:szCs w:val="28"/>
        </w:rPr>
        <w:t xml:space="preserve"> утвержд</w:t>
      </w:r>
      <w:r w:rsidRPr="00BC7D40">
        <w:rPr>
          <w:rFonts w:eastAsiaTheme="minorHAnsi"/>
          <w:color w:val="000000" w:themeColor="text1"/>
          <w:kern w:val="0"/>
          <w:sz w:val="28"/>
          <w:szCs w:val="28"/>
        </w:rPr>
        <w:t>ается</w:t>
      </w:r>
      <w:r w:rsidR="000C3EE5" w:rsidRPr="00BC7D40">
        <w:rPr>
          <w:rFonts w:eastAsiaTheme="minorHAnsi"/>
          <w:color w:val="000000" w:themeColor="text1"/>
          <w:kern w:val="0"/>
          <w:sz w:val="28"/>
          <w:szCs w:val="28"/>
        </w:rPr>
        <w:t xml:space="preserve"> </w:t>
      </w:r>
      <w:r w:rsidRPr="00BC7D40">
        <w:rPr>
          <w:rFonts w:eastAsiaTheme="minorHAnsi"/>
          <w:color w:val="000000" w:themeColor="text1"/>
          <w:kern w:val="0"/>
          <w:sz w:val="28"/>
          <w:szCs w:val="28"/>
        </w:rPr>
        <w:t>решением Совета</w:t>
      </w:r>
      <w:r w:rsidR="000C3EE5" w:rsidRPr="00BC7D40">
        <w:rPr>
          <w:rFonts w:eastAsiaTheme="minorHAnsi"/>
          <w:color w:val="000000" w:themeColor="text1"/>
          <w:kern w:val="0"/>
          <w:sz w:val="28"/>
          <w:szCs w:val="28"/>
        </w:rPr>
        <w:t>.</w:t>
      </w:r>
    </w:p>
    <w:p w:rsidR="000C3EE5" w:rsidRPr="00BC7D40" w:rsidRDefault="00511EB0"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6. </w:t>
      </w:r>
      <w:r w:rsidR="000C3EE5" w:rsidRPr="00BC7D40">
        <w:rPr>
          <w:rFonts w:eastAsiaTheme="minorHAnsi"/>
          <w:color w:val="000000" w:themeColor="text1"/>
          <w:kern w:val="0"/>
          <w:sz w:val="28"/>
          <w:szCs w:val="28"/>
        </w:rPr>
        <w:t xml:space="preserve">Годовой отчет об исполнении </w:t>
      </w:r>
      <w:r w:rsidRPr="00BC7D40">
        <w:rPr>
          <w:rFonts w:eastAsiaTheme="minorHAnsi"/>
          <w:color w:val="000000" w:themeColor="text1"/>
          <w:kern w:val="0"/>
          <w:sz w:val="28"/>
          <w:szCs w:val="28"/>
        </w:rPr>
        <w:t xml:space="preserve">местного </w:t>
      </w:r>
      <w:r w:rsidR="000C3EE5" w:rsidRPr="00BC7D40">
        <w:rPr>
          <w:rFonts w:eastAsiaTheme="minorHAnsi"/>
          <w:color w:val="000000" w:themeColor="text1"/>
          <w:kern w:val="0"/>
          <w:sz w:val="28"/>
          <w:szCs w:val="28"/>
        </w:rPr>
        <w:t xml:space="preserve">бюджета до его рассмотрения в </w:t>
      </w:r>
      <w:r w:rsidRPr="00BC7D40">
        <w:rPr>
          <w:rFonts w:eastAsiaTheme="minorHAnsi"/>
          <w:color w:val="000000" w:themeColor="text1"/>
          <w:kern w:val="0"/>
          <w:sz w:val="28"/>
          <w:szCs w:val="28"/>
        </w:rPr>
        <w:t>Совет</w:t>
      </w:r>
      <w:r w:rsidR="000D2B69" w:rsidRPr="00BC7D40">
        <w:rPr>
          <w:rFonts w:eastAsiaTheme="minorHAnsi"/>
          <w:color w:val="000000" w:themeColor="text1"/>
          <w:kern w:val="0"/>
          <w:sz w:val="28"/>
          <w:szCs w:val="28"/>
        </w:rPr>
        <w:t>е</w:t>
      </w:r>
      <w:r w:rsidR="000C3EE5" w:rsidRPr="00BC7D40">
        <w:rPr>
          <w:rFonts w:eastAsiaTheme="minorHAnsi"/>
          <w:color w:val="000000" w:themeColor="text1"/>
          <w:kern w:val="0"/>
          <w:sz w:val="28"/>
          <w:szCs w:val="28"/>
        </w:rPr>
        <w:t xml:space="preserve">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w:t>
      </w:r>
      <w:r w:rsidRPr="00BC7D40">
        <w:rPr>
          <w:rFonts w:eastAsiaTheme="minorHAnsi"/>
          <w:color w:val="000000" w:themeColor="text1"/>
          <w:kern w:val="0"/>
          <w:sz w:val="28"/>
          <w:szCs w:val="28"/>
        </w:rPr>
        <w:t xml:space="preserve">местного </w:t>
      </w:r>
      <w:r w:rsidR="000C3EE5" w:rsidRPr="00BC7D40">
        <w:rPr>
          <w:rFonts w:eastAsiaTheme="minorHAnsi"/>
          <w:color w:val="000000" w:themeColor="text1"/>
          <w:kern w:val="0"/>
          <w:sz w:val="28"/>
          <w:szCs w:val="28"/>
        </w:rPr>
        <w:t>бюджета.</w:t>
      </w:r>
    </w:p>
    <w:p w:rsidR="00011AA4" w:rsidRPr="00BC7D40" w:rsidRDefault="000C3EE5"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Внешняя проверка годового отчета об исполнении местного бюджета осуществляется </w:t>
      </w:r>
      <w:r w:rsidR="00011AA4" w:rsidRPr="00BC7D40">
        <w:rPr>
          <w:rFonts w:eastAsiaTheme="minorHAnsi"/>
          <w:color w:val="000000" w:themeColor="text1"/>
          <w:kern w:val="0"/>
          <w:sz w:val="28"/>
          <w:szCs w:val="28"/>
        </w:rPr>
        <w:t>К</w:t>
      </w:r>
      <w:r w:rsidRPr="00BC7D40">
        <w:rPr>
          <w:rFonts w:eastAsiaTheme="minorHAnsi"/>
          <w:color w:val="000000" w:themeColor="text1"/>
          <w:kern w:val="0"/>
          <w:sz w:val="28"/>
          <w:szCs w:val="28"/>
        </w:rPr>
        <w:t>онтрольно-счетн</w:t>
      </w:r>
      <w:r w:rsidR="00011AA4" w:rsidRPr="00BC7D40">
        <w:rPr>
          <w:rFonts w:eastAsiaTheme="minorHAnsi"/>
          <w:color w:val="000000" w:themeColor="text1"/>
          <w:kern w:val="0"/>
          <w:sz w:val="28"/>
          <w:szCs w:val="28"/>
        </w:rPr>
        <w:t>ой</w:t>
      </w:r>
      <w:r w:rsidRPr="00BC7D40">
        <w:rPr>
          <w:rFonts w:eastAsiaTheme="minorHAnsi"/>
          <w:color w:val="000000" w:themeColor="text1"/>
          <w:kern w:val="0"/>
          <w:sz w:val="28"/>
          <w:szCs w:val="28"/>
        </w:rPr>
        <w:t xml:space="preserve"> </w:t>
      </w:r>
      <w:r w:rsidR="00011AA4" w:rsidRPr="00BC7D40">
        <w:rPr>
          <w:rFonts w:eastAsiaTheme="minorHAnsi"/>
          <w:color w:val="000000" w:themeColor="text1"/>
          <w:kern w:val="0"/>
          <w:sz w:val="28"/>
          <w:szCs w:val="28"/>
        </w:rPr>
        <w:t>палатой</w:t>
      </w:r>
      <w:r w:rsidRPr="00BC7D40">
        <w:rPr>
          <w:rFonts w:eastAsiaTheme="minorHAnsi"/>
          <w:color w:val="000000" w:themeColor="text1"/>
          <w:kern w:val="0"/>
          <w:sz w:val="28"/>
          <w:szCs w:val="28"/>
        </w:rPr>
        <w:t xml:space="preserve"> муниципального образования </w:t>
      </w:r>
      <w:proofErr w:type="spellStart"/>
      <w:r w:rsidR="00B660FF" w:rsidRPr="00BC7D40">
        <w:rPr>
          <w:bCs/>
          <w:color w:val="000000" w:themeColor="text1"/>
          <w:sz w:val="28"/>
          <w:szCs w:val="28"/>
        </w:rPr>
        <w:t>Отрадненский</w:t>
      </w:r>
      <w:proofErr w:type="spellEnd"/>
      <w:r w:rsidR="00011AA4" w:rsidRPr="00BC7D40">
        <w:rPr>
          <w:rFonts w:eastAsiaTheme="minorHAnsi"/>
          <w:color w:val="000000" w:themeColor="text1"/>
          <w:kern w:val="0"/>
          <w:sz w:val="28"/>
          <w:szCs w:val="28"/>
        </w:rPr>
        <w:t xml:space="preserve"> район.</w:t>
      </w:r>
    </w:p>
    <w:p w:rsidR="000C3EE5" w:rsidRPr="00BC7D40" w:rsidRDefault="000D2B69"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7. </w:t>
      </w:r>
      <w:r w:rsidR="000C3EE5" w:rsidRPr="00BC7D40">
        <w:rPr>
          <w:rFonts w:eastAsiaTheme="minorHAnsi"/>
          <w:color w:val="000000" w:themeColor="text1"/>
          <w:kern w:val="0"/>
          <w:sz w:val="28"/>
          <w:szCs w:val="28"/>
        </w:rPr>
        <w:t xml:space="preserve">Одновременно с годовым отчетом об исполнении </w:t>
      </w:r>
      <w:r w:rsidR="00011AA4" w:rsidRPr="00BC7D40">
        <w:rPr>
          <w:rFonts w:eastAsiaTheme="minorHAnsi"/>
          <w:color w:val="000000" w:themeColor="text1"/>
          <w:kern w:val="0"/>
          <w:sz w:val="28"/>
          <w:szCs w:val="28"/>
        </w:rPr>
        <w:t xml:space="preserve">местного </w:t>
      </w:r>
      <w:r w:rsidR="000C3EE5" w:rsidRPr="00BC7D40">
        <w:rPr>
          <w:rFonts w:eastAsiaTheme="minorHAnsi"/>
          <w:color w:val="000000" w:themeColor="text1"/>
          <w:kern w:val="0"/>
          <w:sz w:val="28"/>
          <w:szCs w:val="28"/>
        </w:rPr>
        <w:t xml:space="preserve">бюджета представляются проект решения об исполнении бюджета, иная бюджетная отчетность об исполнении </w:t>
      </w:r>
      <w:r w:rsidR="00011AA4" w:rsidRPr="00BC7D40">
        <w:rPr>
          <w:rFonts w:eastAsiaTheme="minorHAnsi"/>
          <w:color w:val="000000" w:themeColor="text1"/>
          <w:kern w:val="0"/>
          <w:sz w:val="28"/>
          <w:szCs w:val="28"/>
        </w:rPr>
        <w:t xml:space="preserve">местного </w:t>
      </w:r>
      <w:r w:rsidR="000C3EE5" w:rsidRPr="00BC7D40">
        <w:rPr>
          <w:rFonts w:eastAsiaTheme="minorHAnsi"/>
          <w:color w:val="000000" w:themeColor="text1"/>
          <w:kern w:val="0"/>
          <w:sz w:val="28"/>
          <w:szCs w:val="28"/>
        </w:rPr>
        <w:t>бюджета</w:t>
      </w:r>
      <w:r w:rsidR="00A926F1" w:rsidRPr="00BC7D40">
        <w:rPr>
          <w:rFonts w:eastAsiaTheme="minorHAnsi"/>
          <w:color w:val="000000" w:themeColor="text1"/>
          <w:kern w:val="0"/>
          <w:sz w:val="28"/>
          <w:szCs w:val="28"/>
        </w:rPr>
        <w:t xml:space="preserve"> и</w:t>
      </w:r>
      <w:r w:rsidR="000C3EE5" w:rsidRPr="00BC7D40">
        <w:rPr>
          <w:rFonts w:eastAsiaTheme="minorHAnsi"/>
          <w:color w:val="000000" w:themeColor="text1"/>
          <w:kern w:val="0"/>
          <w:sz w:val="28"/>
          <w:szCs w:val="28"/>
        </w:rPr>
        <w:t xml:space="preserve"> документы, предусмотренные бюджетным законодательством Российской Федерации.</w:t>
      </w:r>
    </w:p>
    <w:p w:rsidR="000C3EE5" w:rsidRPr="00BC7D40" w:rsidRDefault="000D2B69"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8</w:t>
      </w:r>
      <w:r w:rsidR="000C3EE5" w:rsidRPr="00BC7D40">
        <w:rPr>
          <w:rFonts w:eastAsiaTheme="minorHAnsi"/>
          <w:color w:val="000000" w:themeColor="text1"/>
          <w:kern w:val="0"/>
          <w:sz w:val="28"/>
          <w:szCs w:val="28"/>
        </w:rPr>
        <w:t xml:space="preserve">. По результатам рассмотрения годового отчета об исполнении </w:t>
      </w:r>
      <w:r w:rsidRPr="00BC7D40">
        <w:rPr>
          <w:rFonts w:eastAsiaTheme="minorHAnsi"/>
          <w:color w:val="000000" w:themeColor="text1"/>
          <w:kern w:val="0"/>
          <w:sz w:val="28"/>
          <w:szCs w:val="28"/>
        </w:rPr>
        <w:t xml:space="preserve">местного </w:t>
      </w:r>
      <w:r w:rsidR="000C3EE5" w:rsidRPr="00BC7D40">
        <w:rPr>
          <w:rFonts w:eastAsiaTheme="minorHAnsi"/>
          <w:color w:val="000000" w:themeColor="text1"/>
          <w:kern w:val="0"/>
          <w:sz w:val="28"/>
          <w:szCs w:val="28"/>
        </w:rPr>
        <w:t xml:space="preserve">бюджета </w:t>
      </w:r>
      <w:r w:rsidRPr="00BC7D40">
        <w:rPr>
          <w:rFonts w:eastAsiaTheme="minorHAnsi"/>
          <w:color w:val="000000" w:themeColor="text1"/>
          <w:kern w:val="0"/>
          <w:sz w:val="28"/>
          <w:szCs w:val="28"/>
        </w:rPr>
        <w:t xml:space="preserve">Совет </w:t>
      </w:r>
      <w:r w:rsidR="000C3EE5" w:rsidRPr="00BC7D40">
        <w:rPr>
          <w:rFonts w:eastAsiaTheme="minorHAnsi"/>
          <w:color w:val="000000" w:themeColor="text1"/>
          <w:kern w:val="0"/>
          <w:sz w:val="28"/>
          <w:szCs w:val="28"/>
        </w:rPr>
        <w:t xml:space="preserve">принимает решение об утверждении либо отклонении решения об исполнении </w:t>
      </w:r>
      <w:r w:rsidRPr="00BC7D40">
        <w:rPr>
          <w:rFonts w:eastAsiaTheme="minorHAnsi"/>
          <w:color w:val="000000" w:themeColor="text1"/>
          <w:kern w:val="0"/>
          <w:sz w:val="28"/>
          <w:szCs w:val="28"/>
        </w:rPr>
        <w:t xml:space="preserve">местного </w:t>
      </w:r>
      <w:r w:rsidR="000C3EE5" w:rsidRPr="00BC7D40">
        <w:rPr>
          <w:rFonts w:eastAsiaTheme="minorHAnsi"/>
          <w:color w:val="000000" w:themeColor="text1"/>
          <w:kern w:val="0"/>
          <w:sz w:val="28"/>
          <w:szCs w:val="28"/>
        </w:rPr>
        <w:t>бюджета.</w:t>
      </w:r>
    </w:p>
    <w:p w:rsidR="000C3EE5" w:rsidRPr="00BC7D40" w:rsidRDefault="000C3EE5"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В случае отклонения </w:t>
      </w:r>
      <w:r w:rsidR="000D2B69" w:rsidRPr="00BC7D40">
        <w:rPr>
          <w:rFonts w:eastAsiaTheme="minorHAnsi"/>
          <w:color w:val="000000" w:themeColor="text1"/>
          <w:kern w:val="0"/>
          <w:sz w:val="28"/>
          <w:szCs w:val="28"/>
        </w:rPr>
        <w:t xml:space="preserve">Советом </w:t>
      </w:r>
      <w:r w:rsidRPr="00BC7D40">
        <w:rPr>
          <w:rFonts w:eastAsiaTheme="minorHAnsi"/>
          <w:color w:val="000000" w:themeColor="text1"/>
          <w:kern w:val="0"/>
          <w:sz w:val="28"/>
          <w:szCs w:val="28"/>
        </w:rPr>
        <w:t xml:space="preserve">решения об исполнении </w:t>
      </w:r>
      <w:r w:rsidR="000D2B69" w:rsidRPr="00BC7D40">
        <w:rPr>
          <w:rFonts w:eastAsiaTheme="minorHAnsi"/>
          <w:color w:val="000000" w:themeColor="text1"/>
          <w:kern w:val="0"/>
          <w:sz w:val="28"/>
          <w:szCs w:val="28"/>
        </w:rPr>
        <w:t xml:space="preserve">местного </w:t>
      </w:r>
      <w:r w:rsidRPr="00BC7D40">
        <w:rPr>
          <w:rFonts w:eastAsiaTheme="minorHAnsi"/>
          <w:color w:val="000000" w:themeColor="text1"/>
          <w:kern w:val="0"/>
          <w:sz w:val="28"/>
          <w:szCs w:val="28"/>
        </w:rPr>
        <w:t>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0C3EE5" w:rsidRPr="00BC7D40" w:rsidRDefault="000D2B69" w:rsidP="000D2B69">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9. </w:t>
      </w:r>
      <w:r w:rsidR="000C3EE5" w:rsidRPr="00BC7D40">
        <w:rPr>
          <w:rFonts w:eastAsiaTheme="minorHAnsi"/>
          <w:color w:val="000000" w:themeColor="text1"/>
          <w:kern w:val="0"/>
          <w:sz w:val="28"/>
          <w:szCs w:val="28"/>
        </w:rPr>
        <w:t xml:space="preserve">Годовой отчет об исполнении местного бюджета представляется в </w:t>
      </w:r>
      <w:r w:rsidRPr="00BC7D40">
        <w:rPr>
          <w:rFonts w:eastAsiaTheme="minorHAnsi"/>
          <w:color w:val="000000" w:themeColor="text1"/>
          <w:kern w:val="0"/>
          <w:sz w:val="28"/>
          <w:szCs w:val="28"/>
        </w:rPr>
        <w:t>Совет</w:t>
      </w:r>
      <w:r w:rsidR="000C3EE5" w:rsidRPr="00BC7D40">
        <w:rPr>
          <w:rFonts w:eastAsiaTheme="minorHAnsi"/>
          <w:color w:val="000000" w:themeColor="text1"/>
          <w:kern w:val="0"/>
          <w:sz w:val="28"/>
          <w:szCs w:val="28"/>
        </w:rPr>
        <w:t xml:space="preserve"> не позднее 1 мая текущего года.</w:t>
      </w:r>
    </w:p>
    <w:p w:rsidR="00134A10" w:rsidRPr="00BC7D40" w:rsidRDefault="00134A10" w:rsidP="00134A10">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color w:val="000000" w:themeColor="text1"/>
          <w:sz w:val="28"/>
          <w:szCs w:val="28"/>
        </w:rPr>
        <w:t xml:space="preserve">10. </w:t>
      </w:r>
      <w:r w:rsidRPr="00BC7D40">
        <w:rPr>
          <w:rFonts w:eastAsia="Times New Roman"/>
          <w:color w:val="000000" w:themeColor="text1"/>
          <w:kern w:val="0"/>
          <w:sz w:val="28"/>
          <w:szCs w:val="28"/>
          <w:lang w:eastAsia="ru-RU"/>
        </w:rPr>
        <w:t xml:space="preserve">Финансовый орган поселения представляет бюджетную отчетность в финансовый орган </w:t>
      </w:r>
      <w:r w:rsidRPr="00BC7D40">
        <w:rPr>
          <w:rFonts w:eastAsia="Calibri"/>
          <w:color w:val="000000" w:themeColor="text1"/>
          <w:kern w:val="0"/>
          <w:sz w:val="28"/>
          <w:szCs w:val="28"/>
        </w:rPr>
        <w:t xml:space="preserve">муниципального образования </w:t>
      </w:r>
      <w:proofErr w:type="spellStart"/>
      <w:r w:rsidR="00B660FF" w:rsidRPr="00BC7D40">
        <w:rPr>
          <w:bCs/>
          <w:color w:val="000000" w:themeColor="text1"/>
          <w:sz w:val="28"/>
          <w:szCs w:val="28"/>
        </w:rPr>
        <w:t>Отрадненский</w:t>
      </w:r>
      <w:proofErr w:type="spellEnd"/>
      <w:r w:rsidRPr="00BC7D40">
        <w:rPr>
          <w:rFonts w:eastAsia="Calibri"/>
          <w:color w:val="000000" w:themeColor="text1"/>
          <w:kern w:val="0"/>
          <w:sz w:val="28"/>
          <w:szCs w:val="28"/>
        </w:rPr>
        <w:t xml:space="preserve"> район</w:t>
      </w:r>
      <w:r w:rsidRPr="00BC7D40">
        <w:rPr>
          <w:rFonts w:eastAsia="Times New Roman"/>
          <w:color w:val="000000" w:themeColor="text1"/>
          <w:kern w:val="0"/>
          <w:sz w:val="28"/>
          <w:szCs w:val="28"/>
          <w:lang w:eastAsia="ru-RU"/>
        </w:rPr>
        <w:t>.</w:t>
      </w:r>
    </w:p>
    <w:p w:rsidR="009917B8" w:rsidRPr="00BC7D40" w:rsidRDefault="009917B8" w:rsidP="006668F4">
      <w:pPr>
        <w:pStyle w:val="ConsNormal"/>
        <w:ind w:left="851" w:firstLine="0"/>
        <w:jc w:val="both"/>
        <w:rPr>
          <w:rFonts w:ascii="Times New Roman" w:hAnsi="Times New Roman"/>
          <w:color w:val="000000" w:themeColor="text1"/>
          <w:sz w:val="28"/>
        </w:rPr>
      </w:pPr>
    </w:p>
    <w:p w:rsidR="009917B8" w:rsidRPr="00BC7D40" w:rsidRDefault="009917B8" w:rsidP="0081350A">
      <w:pPr>
        <w:ind w:firstLine="851"/>
        <w:jc w:val="both"/>
        <w:rPr>
          <w:b/>
          <w:bCs/>
          <w:color w:val="000000" w:themeColor="text1"/>
          <w:sz w:val="28"/>
          <w:szCs w:val="28"/>
        </w:rPr>
      </w:pPr>
      <w:r w:rsidRPr="00BC7D40">
        <w:rPr>
          <w:b/>
          <w:bCs/>
          <w:color w:val="000000" w:themeColor="text1"/>
          <w:sz w:val="28"/>
          <w:szCs w:val="28"/>
        </w:rPr>
        <w:t>Статья 7</w:t>
      </w:r>
      <w:r w:rsidR="008E3B10" w:rsidRPr="00BC7D40">
        <w:rPr>
          <w:b/>
          <w:bCs/>
          <w:color w:val="000000" w:themeColor="text1"/>
          <w:sz w:val="28"/>
          <w:szCs w:val="28"/>
        </w:rPr>
        <w:t>3</w:t>
      </w:r>
      <w:r w:rsidRPr="00BC7D40">
        <w:rPr>
          <w:b/>
          <w:bCs/>
          <w:color w:val="000000" w:themeColor="text1"/>
          <w:sz w:val="28"/>
          <w:szCs w:val="28"/>
        </w:rPr>
        <w:t>. Управление муниципальным долгом</w:t>
      </w:r>
    </w:p>
    <w:p w:rsidR="009917B8" w:rsidRPr="00BC7D40" w:rsidRDefault="009917B8" w:rsidP="00D34392">
      <w:pPr>
        <w:ind w:firstLine="851"/>
        <w:jc w:val="both"/>
        <w:rPr>
          <w:bCs/>
          <w:color w:val="000000" w:themeColor="text1"/>
          <w:sz w:val="28"/>
          <w:szCs w:val="28"/>
        </w:rPr>
      </w:pPr>
      <w:r w:rsidRPr="00BC7D40">
        <w:rPr>
          <w:bCs/>
          <w:color w:val="000000" w:themeColor="text1"/>
          <w:sz w:val="28"/>
          <w:szCs w:val="28"/>
        </w:rPr>
        <w:t xml:space="preserve">1. Управление муниципальным долгом осуществляет </w:t>
      </w:r>
      <w:r w:rsidR="00421B41" w:rsidRPr="00BC7D40">
        <w:rPr>
          <w:bCs/>
          <w:color w:val="000000" w:themeColor="text1"/>
          <w:sz w:val="28"/>
          <w:szCs w:val="28"/>
        </w:rPr>
        <w:t>а</w:t>
      </w:r>
      <w:r w:rsidRPr="00BC7D40">
        <w:rPr>
          <w:bCs/>
          <w:color w:val="000000" w:themeColor="text1"/>
          <w:sz w:val="28"/>
          <w:szCs w:val="28"/>
        </w:rPr>
        <w:t>дминистрация.</w:t>
      </w:r>
    </w:p>
    <w:p w:rsidR="009917B8" w:rsidRPr="00BC7D40" w:rsidRDefault="009917B8" w:rsidP="00D34392">
      <w:pPr>
        <w:ind w:firstLine="851"/>
        <w:jc w:val="both"/>
        <w:rPr>
          <w:bCs/>
          <w:color w:val="000000" w:themeColor="text1"/>
          <w:sz w:val="28"/>
          <w:szCs w:val="28"/>
        </w:rPr>
      </w:pPr>
      <w:r w:rsidRPr="00BC7D40">
        <w:rPr>
          <w:bCs/>
          <w:color w:val="000000" w:themeColor="text1"/>
          <w:sz w:val="28"/>
          <w:szCs w:val="28"/>
        </w:rPr>
        <w:t xml:space="preserve">2. Управление муниципальным долгом осуществляется с соблюдением </w:t>
      </w:r>
      <w:r w:rsidRPr="00BC7D40">
        <w:rPr>
          <w:bCs/>
          <w:color w:val="000000" w:themeColor="text1"/>
          <w:sz w:val="28"/>
          <w:szCs w:val="28"/>
        </w:rPr>
        <w:lastRenderedPageBreak/>
        <w:t>требований, установленных в статьях 107 и 111 Бюджетного кодекса Российской Федерации.</w:t>
      </w:r>
    </w:p>
    <w:p w:rsidR="00994CA7" w:rsidRPr="00BC7D40" w:rsidRDefault="00994CA7" w:rsidP="00D34392">
      <w:pPr>
        <w:widowControl/>
        <w:suppressAutoHyphens w:val="0"/>
        <w:autoSpaceDE w:val="0"/>
        <w:autoSpaceDN w:val="0"/>
        <w:adjustRightInd w:val="0"/>
        <w:ind w:firstLine="851"/>
        <w:jc w:val="both"/>
        <w:rPr>
          <w:rFonts w:eastAsiaTheme="minorHAnsi"/>
          <w:color w:val="000000" w:themeColor="text1"/>
          <w:kern w:val="0"/>
          <w:sz w:val="28"/>
          <w:szCs w:val="28"/>
        </w:rPr>
      </w:pPr>
      <w:proofErr w:type="gramStart"/>
      <w:r w:rsidRPr="00BC7D40">
        <w:rPr>
          <w:rFonts w:eastAsiaTheme="minorHAnsi"/>
          <w:color w:val="000000" w:themeColor="text1"/>
          <w:kern w:val="0"/>
          <w:sz w:val="28"/>
          <w:szCs w:val="28"/>
        </w:rPr>
        <w:t xml:space="preserve">Если при исполнении местного бюджета нарушаются предельные значения, указанные в </w:t>
      </w:r>
      <w:hyperlink r:id="rId18" w:history="1">
        <w:r w:rsidRPr="00BC7D40">
          <w:rPr>
            <w:rFonts w:eastAsiaTheme="minorHAnsi"/>
            <w:color w:val="000000" w:themeColor="text1"/>
            <w:kern w:val="0"/>
            <w:sz w:val="28"/>
            <w:szCs w:val="28"/>
          </w:rPr>
          <w:t>статьях 107</w:t>
        </w:r>
      </w:hyperlink>
      <w:r w:rsidRPr="00BC7D40">
        <w:rPr>
          <w:rFonts w:eastAsiaTheme="minorHAnsi"/>
          <w:color w:val="000000" w:themeColor="text1"/>
          <w:kern w:val="0"/>
          <w:sz w:val="28"/>
          <w:szCs w:val="28"/>
        </w:rPr>
        <w:t xml:space="preserve"> и </w:t>
      </w:r>
      <w:hyperlink r:id="rId19" w:history="1">
        <w:r w:rsidRPr="00BC7D40">
          <w:rPr>
            <w:rFonts w:eastAsiaTheme="minorHAnsi"/>
            <w:color w:val="000000" w:themeColor="text1"/>
            <w:kern w:val="0"/>
            <w:sz w:val="28"/>
            <w:szCs w:val="28"/>
          </w:rPr>
          <w:t>111</w:t>
        </w:r>
      </w:hyperlink>
      <w:r w:rsidRPr="00BC7D40">
        <w:rPr>
          <w:rFonts w:eastAsiaTheme="minorHAnsi"/>
          <w:color w:val="000000" w:themeColor="text1"/>
          <w:kern w:val="0"/>
          <w:sz w:val="28"/>
          <w:szCs w:val="28"/>
        </w:rPr>
        <w:t xml:space="preserve"> </w:t>
      </w:r>
      <w:r w:rsidR="00981F15" w:rsidRPr="00BC7D40">
        <w:rPr>
          <w:rFonts w:eastAsiaTheme="minorHAnsi"/>
          <w:color w:val="000000" w:themeColor="text1"/>
          <w:kern w:val="0"/>
          <w:sz w:val="28"/>
          <w:szCs w:val="28"/>
        </w:rPr>
        <w:t>Бюджетного кодекса Российской Федерации</w:t>
      </w:r>
      <w:r w:rsidRPr="00BC7D40">
        <w:rPr>
          <w:rFonts w:eastAsiaTheme="minorHAnsi"/>
          <w:color w:val="000000" w:themeColor="text1"/>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BC7D40" w:rsidRDefault="009917B8" w:rsidP="00D34392">
      <w:pPr>
        <w:ind w:firstLine="851"/>
        <w:jc w:val="both"/>
        <w:rPr>
          <w:bCs/>
          <w:color w:val="000000" w:themeColor="text1"/>
          <w:sz w:val="28"/>
          <w:szCs w:val="28"/>
        </w:rPr>
      </w:pPr>
      <w:r w:rsidRPr="00BC7D40">
        <w:rPr>
          <w:bCs/>
          <w:color w:val="000000" w:themeColor="text1"/>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BC7D40" w:rsidRDefault="00EF3482" w:rsidP="00D34392">
      <w:pPr>
        <w:widowControl/>
        <w:suppressAutoHyphens w:val="0"/>
        <w:autoSpaceDE w:val="0"/>
        <w:autoSpaceDN w:val="0"/>
        <w:adjustRightInd w:val="0"/>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 xml:space="preserve">3. </w:t>
      </w:r>
      <w:r w:rsidRPr="00BC7D40">
        <w:rPr>
          <w:rFonts w:eastAsia="Times New Roman"/>
          <w:bCs/>
          <w:color w:val="000000" w:themeColor="text1"/>
          <w:sz w:val="28"/>
          <w:szCs w:val="28"/>
        </w:rPr>
        <w:t>Финансовый орган поселения ведет муниципальную долговую книгу,</w:t>
      </w:r>
      <w:r w:rsidRPr="00BC7D40">
        <w:rPr>
          <w:rFonts w:eastAsiaTheme="minorHAnsi"/>
          <w:color w:val="000000" w:themeColor="text1"/>
          <w:kern w:val="0"/>
          <w:sz w:val="28"/>
          <w:szCs w:val="28"/>
        </w:rPr>
        <w:t xml:space="preserve"> в которую вносятся сведения, </w:t>
      </w:r>
      <w:r w:rsidR="006E6EBD" w:rsidRPr="00BC7D40">
        <w:rPr>
          <w:rFonts w:eastAsiaTheme="minorHAnsi"/>
          <w:color w:val="000000" w:themeColor="text1"/>
          <w:kern w:val="0"/>
          <w:sz w:val="28"/>
          <w:szCs w:val="28"/>
        </w:rPr>
        <w:t>определенные</w:t>
      </w:r>
      <w:r w:rsidR="00962C3B" w:rsidRPr="00BC7D40">
        <w:rPr>
          <w:rFonts w:eastAsiaTheme="minorHAnsi"/>
          <w:color w:val="000000" w:themeColor="text1"/>
          <w:kern w:val="0"/>
          <w:sz w:val="28"/>
          <w:szCs w:val="28"/>
        </w:rPr>
        <w:t xml:space="preserve"> Бюджетным кодексом Российской Федерации</w:t>
      </w:r>
      <w:r w:rsidRPr="00BC7D40">
        <w:rPr>
          <w:rFonts w:eastAsiaTheme="minorHAnsi"/>
          <w:color w:val="000000" w:themeColor="text1"/>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Pr="00BC7D40" w:rsidRDefault="009917B8" w:rsidP="00D42EF7">
      <w:pPr>
        <w:pStyle w:val="22"/>
        <w:tabs>
          <w:tab w:val="left" w:pos="142"/>
        </w:tabs>
        <w:spacing w:before="0" w:after="0"/>
        <w:ind w:firstLine="0"/>
        <w:jc w:val="center"/>
        <w:rPr>
          <w:rFonts w:eastAsia="Times New Roman"/>
          <w:color w:val="000000" w:themeColor="text1"/>
        </w:rPr>
      </w:pPr>
    </w:p>
    <w:p w:rsidR="009917B8" w:rsidRPr="00BC7D40" w:rsidRDefault="009917B8" w:rsidP="00D42EF7">
      <w:pPr>
        <w:tabs>
          <w:tab w:val="left" w:pos="142"/>
        </w:tabs>
        <w:jc w:val="center"/>
        <w:rPr>
          <w:rFonts w:eastAsia="Times New Roman"/>
          <w:b/>
          <w:caps/>
          <w:color w:val="000000" w:themeColor="text1"/>
          <w:sz w:val="28"/>
        </w:rPr>
      </w:pPr>
      <w:r w:rsidRPr="00BC7D40">
        <w:rPr>
          <w:rFonts w:eastAsia="Times New Roman"/>
          <w:b/>
          <w:caps/>
          <w:color w:val="000000" w:themeColor="text1"/>
          <w:sz w:val="28"/>
        </w:rPr>
        <w:t xml:space="preserve">ГЛАВА </w:t>
      </w:r>
      <w:r w:rsidR="00B01C7E" w:rsidRPr="00BC7D40">
        <w:rPr>
          <w:rFonts w:eastAsia="Times New Roman"/>
          <w:b/>
          <w:caps/>
          <w:color w:val="000000" w:themeColor="text1"/>
          <w:sz w:val="28"/>
        </w:rPr>
        <w:t>8</w:t>
      </w:r>
      <w:r w:rsidRPr="00BC7D40">
        <w:rPr>
          <w:rFonts w:eastAsia="Times New Roman"/>
          <w:b/>
          <w:caps/>
          <w:color w:val="000000" w:themeColor="text1"/>
          <w:sz w:val="28"/>
        </w:rPr>
        <w:t>. ОТВЕТСТВЕННОСТЬ ОРГАНОВ местного САМОУПРАВЛЕНИЯ И ДОЛЖНОСТНЫХ ЛИЦ местного самоуправления поселеНИЯ</w:t>
      </w:r>
    </w:p>
    <w:p w:rsidR="009917B8" w:rsidRPr="00BC7D40" w:rsidRDefault="009917B8" w:rsidP="0081350A">
      <w:pPr>
        <w:tabs>
          <w:tab w:val="left" w:pos="142"/>
        </w:tabs>
        <w:ind w:firstLine="851"/>
        <w:jc w:val="center"/>
        <w:rPr>
          <w:rFonts w:eastAsia="Times New Roman"/>
          <w:caps/>
          <w:color w:val="000000" w:themeColor="text1"/>
          <w:sz w:val="28"/>
        </w:rPr>
      </w:pP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b/>
          <w:color w:val="000000" w:themeColor="text1"/>
          <w:sz w:val="28"/>
        </w:rPr>
        <w:t xml:space="preserve">Статья </w:t>
      </w:r>
      <w:r w:rsidR="008E3B10" w:rsidRPr="00BC7D40">
        <w:rPr>
          <w:rFonts w:ascii="Times New Roman" w:hAnsi="Times New Roman"/>
          <w:b/>
          <w:color w:val="000000" w:themeColor="text1"/>
          <w:sz w:val="28"/>
        </w:rPr>
        <w:t>74</w:t>
      </w:r>
      <w:r w:rsidRPr="00BC7D40">
        <w:rPr>
          <w:rFonts w:ascii="Times New Roman" w:hAnsi="Times New Roman"/>
          <w:b/>
          <w:color w:val="000000" w:themeColor="text1"/>
          <w:sz w:val="28"/>
        </w:rPr>
        <w:t>.</w:t>
      </w:r>
      <w:r w:rsidRPr="00BC7D40">
        <w:rPr>
          <w:rFonts w:ascii="Times New Roman" w:hAnsi="Times New Roman"/>
          <w:color w:val="000000" w:themeColor="text1"/>
          <w:sz w:val="28"/>
        </w:rPr>
        <w:t xml:space="preserve"> </w:t>
      </w:r>
      <w:r w:rsidRPr="00BC7D40">
        <w:rPr>
          <w:rFonts w:ascii="Times New Roman" w:hAnsi="Times New Roman"/>
          <w:b/>
          <w:color w:val="000000" w:themeColor="text1"/>
          <w:sz w:val="28"/>
        </w:rPr>
        <w:t>Ответственность органов местного самоуправления и должностных лиц местного самоуправления</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Pr="00BC7D40" w:rsidRDefault="009917B8" w:rsidP="0081350A">
      <w:pPr>
        <w:pStyle w:val="ConsNormal"/>
        <w:tabs>
          <w:tab w:val="left" w:pos="142"/>
        </w:tabs>
        <w:ind w:firstLine="851"/>
        <w:jc w:val="both"/>
        <w:rPr>
          <w:rFonts w:ascii="Times New Roman" w:hAnsi="Times New Roman"/>
          <w:color w:val="000000" w:themeColor="text1"/>
          <w:sz w:val="28"/>
        </w:rPr>
      </w:pP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b/>
          <w:color w:val="000000" w:themeColor="text1"/>
          <w:sz w:val="28"/>
        </w:rPr>
        <w:t xml:space="preserve">Статья </w:t>
      </w:r>
      <w:r w:rsidR="008E3B10" w:rsidRPr="00BC7D40">
        <w:rPr>
          <w:rFonts w:ascii="Times New Roman" w:hAnsi="Times New Roman"/>
          <w:b/>
          <w:color w:val="000000" w:themeColor="text1"/>
          <w:sz w:val="28"/>
        </w:rPr>
        <w:t>75</w:t>
      </w:r>
      <w:r w:rsidRPr="00BC7D40">
        <w:rPr>
          <w:rFonts w:ascii="Times New Roman" w:hAnsi="Times New Roman"/>
          <w:b/>
          <w:color w:val="000000" w:themeColor="text1"/>
          <w:sz w:val="28"/>
        </w:rPr>
        <w:t>.</w:t>
      </w:r>
      <w:r w:rsidRPr="00BC7D40">
        <w:rPr>
          <w:b/>
          <w:color w:val="000000" w:themeColor="text1"/>
          <w:sz w:val="28"/>
        </w:rPr>
        <w:t xml:space="preserve"> </w:t>
      </w:r>
      <w:r w:rsidRPr="00BC7D40">
        <w:rPr>
          <w:rFonts w:ascii="Times New Roman" w:hAnsi="Times New Roman"/>
          <w:b/>
          <w:color w:val="000000" w:themeColor="text1"/>
          <w:sz w:val="28"/>
        </w:rPr>
        <w:t xml:space="preserve">Ответственность </w:t>
      </w:r>
      <w:r w:rsidRPr="00BC7D40">
        <w:rPr>
          <w:rFonts w:ascii="Times New Roman" w:hAnsi="Times New Roman"/>
          <w:b/>
          <w:color w:val="000000" w:themeColor="text1"/>
          <w:sz w:val="28"/>
          <w:szCs w:val="28"/>
        </w:rPr>
        <w:t>органов местного самоуправления</w:t>
      </w:r>
      <w:r w:rsidRPr="00BC7D40">
        <w:rPr>
          <w:rFonts w:ascii="Times New Roman" w:hAnsi="Times New Roman"/>
          <w:b/>
          <w:color w:val="000000" w:themeColor="text1"/>
          <w:sz w:val="28"/>
        </w:rPr>
        <w:t>, депутатов, главы поселения перед населением</w:t>
      </w:r>
    </w:p>
    <w:p w:rsidR="009917B8" w:rsidRPr="00BC7D40" w:rsidRDefault="009917B8" w:rsidP="0081350A">
      <w:pPr>
        <w:pStyle w:val="ConsNormal"/>
        <w:tabs>
          <w:tab w:val="left" w:pos="142"/>
          <w:tab w:val="left" w:pos="720"/>
        </w:tabs>
        <w:ind w:firstLine="851"/>
        <w:jc w:val="both"/>
        <w:rPr>
          <w:rFonts w:ascii="Times New Roman" w:hAnsi="Times New Roman"/>
          <w:color w:val="000000" w:themeColor="text1"/>
          <w:sz w:val="28"/>
        </w:rPr>
      </w:pPr>
      <w:r w:rsidRPr="00BC7D40">
        <w:rPr>
          <w:rFonts w:ascii="Times New Roman" w:hAnsi="Times New Roman"/>
          <w:color w:val="000000" w:themeColor="text1"/>
          <w:sz w:val="28"/>
        </w:rPr>
        <w:t>Население поселения вправе отозвать депутатов,</w:t>
      </w:r>
      <w:r w:rsidRPr="00BC7D40">
        <w:rPr>
          <w:color w:val="000000" w:themeColor="text1"/>
          <w:sz w:val="28"/>
        </w:rPr>
        <w:t xml:space="preserve"> </w:t>
      </w:r>
      <w:r w:rsidRPr="00BC7D40">
        <w:rPr>
          <w:rFonts w:ascii="Times New Roman" w:hAnsi="Times New Roman"/>
          <w:color w:val="000000" w:themeColor="text1"/>
          <w:sz w:val="28"/>
        </w:rPr>
        <w:t>главу поселения в соответствии с федеральным законодательством и настоящим уставом.</w:t>
      </w:r>
    </w:p>
    <w:p w:rsidR="009917B8" w:rsidRPr="00BC7D40" w:rsidRDefault="009917B8" w:rsidP="0081350A">
      <w:pPr>
        <w:pStyle w:val="ConsNonformat"/>
        <w:tabs>
          <w:tab w:val="left" w:pos="142"/>
        </w:tabs>
        <w:ind w:firstLine="851"/>
        <w:rPr>
          <w:rFonts w:ascii="Times New Roman" w:hAnsi="Times New Roman"/>
          <w:color w:val="000000" w:themeColor="text1"/>
          <w:sz w:val="28"/>
        </w:rPr>
      </w:pPr>
    </w:p>
    <w:p w:rsidR="009917B8" w:rsidRPr="00BC7D40" w:rsidRDefault="009917B8" w:rsidP="0081350A">
      <w:pPr>
        <w:pStyle w:val="22"/>
        <w:tabs>
          <w:tab w:val="left" w:pos="142"/>
        </w:tabs>
        <w:spacing w:before="0" w:after="0"/>
        <w:ind w:firstLine="851"/>
        <w:rPr>
          <w:rFonts w:eastAsia="Times New Roman"/>
          <w:b/>
          <w:color w:val="000000" w:themeColor="text1"/>
        </w:rPr>
      </w:pPr>
      <w:r w:rsidRPr="00BC7D40">
        <w:rPr>
          <w:rFonts w:eastAsia="Times New Roman"/>
          <w:b/>
          <w:color w:val="000000" w:themeColor="text1"/>
        </w:rPr>
        <w:t xml:space="preserve">Статья </w:t>
      </w:r>
      <w:r w:rsidR="008E3B10" w:rsidRPr="00BC7D40">
        <w:rPr>
          <w:rFonts w:eastAsia="Times New Roman"/>
          <w:b/>
          <w:color w:val="000000" w:themeColor="text1"/>
        </w:rPr>
        <w:t>76</w:t>
      </w:r>
      <w:r w:rsidRPr="00BC7D40">
        <w:rPr>
          <w:rFonts w:eastAsia="Times New Roman"/>
          <w:b/>
          <w:color w:val="000000" w:themeColor="text1"/>
        </w:rPr>
        <w:t>.</w:t>
      </w:r>
      <w:r w:rsidRPr="00BC7D40">
        <w:rPr>
          <w:rFonts w:eastAsia="Times New Roman"/>
          <w:color w:val="000000" w:themeColor="text1"/>
        </w:rPr>
        <w:t xml:space="preserve"> </w:t>
      </w:r>
      <w:r w:rsidRPr="00BC7D40">
        <w:rPr>
          <w:rFonts w:eastAsia="Times New Roman"/>
          <w:b/>
          <w:color w:val="000000" w:themeColor="text1"/>
        </w:rPr>
        <w:t>Ответственность органов местного самоуправления и должностных лиц местного самоуправления поселения перед государством</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 xml:space="preserve">Совет и глава поселения несут ответственность перед государством в порядке, установленном Федеральным законом </w:t>
      </w:r>
      <w:r w:rsidRPr="00BC7D40">
        <w:rPr>
          <w:color w:val="000000" w:themeColor="text1"/>
        </w:rPr>
        <w:t xml:space="preserve">от 06.10.2003 года № 131-ФЗ </w:t>
      </w:r>
      <w:r w:rsidRPr="00BC7D40">
        <w:rPr>
          <w:rFonts w:eastAsia="Times New Roman"/>
          <w:color w:val="000000" w:themeColor="text1"/>
        </w:rPr>
        <w:t xml:space="preserve"> «Об общих принципах организации местного самоуправления в Российской </w:t>
      </w:r>
      <w:r w:rsidRPr="00BC7D40">
        <w:rPr>
          <w:rFonts w:eastAsia="Times New Roman"/>
          <w:color w:val="000000" w:themeColor="text1"/>
        </w:rPr>
        <w:lastRenderedPageBreak/>
        <w:t>Федерации».</w:t>
      </w:r>
    </w:p>
    <w:p w:rsidR="002F3F83" w:rsidRPr="00BC7D40" w:rsidRDefault="002F3F83" w:rsidP="0081350A">
      <w:pPr>
        <w:ind w:firstLine="900"/>
        <w:jc w:val="both"/>
        <w:rPr>
          <w:b/>
          <w:color w:val="000000" w:themeColor="text1"/>
          <w:sz w:val="28"/>
          <w:szCs w:val="28"/>
        </w:rPr>
      </w:pPr>
    </w:p>
    <w:p w:rsidR="009917B8" w:rsidRPr="00BC7D40" w:rsidRDefault="009917B8" w:rsidP="0081350A">
      <w:pPr>
        <w:ind w:firstLine="900"/>
        <w:jc w:val="both"/>
        <w:rPr>
          <w:b/>
          <w:color w:val="000000" w:themeColor="text1"/>
          <w:sz w:val="28"/>
          <w:szCs w:val="28"/>
        </w:rPr>
      </w:pPr>
      <w:r w:rsidRPr="00BC7D40">
        <w:rPr>
          <w:b/>
          <w:color w:val="000000" w:themeColor="text1"/>
          <w:sz w:val="28"/>
          <w:szCs w:val="28"/>
        </w:rPr>
        <w:t xml:space="preserve">Статья </w:t>
      </w:r>
      <w:r w:rsidR="009431CF" w:rsidRPr="00BC7D40">
        <w:rPr>
          <w:b/>
          <w:color w:val="000000" w:themeColor="text1"/>
          <w:sz w:val="28"/>
          <w:szCs w:val="28"/>
        </w:rPr>
        <w:t>77</w:t>
      </w:r>
      <w:r w:rsidRPr="00BC7D40">
        <w:rPr>
          <w:b/>
          <w:color w:val="000000" w:themeColor="text1"/>
          <w:sz w:val="28"/>
          <w:szCs w:val="28"/>
        </w:rPr>
        <w:t>. Удаление главы поселения в отставку</w:t>
      </w:r>
    </w:p>
    <w:p w:rsidR="009917B8" w:rsidRPr="00BC7D40" w:rsidRDefault="009917B8" w:rsidP="0081350A">
      <w:pPr>
        <w:ind w:firstLine="900"/>
        <w:jc w:val="both"/>
        <w:rPr>
          <w:color w:val="000000" w:themeColor="text1"/>
          <w:sz w:val="28"/>
          <w:szCs w:val="28"/>
        </w:rPr>
      </w:pPr>
      <w:r w:rsidRPr="00BC7D40">
        <w:rPr>
          <w:color w:val="000000" w:themeColor="text1"/>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Pr="00BC7D40" w:rsidRDefault="009917B8" w:rsidP="0081350A">
      <w:pPr>
        <w:ind w:firstLine="900"/>
        <w:jc w:val="both"/>
        <w:rPr>
          <w:color w:val="000000" w:themeColor="text1"/>
          <w:sz w:val="28"/>
          <w:szCs w:val="28"/>
        </w:rPr>
      </w:pPr>
      <w:r w:rsidRPr="00BC7D40">
        <w:rPr>
          <w:color w:val="000000" w:themeColor="text1"/>
          <w:sz w:val="28"/>
          <w:szCs w:val="28"/>
        </w:rPr>
        <w:t>2. Основаниями для удаления главы поселения в отставку являются:</w:t>
      </w:r>
    </w:p>
    <w:p w:rsidR="009917B8" w:rsidRPr="00BC7D40" w:rsidRDefault="009917B8" w:rsidP="0081350A">
      <w:pPr>
        <w:ind w:firstLine="900"/>
        <w:jc w:val="both"/>
        <w:rPr>
          <w:color w:val="000000" w:themeColor="text1"/>
          <w:sz w:val="28"/>
          <w:szCs w:val="28"/>
        </w:rPr>
      </w:pPr>
      <w:r w:rsidRPr="00BC7D40">
        <w:rPr>
          <w:color w:val="000000" w:themeColor="text1"/>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Pr="00BC7D40" w:rsidRDefault="009917B8" w:rsidP="0081350A">
      <w:pPr>
        <w:ind w:firstLine="900"/>
        <w:jc w:val="both"/>
        <w:rPr>
          <w:color w:val="000000" w:themeColor="text1"/>
          <w:sz w:val="28"/>
          <w:szCs w:val="28"/>
        </w:rPr>
      </w:pPr>
      <w:proofErr w:type="gramStart"/>
      <w:r w:rsidRPr="00BC7D40">
        <w:rPr>
          <w:color w:val="000000" w:themeColor="text1"/>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BC7D40" w:rsidRDefault="009917B8" w:rsidP="0081350A">
      <w:pPr>
        <w:ind w:firstLine="900"/>
        <w:jc w:val="both"/>
        <w:rPr>
          <w:color w:val="000000" w:themeColor="text1"/>
          <w:sz w:val="28"/>
          <w:szCs w:val="28"/>
        </w:rPr>
      </w:pPr>
      <w:r w:rsidRPr="00BC7D40">
        <w:rPr>
          <w:color w:val="000000" w:themeColor="text1"/>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BC7D40">
        <w:rPr>
          <w:color w:val="000000" w:themeColor="text1"/>
          <w:sz w:val="28"/>
          <w:szCs w:val="28"/>
        </w:rPr>
        <w:t>;</w:t>
      </w:r>
    </w:p>
    <w:p w:rsidR="00347695" w:rsidRPr="00BC7D40" w:rsidRDefault="00347695" w:rsidP="00347695">
      <w:pPr>
        <w:pStyle w:val="ConsPlusNormal"/>
        <w:ind w:firstLine="851"/>
        <w:jc w:val="both"/>
        <w:outlineLvl w:val="1"/>
        <w:rPr>
          <w:rFonts w:ascii="Times New Roman" w:eastAsiaTheme="minorHAnsi" w:hAnsi="Times New Roman" w:cs="Times New Roman"/>
          <w:color w:val="000000" w:themeColor="text1"/>
          <w:kern w:val="0"/>
          <w:sz w:val="28"/>
          <w:szCs w:val="28"/>
          <w:lang w:eastAsia="en-US" w:bidi="ar-SA"/>
        </w:rPr>
      </w:pPr>
      <w:r w:rsidRPr="00BC7D40">
        <w:rPr>
          <w:rFonts w:ascii="Times New Roman" w:hAnsi="Times New Roman" w:cs="Times New Roman"/>
          <w:color w:val="000000" w:themeColor="text1"/>
          <w:sz w:val="28"/>
          <w:szCs w:val="28"/>
        </w:rPr>
        <w:t xml:space="preserve">4) </w:t>
      </w:r>
      <w:r w:rsidRPr="00BC7D40">
        <w:rPr>
          <w:rFonts w:ascii="Times New Roman" w:eastAsiaTheme="minorHAnsi" w:hAnsi="Times New Roman" w:cs="Times New Roman"/>
          <w:color w:val="000000" w:themeColor="text1"/>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20" w:history="1">
        <w:r w:rsidRPr="00BC7D40">
          <w:rPr>
            <w:rFonts w:ascii="Times New Roman" w:eastAsiaTheme="minorHAnsi" w:hAnsi="Times New Roman" w:cs="Times New Roman"/>
            <w:color w:val="000000" w:themeColor="text1"/>
            <w:kern w:val="0"/>
            <w:sz w:val="28"/>
            <w:szCs w:val="28"/>
            <w:lang w:eastAsia="en-US" w:bidi="ar-SA"/>
          </w:rPr>
          <w:t>законом</w:t>
        </w:r>
      </w:hyperlink>
      <w:r w:rsidRPr="00BC7D40">
        <w:rPr>
          <w:rFonts w:ascii="Times New Roman" w:eastAsiaTheme="minorHAnsi" w:hAnsi="Times New Roman" w:cs="Times New Roman"/>
          <w:color w:val="000000" w:themeColor="text1"/>
          <w:kern w:val="0"/>
          <w:sz w:val="28"/>
          <w:szCs w:val="28"/>
          <w:lang w:eastAsia="en-US" w:bidi="ar-SA"/>
        </w:rPr>
        <w:t xml:space="preserve"> от 25.12.2008 № 273-ФЗ «О противодействии коррупции» и другими федеральными законами</w:t>
      </w:r>
      <w:r w:rsidR="00283BBB" w:rsidRPr="00BC7D40">
        <w:rPr>
          <w:rFonts w:ascii="Times New Roman" w:eastAsiaTheme="minorHAnsi" w:hAnsi="Times New Roman" w:cs="Times New Roman"/>
          <w:color w:val="000000" w:themeColor="text1"/>
          <w:kern w:val="0"/>
          <w:sz w:val="28"/>
          <w:szCs w:val="28"/>
          <w:lang w:eastAsia="en-US" w:bidi="ar-SA"/>
        </w:rPr>
        <w:t>;</w:t>
      </w:r>
    </w:p>
    <w:p w:rsidR="00283BBB" w:rsidRPr="00BC7D40" w:rsidRDefault="00283BBB" w:rsidP="00283BBB">
      <w:pPr>
        <w:widowControl/>
        <w:suppressAutoHyphens w:val="0"/>
        <w:autoSpaceDE w:val="0"/>
        <w:autoSpaceDN w:val="0"/>
        <w:adjustRightInd w:val="0"/>
        <w:ind w:firstLine="851"/>
        <w:jc w:val="both"/>
        <w:rPr>
          <w:rFonts w:eastAsiaTheme="minorHAnsi"/>
          <w:bCs/>
          <w:color w:val="000000" w:themeColor="text1"/>
          <w:kern w:val="0"/>
          <w:sz w:val="28"/>
          <w:szCs w:val="28"/>
        </w:rPr>
      </w:pPr>
      <w:proofErr w:type="gramStart"/>
      <w:r w:rsidRPr="00BC7D40">
        <w:rPr>
          <w:rFonts w:eastAsiaTheme="minorHAnsi"/>
          <w:bCs/>
          <w:color w:val="000000" w:themeColor="text1"/>
          <w:kern w:val="0"/>
          <w:sz w:val="28"/>
          <w:szCs w:val="28"/>
        </w:rPr>
        <w:t xml:space="preserve">5) допущение главой </w:t>
      </w:r>
      <w:r w:rsidR="00584B2F" w:rsidRPr="00BC7D40">
        <w:rPr>
          <w:rFonts w:eastAsiaTheme="minorHAnsi"/>
          <w:bCs/>
          <w:color w:val="000000" w:themeColor="text1"/>
          <w:kern w:val="0"/>
          <w:sz w:val="28"/>
          <w:szCs w:val="28"/>
        </w:rPr>
        <w:t>поселения</w:t>
      </w:r>
      <w:r w:rsidRPr="00BC7D40">
        <w:rPr>
          <w:rFonts w:eastAsiaTheme="minorHAnsi"/>
          <w:bCs/>
          <w:color w:val="000000" w:themeColor="text1"/>
          <w:kern w:val="0"/>
          <w:sz w:val="28"/>
          <w:szCs w:val="28"/>
        </w:rPr>
        <w:t xml:space="preserve">, местной администрацией, иными органами и должностными лицами местного самоуправления </w:t>
      </w:r>
      <w:r w:rsidR="00584B2F" w:rsidRPr="00BC7D40">
        <w:rPr>
          <w:rFonts w:eastAsiaTheme="minorHAnsi"/>
          <w:bCs/>
          <w:color w:val="000000" w:themeColor="text1"/>
          <w:kern w:val="0"/>
          <w:sz w:val="28"/>
          <w:szCs w:val="28"/>
        </w:rPr>
        <w:t>поселения</w:t>
      </w:r>
      <w:r w:rsidRPr="00BC7D40">
        <w:rPr>
          <w:rFonts w:eastAsiaTheme="minorHAnsi"/>
          <w:bCs/>
          <w:color w:val="000000" w:themeColor="text1"/>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w:t>
      </w:r>
      <w:proofErr w:type="gramEnd"/>
      <w:r w:rsidRPr="00BC7D40">
        <w:rPr>
          <w:rFonts w:eastAsiaTheme="minorHAnsi"/>
          <w:bCs/>
          <w:color w:val="000000" w:themeColor="text1"/>
          <w:kern w:val="0"/>
          <w:sz w:val="28"/>
          <w:szCs w:val="28"/>
        </w:rPr>
        <w:t xml:space="preserve"> и способствовало возникновению межнациональных (межэтнических) и межконфессиональных конфликтов.</w:t>
      </w:r>
    </w:p>
    <w:p w:rsidR="009917B8" w:rsidRPr="00BC7D40" w:rsidRDefault="009917B8" w:rsidP="00347695">
      <w:pPr>
        <w:ind w:firstLine="851"/>
        <w:jc w:val="both"/>
        <w:rPr>
          <w:color w:val="000000" w:themeColor="text1"/>
          <w:sz w:val="28"/>
          <w:szCs w:val="28"/>
        </w:rPr>
      </w:pPr>
      <w:r w:rsidRPr="00BC7D40">
        <w:rPr>
          <w:color w:val="000000" w:themeColor="text1"/>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lastRenderedPageBreak/>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5. В случае</w:t>
      </w:r>
      <w:proofErr w:type="gramStart"/>
      <w:r w:rsidRPr="00BC7D40">
        <w:rPr>
          <w:color w:val="000000" w:themeColor="text1"/>
          <w:sz w:val="28"/>
          <w:szCs w:val="28"/>
        </w:rPr>
        <w:t>,</w:t>
      </w:r>
      <w:proofErr w:type="gramEnd"/>
      <w:r w:rsidRPr="00BC7D40">
        <w:rPr>
          <w:color w:val="000000" w:themeColor="text1"/>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10. При рассмотрении и принятии Советом решения об удалении главы поселения в отставку должны быть обеспечены:</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11. В случае</w:t>
      </w:r>
      <w:proofErr w:type="gramStart"/>
      <w:r w:rsidRPr="00BC7D40">
        <w:rPr>
          <w:color w:val="000000" w:themeColor="text1"/>
          <w:sz w:val="28"/>
          <w:szCs w:val="28"/>
        </w:rPr>
        <w:t>,</w:t>
      </w:r>
      <w:proofErr w:type="gramEnd"/>
      <w:r w:rsidRPr="00BC7D40">
        <w:rPr>
          <w:color w:val="000000" w:themeColor="text1"/>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9917B8" w:rsidRPr="00BC7D40" w:rsidRDefault="009917B8" w:rsidP="0081350A">
      <w:pPr>
        <w:autoSpaceDE w:val="0"/>
        <w:ind w:firstLine="900"/>
        <w:jc w:val="both"/>
        <w:rPr>
          <w:color w:val="000000" w:themeColor="text1"/>
          <w:sz w:val="28"/>
          <w:szCs w:val="28"/>
        </w:rPr>
      </w:pPr>
      <w:r w:rsidRPr="00BC7D40">
        <w:rPr>
          <w:color w:val="000000" w:themeColor="text1"/>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sidRPr="00BC7D40">
        <w:rPr>
          <w:color w:val="000000" w:themeColor="text1"/>
          <w:sz w:val="28"/>
          <w:szCs w:val="28"/>
        </w:rPr>
        <w:t>,</w:t>
      </w:r>
      <w:proofErr w:type="gramEnd"/>
      <w:r w:rsidRPr="00BC7D40">
        <w:rPr>
          <w:color w:val="000000" w:themeColor="text1"/>
          <w:sz w:val="28"/>
          <w:szCs w:val="28"/>
        </w:rPr>
        <w:t xml:space="preserve"> если глава поселения в письменном виде </w:t>
      </w:r>
      <w:r w:rsidRPr="00BC7D40">
        <w:rPr>
          <w:color w:val="000000" w:themeColor="text1"/>
          <w:sz w:val="28"/>
          <w:szCs w:val="28"/>
        </w:rPr>
        <w:lastRenderedPageBreak/>
        <w:t>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Pr="00BC7D40" w:rsidRDefault="009917B8" w:rsidP="0081350A">
      <w:pPr>
        <w:pStyle w:val="22"/>
        <w:tabs>
          <w:tab w:val="left" w:pos="142"/>
        </w:tabs>
        <w:spacing w:before="0" w:after="0"/>
        <w:ind w:firstLine="851"/>
        <w:rPr>
          <w:color w:val="000000" w:themeColor="text1"/>
          <w:szCs w:val="28"/>
        </w:rPr>
      </w:pPr>
      <w:r w:rsidRPr="00BC7D40">
        <w:rPr>
          <w:color w:val="000000" w:themeColor="text1"/>
          <w:szCs w:val="28"/>
        </w:rPr>
        <w:t>13. В случае</w:t>
      </w:r>
      <w:proofErr w:type="gramStart"/>
      <w:r w:rsidRPr="00BC7D40">
        <w:rPr>
          <w:color w:val="000000" w:themeColor="text1"/>
          <w:szCs w:val="28"/>
        </w:rPr>
        <w:t>,</w:t>
      </w:r>
      <w:proofErr w:type="gramEnd"/>
      <w:r w:rsidRPr="00BC7D40">
        <w:rPr>
          <w:color w:val="000000" w:themeColor="text1"/>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BC7D40" w:rsidRDefault="004F3FA0" w:rsidP="004F3FA0">
      <w:pPr>
        <w:suppressAutoHyphens w:val="0"/>
        <w:autoSpaceDE w:val="0"/>
        <w:autoSpaceDN w:val="0"/>
        <w:adjustRightInd w:val="0"/>
        <w:ind w:firstLine="851"/>
        <w:jc w:val="both"/>
        <w:rPr>
          <w:rFonts w:eastAsia="Times New Roman"/>
          <w:color w:val="000000" w:themeColor="text1"/>
          <w:kern w:val="0"/>
          <w:sz w:val="28"/>
          <w:szCs w:val="28"/>
          <w:lang w:eastAsia="ru-RU"/>
        </w:rPr>
      </w:pPr>
      <w:r w:rsidRPr="00BC7D40">
        <w:rPr>
          <w:rFonts w:eastAsia="Times New Roman"/>
          <w:color w:val="000000" w:themeColor="text1"/>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BC7D40" w:rsidRDefault="009917B8" w:rsidP="0081350A">
      <w:pPr>
        <w:pStyle w:val="22"/>
        <w:tabs>
          <w:tab w:val="left" w:pos="142"/>
        </w:tabs>
        <w:spacing w:before="0" w:after="0"/>
        <w:ind w:firstLine="851"/>
        <w:rPr>
          <w:rFonts w:eastAsia="Times New Roman"/>
          <w:b/>
          <w:color w:val="000000" w:themeColor="text1"/>
        </w:rPr>
      </w:pPr>
    </w:p>
    <w:p w:rsidR="009917B8" w:rsidRPr="00BC7D40" w:rsidRDefault="009917B8" w:rsidP="0081350A">
      <w:pPr>
        <w:pStyle w:val="ConsNormal"/>
        <w:tabs>
          <w:tab w:val="left" w:pos="142"/>
        </w:tabs>
        <w:ind w:firstLine="851"/>
        <w:jc w:val="both"/>
        <w:rPr>
          <w:rFonts w:ascii="Times New Roman" w:hAnsi="Times New Roman"/>
          <w:b/>
          <w:color w:val="000000" w:themeColor="text1"/>
          <w:sz w:val="28"/>
        </w:rPr>
      </w:pPr>
      <w:r w:rsidRPr="00BC7D40">
        <w:rPr>
          <w:rFonts w:ascii="Times New Roman" w:hAnsi="Times New Roman"/>
          <w:b/>
          <w:color w:val="000000" w:themeColor="text1"/>
          <w:sz w:val="28"/>
        </w:rPr>
        <w:t xml:space="preserve">Статья </w:t>
      </w:r>
      <w:r w:rsidR="009431CF" w:rsidRPr="00BC7D40">
        <w:rPr>
          <w:rFonts w:ascii="Times New Roman" w:hAnsi="Times New Roman"/>
          <w:b/>
          <w:color w:val="000000" w:themeColor="text1"/>
          <w:sz w:val="28"/>
        </w:rPr>
        <w:t>78</w:t>
      </w:r>
      <w:r w:rsidRPr="00BC7D40">
        <w:rPr>
          <w:b/>
          <w:color w:val="000000" w:themeColor="text1"/>
          <w:sz w:val="28"/>
        </w:rPr>
        <w:t xml:space="preserve">. </w:t>
      </w:r>
      <w:r w:rsidRPr="00BC7D40">
        <w:rPr>
          <w:rFonts w:ascii="Times New Roman" w:hAnsi="Times New Roman"/>
          <w:b/>
          <w:color w:val="000000" w:themeColor="text1"/>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Pr="00BC7D40" w:rsidRDefault="009917B8" w:rsidP="0081350A">
      <w:pPr>
        <w:pStyle w:val="22"/>
        <w:tabs>
          <w:tab w:val="left" w:pos="142"/>
        </w:tabs>
        <w:spacing w:before="0" w:after="0"/>
        <w:ind w:firstLine="851"/>
        <w:rPr>
          <w:rFonts w:eastAsia="Times New Roman"/>
          <w:color w:val="000000" w:themeColor="text1"/>
        </w:rPr>
      </w:pPr>
      <w:r w:rsidRPr="00BC7D40">
        <w:rPr>
          <w:rFonts w:eastAsia="Times New Roman"/>
          <w:color w:val="000000" w:themeColor="text1"/>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Pr="00BC7D40" w:rsidRDefault="009917B8" w:rsidP="0081350A">
      <w:pPr>
        <w:tabs>
          <w:tab w:val="left" w:pos="142"/>
        </w:tabs>
        <w:ind w:firstLine="851"/>
        <w:jc w:val="center"/>
        <w:rPr>
          <w:rFonts w:eastAsia="Times New Roman"/>
          <w:b/>
          <w:color w:val="000000" w:themeColor="text1"/>
          <w:sz w:val="28"/>
        </w:rPr>
      </w:pPr>
    </w:p>
    <w:p w:rsidR="009917B8" w:rsidRPr="00BC7D40" w:rsidRDefault="009917B8" w:rsidP="0081350A">
      <w:pPr>
        <w:pStyle w:val="a6"/>
        <w:tabs>
          <w:tab w:val="left" w:pos="142"/>
        </w:tabs>
        <w:spacing w:after="0"/>
        <w:ind w:firstLine="851"/>
        <w:jc w:val="both"/>
        <w:rPr>
          <w:rFonts w:eastAsia="Times New Roman"/>
          <w:b/>
          <w:color w:val="000000" w:themeColor="text1"/>
          <w:sz w:val="28"/>
        </w:rPr>
      </w:pPr>
      <w:r w:rsidRPr="00BC7D40">
        <w:rPr>
          <w:rFonts w:eastAsia="Times New Roman"/>
          <w:b/>
          <w:color w:val="000000" w:themeColor="text1"/>
          <w:sz w:val="28"/>
        </w:rPr>
        <w:t xml:space="preserve">Статья </w:t>
      </w:r>
      <w:r w:rsidR="009431CF" w:rsidRPr="00BC7D40">
        <w:rPr>
          <w:rFonts w:eastAsia="Times New Roman"/>
          <w:b/>
          <w:color w:val="000000" w:themeColor="text1"/>
          <w:sz w:val="28"/>
        </w:rPr>
        <w:t>79</w:t>
      </w:r>
      <w:r w:rsidRPr="00BC7D40">
        <w:rPr>
          <w:rFonts w:eastAsia="Times New Roman"/>
          <w:b/>
          <w:color w:val="000000" w:themeColor="text1"/>
          <w:sz w:val="28"/>
        </w:rPr>
        <w:t xml:space="preserve">. </w:t>
      </w:r>
      <w:proofErr w:type="gramStart"/>
      <w:r w:rsidRPr="00BC7D40">
        <w:rPr>
          <w:rFonts w:eastAsia="Times New Roman"/>
          <w:b/>
          <w:color w:val="000000" w:themeColor="text1"/>
          <w:sz w:val="28"/>
        </w:rPr>
        <w:t>Контроль за</w:t>
      </w:r>
      <w:proofErr w:type="gramEnd"/>
      <w:r w:rsidRPr="00BC7D40">
        <w:rPr>
          <w:rFonts w:eastAsia="Times New Roman"/>
          <w:b/>
          <w:color w:val="000000" w:themeColor="text1"/>
          <w:sz w:val="28"/>
        </w:rPr>
        <w:t xml:space="preserve"> деятельностью органов местного самоуправления и должностных лиц местного самоуправления</w:t>
      </w:r>
    </w:p>
    <w:p w:rsidR="009917B8" w:rsidRPr="00BC7D40" w:rsidRDefault="009917B8" w:rsidP="0081350A">
      <w:pPr>
        <w:pStyle w:val="WW-2"/>
        <w:tabs>
          <w:tab w:val="left" w:pos="142"/>
        </w:tabs>
        <w:rPr>
          <w:color w:val="000000" w:themeColor="text1"/>
        </w:rPr>
      </w:pPr>
      <w:r w:rsidRPr="00BC7D40">
        <w:rPr>
          <w:color w:val="000000" w:themeColor="text1"/>
        </w:rP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rsidRPr="00BC7D40">
        <w:rPr>
          <w:color w:val="000000" w:themeColor="text1"/>
        </w:rPr>
        <w:t>контроль за</w:t>
      </w:r>
      <w:proofErr w:type="gramEnd"/>
      <w:r w:rsidRPr="00BC7D40">
        <w:rPr>
          <w:color w:val="000000" w:themeColor="text1"/>
        </w:rP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Pr="00BC7D40" w:rsidRDefault="009917B8" w:rsidP="0081350A">
      <w:pPr>
        <w:pStyle w:val="ConsNormal"/>
        <w:tabs>
          <w:tab w:val="left" w:pos="142"/>
        </w:tabs>
        <w:ind w:firstLine="851"/>
        <w:jc w:val="center"/>
        <w:rPr>
          <w:rFonts w:ascii="Times New Roman" w:hAnsi="Times New Roman"/>
          <w:b/>
          <w:caps/>
          <w:color w:val="000000" w:themeColor="text1"/>
          <w:sz w:val="28"/>
        </w:rPr>
      </w:pPr>
    </w:p>
    <w:p w:rsidR="009917B8" w:rsidRPr="00BC7D40" w:rsidRDefault="009917B8" w:rsidP="0081350A">
      <w:pPr>
        <w:pStyle w:val="ConsNormal"/>
        <w:tabs>
          <w:tab w:val="left" w:pos="142"/>
        </w:tabs>
        <w:ind w:firstLine="851"/>
        <w:jc w:val="center"/>
        <w:rPr>
          <w:rFonts w:ascii="Times New Roman" w:hAnsi="Times New Roman"/>
          <w:b/>
          <w:caps/>
          <w:color w:val="000000" w:themeColor="text1"/>
          <w:sz w:val="28"/>
        </w:rPr>
      </w:pPr>
      <w:r w:rsidRPr="00BC7D40">
        <w:rPr>
          <w:rFonts w:ascii="Times New Roman" w:hAnsi="Times New Roman"/>
          <w:b/>
          <w:caps/>
          <w:color w:val="000000" w:themeColor="text1"/>
          <w:sz w:val="28"/>
        </w:rPr>
        <w:t xml:space="preserve">ГЛАВА </w:t>
      </w:r>
      <w:r w:rsidR="00B01C7E" w:rsidRPr="00BC7D40">
        <w:rPr>
          <w:rFonts w:ascii="Times New Roman" w:hAnsi="Times New Roman"/>
          <w:b/>
          <w:caps/>
          <w:color w:val="000000" w:themeColor="text1"/>
          <w:sz w:val="28"/>
        </w:rPr>
        <w:t>9</w:t>
      </w:r>
      <w:r w:rsidRPr="00BC7D40">
        <w:rPr>
          <w:rFonts w:ascii="Times New Roman" w:hAnsi="Times New Roman"/>
          <w:b/>
          <w:caps/>
          <w:color w:val="000000" w:themeColor="text1"/>
          <w:sz w:val="28"/>
        </w:rPr>
        <w:t>. ЗАКЛЮЧИТЕЛЬНЫЕ ПОЛОЖЕНИЯ</w:t>
      </w:r>
    </w:p>
    <w:p w:rsidR="009917B8" w:rsidRPr="00BC7D40" w:rsidRDefault="009917B8" w:rsidP="0081350A">
      <w:pPr>
        <w:pStyle w:val="ConsNormal"/>
        <w:tabs>
          <w:tab w:val="left" w:pos="142"/>
        </w:tabs>
        <w:ind w:firstLine="851"/>
        <w:jc w:val="both"/>
        <w:rPr>
          <w:rFonts w:ascii="Times New Roman" w:hAnsi="Times New Roman"/>
          <w:caps/>
          <w:color w:val="000000" w:themeColor="text1"/>
          <w:sz w:val="28"/>
        </w:rPr>
      </w:pPr>
    </w:p>
    <w:p w:rsidR="00D82D3B" w:rsidRPr="00BC7D40" w:rsidRDefault="00D82D3B" w:rsidP="00D82D3B">
      <w:pPr>
        <w:tabs>
          <w:tab w:val="left" w:pos="142"/>
        </w:tabs>
        <w:suppressAutoHyphens w:val="0"/>
        <w:ind w:firstLine="851"/>
        <w:jc w:val="both"/>
        <w:rPr>
          <w:rFonts w:eastAsiaTheme="minorHAnsi"/>
          <w:b/>
          <w:color w:val="000000" w:themeColor="text1"/>
          <w:kern w:val="0"/>
          <w:sz w:val="28"/>
          <w:szCs w:val="28"/>
        </w:rPr>
      </w:pPr>
      <w:r w:rsidRPr="00BC7D40">
        <w:rPr>
          <w:rFonts w:eastAsiaTheme="minorHAnsi"/>
          <w:b/>
          <w:color w:val="000000" w:themeColor="text1"/>
          <w:kern w:val="0"/>
          <w:sz w:val="28"/>
          <w:szCs w:val="28"/>
        </w:rPr>
        <w:t xml:space="preserve">Статья 80. Переходные положения </w:t>
      </w:r>
    </w:p>
    <w:p w:rsidR="001E367F" w:rsidRPr="00BC7D40" w:rsidRDefault="00D82D3B" w:rsidP="00D82D3B">
      <w:pPr>
        <w:tabs>
          <w:tab w:val="left" w:pos="142"/>
        </w:tabs>
        <w:ind w:firstLine="851"/>
        <w:jc w:val="both"/>
        <w:rPr>
          <w:rFonts w:eastAsiaTheme="minorHAnsi"/>
          <w:color w:val="000000" w:themeColor="text1"/>
          <w:kern w:val="0"/>
          <w:sz w:val="28"/>
          <w:szCs w:val="28"/>
        </w:rPr>
      </w:pPr>
      <w:r w:rsidRPr="00BC7D40">
        <w:rPr>
          <w:rFonts w:eastAsiaTheme="minorHAnsi"/>
          <w:color w:val="000000" w:themeColor="text1"/>
          <w:kern w:val="0"/>
          <w:sz w:val="28"/>
          <w:szCs w:val="28"/>
        </w:rPr>
        <w:t>Устав поселения вступает в силу после его официального опубликования (обнародования).</w:t>
      </w:r>
    </w:p>
    <w:p w:rsidR="00D82D3B" w:rsidRPr="00BC7D40" w:rsidRDefault="00D82D3B" w:rsidP="00D82D3B">
      <w:pPr>
        <w:tabs>
          <w:tab w:val="left" w:pos="142"/>
        </w:tabs>
        <w:ind w:firstLine="851"/>
        <w:jc w:val="both"/>
        <w:rPr>
          <w:rFonts w:eastAsia="Times New Roman"/>
          <w:b/>
          <w:color w:val="000000" w:themeColor="text1"/>
          <w:sz w:val="28"/>
        </w:rPr>
      </w:pPr>
    </w:p>
    <w:p w:rsidR="009917B8" w:rsidRPr="00BC7D40" w:rsidRDefault="009917B8" w:rsidP="0081350A">
      <w:pPr>
        <w:tabs>
          <w:tab w:val="left" w:pos="142"/>
        </w:tabs>
        <w:ind w:firstLine="851"/>
        <w:jc w:val="both"/>
        <w:rPr>
          <w:rFonts w:eastAsia="Times New Roman"/>
          <w:b/>
          <w:color w:val="000000" w:themeColor="text1"/>
          <w:sz w:val="28"/>
        </w:rPr>
      </w:pPr>
      <w:r w:rsidRPr="00BC7D40">
        <w:rPr>
          <w:rFonts w:eastAsia="Times New Roman"/>
          <w:b/>
          <w:color w:val="000000" w:themeColor="text1"/>
          <w:sz w:val="28"/>
        </w:rPr>
        <w:t>Статья 8</w:t>
      </w:r>
      <w:r w:rsidR="009431CF" w:rsidRPr="00BC7D40">
        <w:rPr>
          <w:rFonts w:eastAsia="Times New Roman"/>
          <w:b/>
          <w:color w:val="000000" w:themeColor="text1"/>
          <w:sz w:val="28"/>
        </w:rPr>
        <w:t>1</w:t>
      </w:r>
      <w:r w:rsidRPr="00BC7D40">
        <w:rPr>
          <w:rFonts w:eastAsia="Times New Roman"/>
          <w:color w:val="000000" w:themeColor="text1"/>
          <w:sz w:val="28"/>
        </w:rPr>
        <w:t xml:space="preserve">. </w:t>
      </w:r>
      <w:r w:rsidRPr="00BC7D40">
        <w:rPr>
          <w:rFonts w:eastAsia="Times New Roman"/>
          <w:b/>
          <w:color w:val="000000" w:themeColor="text1"/>
          <w:sz w:val="28"/>
        </w:rPr>
        <w:t>О муниципальных правовых актах</w:t>
      </w:r>
    </w:p>
    <w:p w:rsidR="009917B8" w:rsidRPr="00D42EF7" w:rsidRDefault="009917B8" w:rsidP="0081350A">
      <w:pPr>
        <w:pStyle w:val="WW-2"/>
        <w:tabs>
          <w:tab w:val="left" w:pos="142"/>
        </w:tabs>
        <w:rPr>
          <w:color w:val="000000" w:themeColor="text1"/>
        </w:rPr>
      </w:pPr>
      <w:r w:rsidRPr="00BC7D40">
        <w:rPr>
          <w:color w:val="000000" w:themeColor="text1"/>
        </w:rP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Pr="00D42EF7" w:rsidRDefault="009917B8" w:rsidP="0081350A">
      <w:pPr>
        <w:ind w:firstLine="851"/>
        <w:jc w:val="both"/>
        <w:rPr>
          <w:strike/>
          <w:color w:val="000000" w:themeColor="text1"/>
          <w:sz w:val="28"/>
          <w:szCs w:val="28"/>
        </w:rPr>
      </w:pPr>
    </w:p>
    <w:p w:rsidR="009E3411" w:rsidRPr="00D42EF7" w:rsidRDefault="009E3411" w:rsidP="0081350A">
      <w:pPr>
        <w:rPr>
          <w:color w:val="000000" w:themeColor="text1"/>
        </w:rPr>
      </w:pPr>
    </w:p>
    <w:sectPr w:rsidR="009E3411" w:rsidRPr="00D42EF7" w:rsidSect="002F13D4">
      <w:headerReference w:type="default" r:id="rId21"/>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7A6D" w:rsidRDefault="00557A6D" w:rsidP="002F13D4">
      <w:r>
        <w:separator/>
      </w:r>
    </w:p>
  </w:endnote>
  <w:endnote w:type="continuationSeparator" w:id="0">
    <w:p w:rsidR="00557A6D" w:rsidRDefault="00557A6D"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panose1 w:val="00000000000000000000"/>
    <w:charset w:val="00"/>
    <w:family w:val="auto"/>
    <w:notTrueType/>
    <w:pitch w:val="variable"/>
    <w:sig w:usb0="00000203" w:usb1="00000000" w:usb2="00000000" w:usb3="00000000" w:csb0="00000005"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7A6D" w:rsidRDefault="00557A6D" w:rsidP="002F13D4">
      <w:r>
        <w:separator/>
      </w:r>
    </w:p>
  </w:footnote>
  <w:footnote w:type="continuationSeparator" w:id="0">
    <w:p w:rsidR="00557A6D" w:rsidRDefault="00557A6D"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EndPr/>
    <w:sdtContent>
      <w:p w:rsidR="00DF3B21" w:rsidRDefault="00DF3B21">
        <w:pPr>
          <w:pStyle w:val="af3"/>
          <w:jc w:val="center"/>
        </w:pPr>
        <w:r>
          <w:fldChar w:fldCharType="begin"/>
        </w:r>
        <w:r>
          <w:instrText>PAGE   \* MERGEFORMAT</w:instrText>
        </w:r>
        <w:r>
          <w:fldChar w:fldCharType="separate"/>
        </w:r>
        <w:r w:rsidR="00BC7D40">
          <w:rPr>
            <w:noProof/>
          </w:rPr>
          <w:t>4</w:t>
        </w:r>
        <w:r>
          <w:fldChar w:fldCharType="end"/>
        </w:r>
      </w:p>
    </w:sdtContent>
  </w:sdt>
  <w:p w:rsidR="00DF3B21" w:rsidRDefault="00DF3B21">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06583"/>
    <w:rsid w:val="000111DE"/>
    <w:rsid w:val="000112EB"/>
    <w:rsid w:val="00011AA4"/>
    <w:rsid w:val="0001590E"/>
    <w:rsid w:val="00020872"/>
    <w:rsid w:val="00022709"/>
    <w:rsid w:val="00025581"/>
    <w:rsid w:val="00026181"/>
    <w:rsid w:val="000275B7"/>
    <w:rsid w:val="00027A78"/>
    <w:rsid w:val="00030334"/>
    <w:rsid w:val="0003127A"/>
    <w:rsid w:val="000327C8"/>
    <w:rsid w:val="00032D39"/>
    <w:rsid w:val="00033CBE"/>
    <w:rsid w:val="000347F9"/>
    <w:rsid w:val="000358F0"/>
    <w:rsid w:val="00036740"/>
    <w:rsid w:val="0003690A"/>
    <w:rsid w:val="00036D33"/>
    <w:rsid w:val="00037C59"/>
    <w:rsid w:val="00041441"/>
    <w:rsid w:val="00041DDB"/>
    <w:rsid w:val="00044091"/>
    <w:rsid w:val="00053692"/>
    <w:rsid w:val="00056CB0"/>
    <w:rsid w:val="00062173"/>
    <w:rsid w:val="00063D29"/>
    <w:rsid w:val="00070A14"/>
    <w:rsid w:val="00070BC6"/>
    <w:rsid w:val="00071660"/>
    <w:rsid w:val="000730F8"/>
    <w:rsid w:val="00084529"/>
    <w:rsid w:val="000848B8"/>
    <w:rsid w:val="00086CCD"/>
    <w:rsid w:val="00087419"/>
    <w:rsid w:val="00090829"/>
    <w:rsid w:val="00091353"/>
    <w:rsid w:val="0009301C"/>
    <w:rsid w:val="00094BC3"/>
    <w:rsid w:val="0009600D"/>
    <w:rsid w:val="00097C0E"/>
    <w:rsid w:val="000A3508"/>
    <w:rsid w:val="000A3E43"/>
    <w:rsid w:val="000B1F06"/>
    <w:rsid w:val="000B365A"/>
    <w:rsid w:val="000B422B"/>
    <w:rsid w:val="000B6F47"/>
    <w:rsid w:val="000B71C7"/>
    <w:rsid w:val="000C2261"/>
    <w:rsid w:val="000C3EE5"/>
    <w:rsid w:val="000D0630"/>
    <w:rsid w:val="000D2B69"/>
    <w:rsid w:val="000D46E3"/>
    <w:rsid w:val="000E7549"/>
    <w:rsid w:val="000F0153"/>
    <w:rsid w:val="000F1D12"/>
    <w:rsid w:val="000F1F52"/>
    <w:rsid w:val="000F66AD"/>
    <w:rsid w:val="00106EEA"/>
    <w:rsid w:val="001071D4"/>
    <w:rsid w:val="0010737B"/>
    <w:rsid w:val="001140A9"/>
    <w:rsid w:val="00117862"/>
    <w:rsid w:val="00123761"/>
    <w:rsid w:val="001252F4"/>
    <w:rsid w:val="00127528"/>
    <w:rsid w:val="00127C60"/>
    <w:rsid w:val="00130074"/>
    <w:rsid w:val="00130835"/>
    <w:rsid w:val="00130CBC"/>
    <w:rsid w:val="001340D3"/>
    <w:rsid w:val="00134A10"/>
    <w:rsid w:val="00137458"/>
    <w:rsid w:val="00141287"/>
    <w:rsid w:val="0014207E"/>
    <w:rsid w:val="00144650"/>
    <w:rsid w:val="00153B3A"/>
    <w:rsid w:val="001618D9"/>
    <w:rsid w:val="001658A4"/>
    <w:rsid w:val="00171C33"/>
    <w:rsid w:val="001733F7"/>
    <w:rsid w:val="00180E3D"/>
    <w:rsid w:val="0018636B"/>
    <w:rsid w:val="001905BC"/>
    <w:rsid w:val="00192031"/>
    <w:rsid w:val="0019268A"/>
    <w:rsid w:val="00194E8A"/>
    <w:rsid w:val="00196713"/>
    <w:rsid w:val="001A41DF"/>
    <w:rsid w:val="001B0D2C"/>
    <w:rsid w:val="001B2F94"/>
    <w:rsid w:val="001B3F43"/>
    <w:rsid w:val="001C0344"/>
    <w:rsid w:val="001C3AC9"/>
    <w:rsid w:val="001C6808"/>
    <w:rsid w:val="001C7C7C"/>
    <w:rsid w:val="001D7FA5"/>
    <w:rsid w:val="001E367F"/>
    <w:rsid w:val="001E3A56"/>
    <w:rsid w:val="001E446A"/>
    <w:rsid w:val="001E5444"/>
    <w:rsid w:val="001E6575"/>
    <w:rsid w:val="001F386D"/>
    <w:rsid w:val="001F77B9"/>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520"/>
    <w:rsid w:val="00242C4C"/>
    <w:rsid w:val="00243961"/>
    <w:rsid w:val="0024590F"/>
    <w:rsid w:val="00247E36"/>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87BEE"/>
    <w:rsid w:val="00292660"/>
    <w:rsid w:val="002968F8"/>
    <w:rsid w:val="002A2D9F"/>
    <w:rsid w:val="002A2DB7"/>
    <w:rsid w:val="002A740D"/>
    <w:rsid w:val="002B21FB"/>
    <w:rsid w:val="002B26BF"/>
    <w:rsid w:val="002C01BD"/>
    <w:rsid w:val="002C0D3C"/>
    <w:rsid w:val="002C76F7"/>
    <w:rsid w:val="002D1102"/>
    <w:rsid w:val="002D13C6"/>
    <w:rsid w:val="002D2B9A"/>
    <w:rsid w:val="002D5A50"/>
    <w:rsid w:val="002D72D0"/>
    <w:rsid w:val="002E12E8"/>
    <w:rsid w:val="002E196F"/>
    <w:rsid w:val="002E3633"/>
    <w:rsid w:val="002E738D"/>
    <w:rsid w:val="002F13D4"/>
    <w:rsid w:val="002F3F83"/>
    <w:rsid w:val="002F696C"/>
    <w:rsid w:val="00301FB9"/>
    <w:rsid w:val="003041F9"/>
    <w:rsid w:val="003050E5"/>
    <w:rsid w:val="003103EB"/>
    <w:rsid w:val="003217F3"/>
    <w:rsid w:val="003222B8"/>
    <w:rsid w:val="0032618B"/>
    <w:rsid w:val="003276E7"/>
    <w:rsid w:val="003308F4"/>
    <w:rsid w:val="00330C7A"/>
    <w:rsid w:val="00340DA2"/>
    <w:rsid w:val="00344ABD"/>
    <w:rsid w:val="00345D1E"/>
    <w:rsid w:val="00346221"/>
    <w:rsid w:val="003469C8"/>
    <w:rsid w:val="00347695"/>
    <w:rsid w:val="00351499"/>
    <w:rsid w:val="00352ED7"/>
    <w:rsid w:val="00353605"/>
    <w:rsid w:val="00354441"/>
    <w:rsid w:val="0035448E"/>
    <w:rsid w:val="003559E5"/>
    <w:rsid w:val="00357037"/>
    <w:rsid w:val="00361A6C"/>
    <w:rsid w:val="0036265D"/>
    <w:rsid w:val="003647B0"/>
    <w:rsid w:val="003657E1"/>
    <w:rsid w:val="00367CBB"/>
    <w:rsid w:val="00376173"/>
    <w:rsid w:val="003765F0"/>
    <w:rsid w:val="00376D37"/>
    <w:rsid w:val="00391D2B"/>
    <w:rsid w:val="003939CB"/>
    <w:rsid w:val="003A191E"/>
    <w:rsid w:val="003A19B7"/>
    <w:rsid w:val="003A3296"/>
    <w:rsid w:val="003A39DA"/>
    <w:rsid w:val="003A7CBD"/>
    <w:rsid w:val="003B1896"/>
    <w:rsid w:val="003B300A"/>
    <w:rsid w:val="003B5BD4"/>
    <w:rsid w:val="003C0A98"/>
    <w:rsid w:val="003D029A"/>
    <w:rsid w:val="003D211B"/>
    <w:rsid w:val="003D3843"/>
    <w:rsid w:val="003D4ED9"/>
    <w:rsid w:val="003D627F"/>
    <w:rsid w:val="003D6917"/>
    <w:rsid w:val="003E05BA"/>
    <w:rsid w:val="003E792A"/>
    <w:rsid w:val="003F52AC"/>
    <w:rsid w:val="003F5E9A"/>
    <w:rsid w:val="00400BD5"/>
    <w:rsid w:val="00401F9F"/>
    <w:rsid w:val="004030BA"/>
    <w:rsid w:val="00412469"/>
    <w:rsid w:val="00415211"/>
    <w:rsid w:val="004216E1"/>
    <w:rsid w:val="00421B41"/>
    <w:rsid w:val="004235DE"/>
    <w:rsid w:val="00423FE8"/>
    <w:rsid w:val="004249E7"/>
    <w:rsid w:val="0042700E"/>
    <w:rsid w:val="0043067D"/>
    <w:rsid w:val="0043651C"/>
    <w:rsid w:val="00442CD3"/>
    <w:rsid w:val="00443233"/>
    <w:rsid w:val="00447994"/>
    <w:rsid w:val="00447CFB"/>
    <w:rsid w:val="00451A6E"/>
    <w:rsid w:val="00452E4B"/>
    <w:rsid w:val="00453E91"/>
    <w:rsid w:val="004564B9"/>
    <w:rsid w:val="00456524"/>
    <w:rsid w:val="00460648"/>
    <w:rsid w:val="00464885"/>
    <w:rsid w:val="00464BE8"/>
    <w:rsid w:val="00466F47"/>
    <w:rsid w:val="00467531"/>
    <w:rsid w:val="004707DF"/>
    <w:rsid w:val="00475A1E"/>
    <w:rsid w:val="00475C04"/>
    <w:rsid w:val="00480620"/>
    <w:rsid w:val="00480763"/>
    <w:rsid w:val="00480AED"/>
    <w:rsid w:val="00482F04"/>
    <w:rsid w:val="00486D5B"/>
    <w:rsid w:val="00492931"/>
    <w:rsid w:val="00493892"/>
    <w:rsid w:val="004938F2"/>
    <w:rsid w:val="004950B1"/>
    <w:rsid w:val="004952AF"/>
    <w:rsid w:val="004A05BA"/>
    <w:rsid w:val="004A0836"/>
    <w:rsid w:val="004A2CFA"/>
    <w:rsid w:val="004A3D01"/>
    <w:rsid w:val="004B0652"/>
    <w:rsid w:val="004B2983"/>
    <w:rsid w:val="004B5892"/>
    <w:rsid w:val="004B7DAC"/>
    <w:rsid w:val="004C1AFB"/>
    <w:rsid w:val="004C5FF4"/>
    <w:rsid w:val="004C6E21"/>
    <w:rsid w:val="004C7905"/>
    <w:rsid w:val="004D1C54"/>
    <w:rsid w:val="004D4FD1"/>
    <w:rsid w:val="004D51E0"/>
    <w:rsid w:val="004D60A9"/>
    <w:rsid w:val="004D76CC"/>
    <w:rsid w:val="004E34F8"/>
    <w:rsid w:val="004E3853"/>
    <w:rsid w:val="004E4258"/>
    <w:rsid w:val="004F3FA0"/>
    <w:rsid w:val="004F4590"/>
    <w:rsid w:val="00503C5D"/>
    <w:rsid w:val="005049BB"/>
    <w:rsid w:val="00506E17"/>
    <w:rsid w:val="00507A2D"/>
    <w:rsid w:val="00507D19"/>
    <w:rsid w:val="00511EB0"/>
    <w:rsid w:val="00516531"/>
    <w:rsid w:val="00516828"/>
    <w:rsid w:val="005208C1"/>
    <w:rsid w:val="00521237"/>
    <w:rsid w:val="005254E5"/>
    <w:rsid w:val="00526807"/>
    <w:rsid w:val="005276A1"/>
    <w:rsid w:val="00535854"/>
    <w:rsid w:val="005403B1"/>
    <w:rsid w:val="005419A3"/>
    <w:rsid w:val="00544ECE"/>
    <w:rsid w:val="005455E3"/>
    <w:rsid w:val="00545961"/>
    <w:rsid w:val="00547877"/>
    <w:rsid w:val="005508B3"/>
    <w:rsid w:val="00550CF4"/>
    <w:rsid w:val="0055272B"/>
    <w:rsid w:val="00552C0D"/>
    <w:rsid w:val="0055642A"/>
    <w:rsid w:val="00557A6D"/>
    <w:rsid w:val="00561227"/>
    <w:rsid w:val="005634B1"/>
    <w:rsid w:val="00565289"/>
    <w:rsid w:val="00570E66"/>
    <w:rsid w:val="005733CF"/>
    <w:rsid w:val="00574A64"/>
    <w:rsid w:val="00577590"/>
    <w:rsid w:val="00581C1A"/>
    <w:rsid w:val="00581CA9"/>
    <w:rsid w:val="00584B2F"/>
    <w:rsid w:val="00585ADC"/>
    <w:rsid w:val="00587D6D"/>
    <w:rsid w:val="005901B1"/>
    <w:rsid w:val="005966B6"/>
    <w:rsid w:val="005A4C87"/>
    <w:rsid w:val="005B2D9F"/>
    <w:rsid w:val="005B5496"/>
    <w:rsid w:val="005C222C"/>
    <w:rsid w:val="005D289A"/>
    <w:rsid w:val="005D40E2"/>
    <w:rsid w:val="005E18B5"/>
    <w:rsid w:val="005E20E9"/>
    <w:rsid w:val="005F285D"/>
    <w:rsid w:val="005F2D15"/>
    <w:rsid w:val="005F4AFD"/>
    <w:rsid w:val="005F72AB"/>
    <w:rsid w:val="005F7AF6"/>
    <w:rsid w:val="00600CBD"/>
    <w:rsid w:val="00600E2D"/>
    <w:rsid w:val="00602E83"/>
    <w:rsid w:val="00607D89"/>
    <w:rsid w:val="00610AD2"/>
    <w:rsid w:val="0061108B"/>
    <w:rsid w:val="006135AD"/>
    <w:rsid w:val="006135F7"/>
    <w:rsid w:val="006179CF"/>
    <w:rsid w:val="00620156"/>
    <w:rsid w:val="006204B2"/>
    <w:rsid w:val="006205CF"/>
    <w:rsid w:val="00622B16"/>
    <w:rsid w:val="00627FB2"/>
    <w:rsid w:val="006316D3"/>
    <w:rsid w:val="006316D6"/>
    <w:rsid w:val="00632189"/>
    <w:rsid w:val="0063233B"/>
    <w:rsid w:val="00637F1C"/>
    <w:rsid w:val="00641823"/>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8584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0699"/>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2DC5"/>
    <w:rsid w:val="00746EB5"/>
    <w:rsid w:val="0074751A"/>
    <w:rsid w:val="007625C4"/>
    <w:rsid w:val="00764879"/>
    <w:rsid w:val="00764BF1"/>
    <w:rsid w:val="00766F82"/>
    <w:rsid w:val="007676FC"/>
    <w:rsid w:val="0077596A"/>
    <w:rsid w:val="00775F12"/>
    <w:rsid w:val="0077677B"/>
    <w:rsid w:val="00785C69"/>
    <w:rsid w:val="00793862"/>
    <w:rsid w:val="00797EC6"/>
    <w:rsid w:val="007A7678"/>
    <w:rsid w:val="007B1D68"/>
    <w:rsid w:val="007B2713"/>
    <w:rsid w:val="007C0F95"/>
    <w:rsid w:val="007C4EE8"/>
    <w:rsid w:val="007C5308"/>
    <w:rsid w:val="007C5C89"/>
    <w:rsid w:val="007D07F2"/>
    <w:rsid w:val="007D0CAE"/>
    <w:rsid w:val="007D10A2"/>
    <w:rsid w:val="007D2E90"/>
    <w:rsid w:val="007D4D60"/>
    <w:rsid w:val="007D743C"/>
    <w:rsid w:val="007E1CBC"/>
    <w:rsid w:val="007E236C"/>
    <w:rsid w:val="007E578C"/>
    <w:rsid w:val="007E6E4B"/>
    <w:rsid w:val="007E71BD"/>
    <w:rsid w:val="007F163F"/>
    <w:rsid w:val="007F2778"/>
    <w:rsid w:val="007F2FA9"/>
    <w:rsid w:val="007F3707"/>
    <w:rsid w:val="007F56B1"/>
    <w:rsid w:val="007F64D5"/>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51246"/>
    <w:rsid w:val="00853861"/>
    <w:rsid w:val="008571DE"/>
    <w:rsid w:val="00862F09"/>
    <w:rsid w:val="00865269"/>
    <w:rsid w:val="00870606"/>
    <w:rsid w:val="0087280D"/>
    <w:rsid w:val="0087331D"/>
    <w:rsid w:val="00877038"/>
    <w:rsid w:val="00877E14"/>
    <w:rsid w:val="00880CD6"/>
    <w:rsid w:val="008815D2"/>
    <w:rsid w:val="0088680C"/>
    <w:rsid w:val="008875E2"/>
    <w:rsid w:val="00890632"/>
    <w:rsid w:val="00893574"/>
    <w:rsid w:val="008A128F"/>
    <w:rsid w:val="008A1815"/>
    <w:rsid w:val="008A6D0D"/>
    <w:rsid w:val="008B0454"/>
    <w:rsid w:val="008B0C69"/>
    <w:rsid w:val="008B2EEA"/>
    <w:rsid w:val="008B645D"/>
    <w:rsid w:val="008C1241"/>
    <w:rsid w:val="008C3DF2"/>
    <w:rsid w:val="008C4624"/>
    <w:rsid w:val="008C4B0B"/>
    <w:rsid w:val="008C5094"/>
    <w:rsid w:val="008C57F3"/>
    <w:rsid w:val="008D109C"/>
    <w:rsid w:val="008D20A1"/>
    <w:rsid w:val="008D468B"/>
    <w:rsid w:val="008D5128"/>
    <w:rsid w:val="008E0360"/>
    <w:rsid w:val="008E1BC1"/>
    <w:rsid w:val="008E3100"/>
    <w:rsid w:val="008E32B3"/>
    <w:rsid w:val="008E3300"/>
    <w:rsid w:val="008E3B10"/>
    <w:rsid w:val="008E480C"/>
    <w:rsid w:val="008F02B9"/>
    <w:rsid w:val="008F1BE8"/>
    <w:rsid w:val="008F2FC5"/>
    <w:rsid w:val="008F567D"/>
    <w:rsid w:val="009019BA"/>
    <w:rsid w:val="00906D30"/>
    <w:rsid w:val="00913E7D"/>
    <w:rsid w:val="00914ECB"/>
    <w:rsid w:val="00914F03"/>
    <w:rsid w:val="00915014"/>
    <w:rsid w:val="00917AB3"/>
    <w:rsid w:val="00920A5A"/>
    <w:rsid w:val="009239BC"/>
    <w:rsid w:val="00923CAF"/>
    <w:rsid w:val="00927170"/>
    <w:rsid w:val="009272DC"/>
    <w:rsid w:val="00931ED2"/>
    <w:rsid w:val="00935405"/>
    <w:rsid w:val="0094135B"/>
    <w:rsid w:val="00942563"/>
    <w:rsid w:val="009431CF"/>
    <w:rsid w:val="00950D7F"/>
    <w:rsid w:val="0095237A"/>
    <w:rsid w:val="009527B3"/>
    <w:rsid w:val="009534AE"/>
    <w:rsid w:val="00954699"/>
    <w:rsid w:val="009559B6"/>
    <w:rsid w:val="00962C3B"/>
    <w:rsid w:val="0096355E"/>
    <w:rsid w:val="00963A80"/>
    <w:rsid w:val="00964370"/>
    <w:rsid w:val="00971C97"/>
    <w:rsid w:val="00975249"/>
    <w:rsid w:val="00977642"/>
    <w:rsid w:val="00981F15"/>
    <w:rsid w:val="00982E89"/>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C792D"/>
    <w:rsid w:val="009D3F4A"/>
    <w:rsid w:val="009D4A2C"/>
    <w:rsid w:val="009E13A6"/>
    <w:rsid w:val="009E234C"/>
    <w:rsid w:val="009E3411"/>
    <w:rsid w:val="009E5EFF"/>
    <w:rsid w:val="009F0CAB"/>
    <w:rsid w:val="009F1B42"/>
    <w:rsid w:val="009F2A42"/>
    <w:rsid w:val="009F2C30"/>
    <w:rsid w:val="009F364C"/>
    <w:rsid w:val="009F4F3F"/>
    <w:rsid w:val="00A019B9"/>
    <w:rsid w:val="00A0390A"/>
    <w:rsid w:val="00A03B53"/>
    <w:rsid w:val="00A11B28"/>
    <w:rsid w:val="00A13DAD"/>
    <w:rsid w:val="00A1620C"/>
    <w:rsid w:val="00A25B92"/>
    <w:rsid w:val="00A26D3F"/>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1C98"/>
    <w:rsid w:val="00A64C15"/>
    <w:rsid w:val="00A75E3C"/>
    <w:rsid w:val="00A8139F"/>
    <w:rsid w:val="00A82B70"/>
    <w:rsid w:val="00A82D03"/>
    <w:rsid w:val="00A831D6"/>
    <w:rsid w:val="00A8761A"/>
    <w:rsid w:val="00A87C96"/>
    <w:rsid w:val="00A926F1"/>
    <w:rsid w:val="00A9569D"/>
    <w:rsid w:val="00A974C7"/>
    <w:rsid w:val="00AA4585"/>
    <w:rsid w:val="00AA7724"/>
    <w:rsid w:val="00AA7CA1"/>
    <w:rsid w:val="00AB6B40"/>
    <w:rsid w:val="00AC1A78"/>
    <w:rsid w:val="00AC1AE5"/>
    <w:rsid w:val="00AD7482"/>
    <w:rsid w:val="00AD7F0D"/>
    <w:rsid w:val="00AE0F31"/>
    <w:rsid w:val="00AE1D9B"/>
    <w:rsid w:val="00AE1F7F"/>
    <w:rsid w:val="00B01C7E"/>
    <w:rsid w:val="00B02BD8"/>
    <w:rsid w:val="00B039E3"/>
    <w:rsid w:val="00B05C31"/>
    <w:rsid w:val="00B06E19"/>
    <w:rsid w:val="00B10AFC"/>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2D5"/>
    <w:rsid w:val="00B4752E"/>
    <w:rsid w:val="00B50E8B"/>
    <w:rsid w:val="00B523C7"/>
    <w:rsid w:val="00B53122"/>
    <w:rsid w:val="00B5338E"/>
    <w:rsid w:val="00B60159"/>
    <w:rsid w:val="00B660FF"/>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450E"/>
    <w:rsid w:val="00BC526A"/>
    <w:rsid w:val="00BC779C"/>
    <w:rsid w:val="00BC7D40"/>
    <w:rsid w:val="00BD0B0E"/>
    <w:rsid w:val="00BD1459"/>
    <w:rsid w:val="00BD3792"/>
    <w:rsid w:val="00BD5B34"/>
    <w:rsid w:val="00BD6E8F"/>
    <w:rsid w:val="00BE16A1"/>
    <w:rsid w:val="00BE177A"/>
    <w:rsid w:val="00BE52F4"/>
    <w:rsid w:val="00BE558E"/>
    <w:rsid w:val="00BE6CEB"/>
    <w:rsid w:val="00BF240B"/>
    <w:rsid w:val="00BF3C17"/>
    <w:rsid w:val="00BF4191"/>
    <w:rsid w:val="00BF483F"/>
    <w:rsid w:val="00C025D7"/>
    <w:rsid w:val="00C0355B"/>
    <w:rsid w:val="00C0663E"/>
    <w:rsid w:val="00C073A9"/>
    <w:rsid w:val="00C07EF2"/>
    <w:rsid w:val="00C14694"/>
    <w:rsid w:val="00C27EA9"/>
    <w:rsid w:val="00C30DC7"/>
    <w:rsid w:val="00C32F1D"/>
    <w:rsid w:val="00C33E5B"/>
    <w:rsid w:val="00C3483B"/>
    <w:rsid w:val="00C35872"/>
    <w:rsid w:val="00C35D2C"/>
    <w:rsid w:val="00C36084"/>
    <w:rsid w:val="00C403F6"/>
    <w:rsid w:val="00C42640"/>
    <w:rsid w:val="00C44C71"/>
    <w:rsid w:val="00C53985"/>
    <w:rsid w:val="00C54D46"/>
    <w:rsid w:val="00C5593B"/>
    <w:rsid w:val="00C56C19"/>
    <w:rsid w:val="00C56C9D"/>
    <w:rsid w:val="00C66072"/>
    <w:rsid w:val="00C668C9"/>
    <w:rsid w:val="00C716C7"/>
    <w:rsid w:val="00C71751"/>
    <w:rsid w:val="00C73C95"/>
    <w:rsid w:val="00C81FFD"/>
    <w:rsid w:val="00C8265F"/>
    <w:rsid w:val="00C90400"/>
    <w:rsid w:val="00C91397"/>
    <w:rsid w:val="00C92BD2"/>
    <w:rsid w:val="00C93BEE"/>
    <w:rsid w:val="00CA0EBE"/>
    <w:rsid w:val="00CA45AC"/>
    <w:rsid w:val="00CA775C"/>
    <w:rsid w:val="00CC0F7B"/>
    <w:rsid w:val="00CC4FB3"/>
    <w:rsid w:val="00CD29C4"/>
    <w:rsid w:val="00CD4FF0"/>
    <w:rsid w:val="00CD5008"/>
    <w:rsid w:val="00CE0CEC"/>
    <w:rsid w:val="00CE4878"/>
    <w:rsid w:val="00CE541B"/>
    <w:rsid w:val="00CE6188"/>
    <w:rsid w:val="00CF06F4"/>
    <w:rsid w:val="00CF4536"/>
    <w:rsid w:val="00CF753A"/>
    <w:rsid w:val="00D0302C"/>
    <w:rsid w:val="00D15528"/>
    <w:rsid w:val="00D15590"/>
    <w:rsid w:val="00D23DC0"/>
    <w:rsid w:val="00D25095"/>
    <w:rsid w:val="00D30C40"/>
    <w:rsid w:val="00D3122E"/>
    <w:rsid w:val="00D31311"/>
    <w:rsid w:val="00D34392"/>
    <w:rsid w:val="00D420BB"/>
    <w:rsid w:val="00D424EE"/>
    <w:rsid w:val="00D42EF7"/>
    <w:rsid w:val="00D475C6"/>
    <w:rsid w:val="00D512E9"/>
    <w:rsid w:val="00D513D2"/>
    <w:rsid w:val="00D53FA7"/>
    <w:rsid w:val="00D54875"/>
    <w:rsid w:val="00D54B3E"/>
    <w:rsid w:val="00D60455"/>
    <w:rsid w:val="00D61A89"/>
    <w:rsid w:val="00D64814"/>
    <w:rsid w:val="00D64866"/>
    <w:rsid w:val="00D65396"/>
    <w:rsid w:val="00D70855"/>
    <w:rsid w:val="00D70D04"/>
    <w:rsid w:val="00D714A1"/>
    <w:rsid w:val="00D72575"/>
    <w:rsid w:val="00D7258D"/>
    <w:rsid w:val="00D74866"/>
    <w:rsid w:val="00D82D3B"/>
    <w:rsid w:val="00D865A1"/>
    <w:rsid w:val="00D91176"/>
    <w:rsid w:val="00D920B8"/>
    <w:rsid w:val="00DA1D05"/>
    <w:rsid w:val="00DA3C2B"/>
    <w:rsid w:val="00DA5374"/>
    <w:rsid w:val="00DA561A"/>
    <w:rsid w:val="00DA602E"/>
    <w:rsid w:val="00DB27B0"/>
    <w:rsid w:val="00DB34E1"/>
    <w:rsid w:val="00DB6164"/>
    <w:rsid w:val="00DB787D"/>
    <w:rsid w:val="00DC0049"/>
    <w:rsid w:val="00DC1884"/>
    <w:rsid w:val="00DC3C4E"/>
    <w:rsid w:val="00DC4840"/>
    <w:rsid w:val="00DD2DE5"/>
    <w:rsid w:val="00DD5FD5"/>
    <w:rsid w:val="00DD605B"/>
    <w:rsid w:val="00DE1717"/>
    <w:rsid w:val="00DE37D0"/>
    <w:rsid w:val="00DE3807"/>
    <w:rsid w:val="00DE610D"/>
    <w:rsid w:val="00DE6D1A"/>
    <w:rsid w:val="00DF1777"/>
    <w:rsid w:val="00DF2F36"/>
    <w:rsid w:val="00DF3B21"/>
    <w:rsid w:val="00DF4928"/>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3208"/>
    <w:rsid w:val="00E34A78"/>
    <w:rsid w:val="00E37E4F"/>
    <w:rsid w:val="00E43C8F"/>
    <w:rsid w:val="00E45042"/>
    <w:rsid w:val="00E47908"/>
    <w:rsid w:val="00E53A1D"/>
    <w:rsid w:val="00E56703"/>
    <w:rsid w:val="00E57476"/>
    <w:rsid w:val="00E5789D"/>
    <w:rsid w:val="00E60977"/>
    <w:rsid w:val="00E63805"/>
    <w:rsid w:val="00E63B66"/>
    <w:rsid w:val="00E64CF2"/>
    <w:rsid w:val="00E706C9"/>
    <w:rsid w:val="00E7086E"/>
    <w:rsid w:val="00E73C6B"/>
    <w:rsid w:val="00E82211"/>
    <w:rsid w:val="00E83603"/>
    <w:rsid w:val="00E8523C"/>
    <w:rsid w:val="00E869EB"/>
    <w:rsid w:val="00E93902"/>
    <w:rsid w:val="00E94535"/>
    <w:rsid w:val="00E96DB9"/>
    <w:rsid w:val="00E971B3"/>
    <w:rsid w:val="00EA11F7"/>
    <w:rsid w:val="00EA2078"/>
    <w:rsid w:val="00EA2364"/>
    <w:rsid w:val="00EA30B2"/>
    <w:rsid w:val="00EB0B4E"/>
    <w:rsid w:val="00EB165D"/>
    <w:rsid w:val="00EB373E"/>
    <w:rsid w:val="00EB677C"/>
    <w:rsid w:val="00EB73A2"/>
    <w:rsid w:val="00EC4608"/>
    <w:rsid w:val="00EC7577"/>
    <w:rsid w:val="00EC7643"/>
    <w:rsid w:val="00ED2696"/>
    <w:rsid w:val="00ED308E"/>
    <w:rsid w:val="00ED7500"/>
    <w:rsid w:val="00EE0323"/>
    <w:rsid w:val="00EE194F"/>
    <w:rsid w:val="00EE20AD"/>
    <w:rsid w:val="00EE31C8"/>
    <w:rsid w:val="00EE3EC4"/>
    <w:rsid w:val="00EE64CC"/>
    <w:rsid w:val="00EE6D1F"/>
    <w:rsid w:val="00EE76B3"/>
    <w:rsid w:val="00EF13F5"/>
    <w:rsid w:val="00EF3482"/>
    <w:rsid w:val="00F03CFB"/>
    <w:rsid w:val="00F10AAB"/>
    <w:rsid w:val="00F1251A"/>
    <w:rsid w:val="00F14031"/>
    <w:rsid w:val="00F16B1E"/>
    <w:rsid w:val="00F17348"/>
    <w:rsid w:val="00F200AE"/>
    <w:rsid w:val="00F21E5C"/>
    <w:rsid w:val="00F375B0"/>
    <w:rsid w:val="00F4073C"/>
    <w:rsid w:val="00F436A7"/>
    <w:rsid w:val="00F43C5E"/>
    <w:rsid w:val="00F43CEC"/>
    <w:rsid w:val="00F44A2D"/>
    <w:rsid w:val="00F46999"/>
    <w:rsid w:val="00F555C3"/>
    <w:rsid w:val="00F61263"/>
    <w:rsid w:val="00F65F44"/>
    <w:rsid w:val="00F701AF"/>
    <w:rsid w:val="00F7428D"/>
    <w:rsid w:val="00F744EF"/>
    <w:rsid w:val="00F75BCF"/>
    <w:rsid w:val="00F75E8E"/>
    <w:rsid w:val="00F7735B"/>
    <w:rsid w:val="00F77E30"/>
    <w:rsid w:val="00F81CDD"/>
    <w:rsid w:val="00F8290A"/>
    <w:rsid w:val="00F90835"/>
    <w:rsid w:val="00F90B01"/>
    <w:rsid w:val="00F90F93"/>
    <w:rsid w:val="00F93BE2"/>
    <w:rsid w:val="00F954BC"/>
    <w:rsid w:val="00F96E17"/>
    <w:rsid w:val="00F96FB8"/>
    <w:rsid w:val="00FA26A3"/>
    <w:rsid w:val="00FA2E38"/>
    <w:rsid w:val="00FA53D6"/>
    <w:rsid w:val="00FA6BD1"/>
    <w:rsid w:val="00FA7444"/>
    <w:rsid w:val="00FA7A24"/>
    <w:rsid w:val="00FB68B2"/>
    <w:rsid w:val="00FB6B6B"/>
    <w:rsid w:val="00FC553A"/>
    <w:rsid w:val="00FC5F35"/>
    <w:rsid w:val="00FC768D"/>
    <w:rsid w:val="00FD1AE7"/>
    <w:rsid w:val="00FD42DF"/>
    <w:rsid w:val="00FD7DF4"/>
    <w:rsid w:val="00FD7F06"/>
    <w:rsid w:val="00FE079C"/>
    <w:rsid w:val="00FE144E"/>
    <w:rsid w:val="00FE248A"/>
    <w:rsid w:val="00FE76CE"/>
    <w:rsid w:val="00FF1A6D"/>
    <w:rsid w:val="00FF4CAF"/>
    <w:rsid w:val="00FF6879"/>
    <w:rsid w:val="00FF6B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977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 w:type="table" w:styleId="afd">
    <w:name w:val="Table Grid"/>
    <w:basedOn w:val="a1"/>
    <w:uiPriority w:val="59"/>
    <w:rsid w:val="009776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630732">
      <w:bodyDiv w:val="1"/>
      <w:marLeft w:val="0"/>
      <w:marRight w:val="0"/>
      <w:marTop w:val="0"/>
      <w:marBottom w:val="0"/>
      <w:divBdr>
        <w:top w:val="none" w:sz="0" w:space="0" w:color="auto"/>
        <w:left w:val="none" w:sz="0" w:space="0" w:color="auto"/>
        <w:bottom w:val="none" w:sz="0" w:space="0" w:color="auto"/>
        <w:right w:val="none" w:sz="0" w:space="0" w:color="auto"/>
      </w:divBdr>
    </w:div>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059548373">
      <w:bodyDiv w:val="1"/>
      <w:marLeft w:val="0"/>
      <w:marRight w:val="0"/>
      <w:marTop w:val="0"/>
      <w:marBottom w:val="0"/>
      <w:divBdr>
        <w:top w:val="none" w:sz="0" w:space="0" w:color="auto"/>
        <w:left w:val="none" w:sz="0" w:space="0" w:color="auto"/>
        <w:bottom w:val="none" w:sz="0" w:space="0" w:color="auto"/>
        <w:right w:val="none" w:sz="0" w:space="0" w:color="auto"/>
      </w:divBdr>
    </w:div>
    <w:div w:id="1062632441">
      <w:bodyDiv w:val="1"/>
      <w:marLeft w:val="0"/>
      <w:marRight w:val="0"/>
      <w:marTop w:val="0"/>
      <w:marBottom w:val="0"/>
      <w:divBdr>
        <w:top w:val="none" w:sz="0" w:space="0" w:color="auto"/>
        <w:left w:val="none" w:sz="0" w:space="0" w:color="auto"/>
        <w:bottom w:val="none" w:sz="0" w:space="0" w:color="auto"/>
        <w:right w:val="none" w:sz="0" w:space="0" w:color="auto"/>
      </w:divBdr>
    </w:div>
    <w:div w:id="1222206651">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 w:id="190109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CF2075795604EAE03CAD8E3452D3E27B955D5ADC5A9BA133B4F61EAF06pDF3H" TargetMode="External"/><Relationship Id="rId18" Type="http://schemas.openxmlformats.org/officeDocument/2006/relationships/hyperlink" Target="consultantplus://offline/ref=4877D9329D1ED507F78C7EB7FE26D5DB4F90AADD2DF0D9640986477D154531FAD5E464E6CED6IAe9H"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consultantplus://offline/ref=AA86745B24B6FB50F7FA29AC8B5605872589DA1C66B7C0C2536AC1B382zDrBO" TargetMode="External"/><Relationship Id="rId17" Type="http://schemas.openxmlformats.org/officeDocument/2006/relationships/hyperlink" Target="consultantplus://offline/main?base=LAW;n=112715;fld=134;dst=100370" TargetMode="External"/><Relationship Id="rId2" Type="http://schemas.openxmlformats.org/officeDocument/2006/relationships/numbering" Target="numbering.xml"/><Relationship Id="rId16" Type="http://schemas.openxmlformats.org/officeDocument/2006/relationships/hyperlink" Target="consultantplus://offline/ref=AB669C442A7E3E048E4B69D5BDA2D8E2CBCB74D56159E7538842823790ECF1A70855DA075ED2o8p5N" TargetMode="External"/><Relationship Id="rId20" Type="http://schemas.openxmlformats.org/officeDocument/2006/relationships/hyperlink" Target="consultantplus://offline/ref=B52EC92D4FBEBD74F31AC969F0CB1814FBB503137674C50866F10342A9aAwC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F2075795604EAE03CAD8E3452D3E27B955D5ADC5A9EA133B4F61EAF06pDF3H" TargetMode="External"/><Relationship Id="rId5" Type="http://schemas.openxmlformats.org/officeDocument/2006/relationships/settings" Target="settings.xml"/><Relationship Id="rId15" Type="http://schemas.openxmlformats.org/officeDocument/2006/relationships/hyperlink" Target="consultantplus://offline/ref=CF2075795604EAE03CAD8E3452D3E27B955D5ADC5A9EA133B4F61EAF06pDF3H" TargetMode="External"/><Relationship Id="rId23" Type="http://schemas.openxmlformats.org/officeDocument/2006/relationships/theme" Target="theme/theme1.xml"/><Relationship Id="rId10" Type="http://schemas.openxmlformats.org/officeDocument/2006/relationships/hyperlink" Target="consultantplus://offline/ref=CF2075795604EAE03CAD8E3452D3E27B955D5ADC5A9CA133B4F61EAF06pDF3H" TargetMode="External"/><Relationship Id="rId19" Type="http://schemas.openxmlformats.org/officeDocument/2006/relationships/hyperlink" Target="consultantplus://offline/ref=4877D9329D1ED507F78C7EB7FE26D5DB4F90AADD2DF0D9640986477D154531FAD5E464E6C1D4IAe8H" TargetMode="External"/><Relationship Id="rId4" Type="http://schemas.microsoft.com/office/2007/relationships/stylesWithEffects" Target="stylesWithEffects.xml"/><Relationship Id="rId9" Type="http://schemas.openxmlformats.org/officeDocument/2006/relationships/hyperlink" Target="consultantplus://offline/ref=CF2075795604EAE03CAD8E3452D3E27B955D5ADC5A9BA133B4F61EAF06pDF3H" TargetMode="External"/><Relationship Id="rId14" Type="http://schemas.openxmlformats.org/officeDocument/2006/relationships/hyperlink" Target="consultantplus://offline/ref=CF2075795604EAE03CAD8E3452D3E27B955D5ADC5A9CA133B4F61EAF06pDF3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5BCBE-933B-46F1-B061-AA72B8780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5284</TotalTime>
  <Pages>69</Pages>
  <Words>25247</Words>
  <Characters>143913</Characters>
  <Application>Microsoft Office Word</Application>
  <DocSecurity>0</DocSecurity>
  <Lines>1199</Lines>
  <Paragraphs>337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568</cp:revision>
  <cp:lastPrinted>2016-03-10T15:33:00Z</cp:lastPrinted>
  <dcterms:created xsi:type="dcterms:W3CDTF">2011-08-03T10:01:00Z</dcterms:created>
  <dcterms:modified xsi:type="dcterms:W3CDTF">2016-04-27T06:27:00Z</dcterms:modified>
</cp:coreProperties>
</file>